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62C" w:rsidRPr="004C462C" w:rsidRDefault="00FD2429" w:rsidP="004C462C">
      <w:pPr>
        <w:spacing w:after="0"/>
        <w:ind w:left="5220"/>
        <w:jc w:val="right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Cs/>
          <w:sz w:val="28"/>
          <w:szCs w:val="28"/>
        </w:rPr>
        <w:t>УТВЕРЖДЕНА</w:t>
      </w:r>
    </w:p>
    <w:p w:rsidR="004C462C" w:rsidRPr="004C462C" w:rsidRDefault="00FD2429" w:rsidP="004C462C">
      <w:pPr>
        <w:spacing w:after="0"/>
        <w:ind w:left="5220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постановлением</w:t>
      </w:r>
      <w:r w:rsidR="00C73A94">
        <w:rPr>
          <w:rFonts w:ascii="Times New Roman" w:hAnsi="Times New Roman"/>
          <w:bCs/>
          <w:sz w:val="28"/>
          <w:szCs w:val="28"/>
        </w:rPr>
        <w:t xml:space="preserve"> А</w:t>
      </w:r>
      <w:r w:rsidR="004C462C" w:rsidRPr="004C462C">
        <w:rPr>
          <w:rFonts w:ascii="Times New Roman" w:hAnsi="Times New Roman"/>
          <w:bCs/>
          <w:sz w:val="28"/>
          <w:szCs w:val="28"/>
        </w:rPr>
        <w:t>дминистрации</w:t>
      </w:r>
    </w:p>
    <w:p w:rsidR="00FF742F" w:rsidRDefault="00FF742F" w:rsidP="004C462C">
      <w:pPr>
        <w:spacing w:after="0"/>
        <w:ind w:left="5220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Первомайского сельсовета</w:t>
      </w:r>
    </w:p>
    <w:p w:rsidR="004C462C" w:rsidRPr="004C462C" w:rsidRDefault="00FF742F" w:rsidP="004C462C">
      <w:pPr>
        <w:spacing w:after="0"/>
        <w:ind w:left="5220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Бий</w:t>
      </w:r>
      <w:r w:rsidR="00C73A94">
        <w:rPr>
          <w:rFonts w:ascii="Times New Roman" w:hAnsi="Times New Roman"/>
          <w:bCs/>
          <w:sz w:val="28"/>
          <w:szCs w:val="28"/>
        </w:rPr>
        <w:t>ского района</w:t>
      </w:r>
      <w:r>
        <w:rPr>
          <w:rFonts w:ascii="Times New Roman" w:hAnsi="Times New Roman"/>
          <w:bCs/>
          <w:sz w:val="28"/>
          <w:szCs w:val="28"/>
        </w:rPr>
        <w:t xml:space="preserve"> Алтайского края</w:t>
      </w:r>
    </w:p>
    <w:p w:rsidR="004C462C" w:rsidRPr="004C462C" w:rsidRDefault="00C73A94" w:rsidP="004C462C">
      <w:pPr>
        <w:spacing w:after="0"/>
        <w:ind w:left="5220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5C7103">
        <w:rPr>
          <w:rFonts w:ascii="Times New Roman" w:hAnsi="Times New Roman"/>
          <w:bCs/>
          <w:sz w:val="28"/>
          <w:szCs w:val="28"/>
        </w:rPr>
        <w:t>т</w:t>
      </w:r>
      <w:r>
        <w:rPr>
          <w:rFonts w:ascii="Times New Roman" w:hAnsi="Times New Roman"/>
          <w:bCs/>
          <w:sz w:val="28"/>
          <w:szCs w:val="28"/>
        </w:rPr>
        <w:t xml:space="preserve"> «</w:t>
      </w:r>
      <w:r w:rsidR="00E305E5">
        <w:rPr>
          <w:rFonts w:ascii="Times New Roman" w:hAnsi="Times New Roman"/>
          <w:bCs/>
          <w:sz w:val="28"/>
          <w:szCs w:val="28"/>
        </w:rPr>
        <w:t>14</w:t>
      </w:r>
      <w:r>
        <w:rPr>
          <w:rFonts w:ascii="Times New Roman" w:hAnsi="Times New Roman"/>
          <w:bCs/>
          <w:sz w:val="28"/>
          <w:szCs w:val="28"/>
        </w:rPr>
        <w:t>»</w:t>
      </w:r>
      <w:r w:rsidR="00E305E5">
        <w:rPr>
          <w:rFonts w:ascii="Times New Roman" w:hAnsi="Times New Roman"/>
          <w:bCs/>
          <w:sz w:val="28"/>
          <w:szCs w:val="28"/>
        </w:rPr>
        <w:t xml:space="preserve"> ноября </w:t>
      </w:r>
      <w:r w:rsidR="005C7103">
        <w:rPr>
          <w:rFonts w:ascii="Times New Roman" w:hAnsi="Times New Roman"/>
          <w:bCs/>
          <w:sz w:val="28"/>
          <w:szCs w:val="28"/>
        </w:rPr>
        <w:t xml:space="preserve">2017 № </w:t>
      </w:r>
      <w:r w:rsidR="00E305E5">
        <w:rPr>
          <w:rFonts w:ascii="Times New Roman" w:hAnsi="Times New Roman"/>
          <w:bCs/>
          <w:sz w:val="28"/>
          <w:szCs w:val="28"/>
        </w:rPr>
        <w:t>130</w:t>
      </w:r>
    </w:p>
    <w:p w:rsidR="004C462C" w:rsidRPr="004C462C" w:rsidRDefault="004C462C" w:rsidP="004C462C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4C462C" w:rsidRDefault="004C462C" w:rsidP="004C462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F742F" w:rsidRDefault="00FF742F" w:rsidP="004C462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F742F" w:rsidRDefault="00FF742F" w:rsidP="004C462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F742F" w:rsidRPr="004C462C" w:rsidRDefault="00FF742F" w:rsidP="004C462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305E5" w:rsidRDefault="00E305E5" w:rsidP="004C462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305E5" w:rsidRDefault="00E305E5" w:rsidP="004C462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C462C" w:rsidRPr="004C462C" w:rsidRDefault="004C462C" w:rsidP="004C462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4C462C">
        <w:rPr>
          <w:rFonts w:ascii="Times New Roman" w:hAnsi="Times New Roman"/>
          <w:b/>
          <w:bCs/>
          <w:sz w:val="28"/>
          <w:szCs w:val="28"/>
        </w:rPr>
        <w:t>ПРОГРАММА</w:t>
      </w:r>
    </w:p>
    <w:p w:rsidR="004C462C" w:rsidRPr="004C462C" w:rsidRDefault="004C462C" w:rsidP="004C462C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4C462C">
        <w:rPr>
          <w:rFonts w:ascii="Times New Roman" w:hAnsi="Times New Roman"/>
          <w:b/>
          <w:bCs/>
          <w:sz w:val="28"/>
          <w:szCs w:val="28"/>
        </w:rPr>
        <w:t>комплексн</w:t>
      </w:r>
      <w:r>
        <w:rPr>
          <w:rFonts w:ascii="Times New Roman" w:hAnsi="Times New Roman"/>
          <w:b/>
          <w:bCs/>
          <w:sz w:val="28"/>
          <w:szCs w:val="28"/>
        </w:rPr>
        <w:t>ого развития транспортной</w:t>
      </w:r>
      <w:r w:rsidRPr="004C462C">
        <w:rPr>
          <w:rFonts w:ascii="Times New Roman" w:hAnsi="Times New Roman"/>
          <w:b/>
          <w:bCs/>
          <w:sz w:val="28"/>
          <w:szCs w:val="28"/>
        </w:rPr>
        <w:t xml:space="preserve"> инфраструктуры </w:t>
      </w:r>
    </w:p>
    <w:p w:rsidR="005C7103" w:rsidRDefault="004C462C" w:rsidP="005C7103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4C462C">
        <w:rPr>
          <w:rFonts w:ascii="Times New Roman" w:hAnsi="Times New Roman"/>
          <w:b/>
          <w:bCs/>
          <w:sz w:val="28"/>
          <w:szCs w:val="28"/>
        </w:rPr>
        <w:t xml:space="preserve">муниципального образования </w:t>
      </w:r>
      <w:r w:rsidR="00FF742F">
        <w:rPr>
          <w:rFonts w:ascii="Times New Roman" w:hAnsi="Times New Roman"/>
          <w:b/>
          <w:bCs/>
          <w:sz w:val="28"/>
          <w:szCs w:val="28"/>
        </w:rPr>
        <w:t>Первомай</w:t>
      </w:r>
      <w:r w:rsidR="00305D0C">
        <w:rPr>
          <w:rFonts w:ascii="Times New Roman" w:hAnsi="Times New Roman"/>
          <w:b/>
          <w:bCs/>
          <w:sz w:val="28"/>
          <w:szCs w:val="28"/>
        </w:rPr>
        <w:t>ский</w:t>
      </w:r>
      <w:r w:rsidR="005C7103">
        <w:rPr>
          <w:rFonts w:ascii="Times New Roman" w:hAnsi="Times New Roman"/>
          <w:b/>
          <w:bCs/>
          <w:sz w:val="28"/>
          <w:szCs w:val="28"/>
        </w:rPr>
        <w:t xml:space="preserve"> сельсовет</w:t>
      </w:r>
      <w:r w:rsidRPr="004C462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4C462C" w:rsidRPr="004C462C" w:rsidRDefault="00FF742F" w:rsidP="005C7103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Бий</w:t>
      </w:r>
      <w:r w:rsidR="005C7103">
        <w:rPr>
          <w:rFonts w:ascii="Times New Roman" w:hAnsi="Times New Roman"/>
          <w:b/>
          <w:bCs/>
          <w:sz w:val="28"/>
          <w:szCs w:val="28"/>
        </w:rPr>
        <w:t>ского</w:t>
      </w:r>
      <w:r w:rsidR="004C462C" w:rsidRPr="004C462C">
        <w:rPr>
          <w:rFonts w:ascii="Times New Roman" w:hAnsi="Times New Roman"/>
          <w:b/>
          <w:bCs/>
          <w:sz w:val="28"/>
          <w:szCs w:val="28"/>
        </w:rPr>
        <w:t xml:space="preserve"> района Алтайского края</w:t>
      </w:r>
    </w:p>
    <w:p w:rsidR="004C462C" w:rsidRPr="004C462C" w:rsidRDefault="005C7103" w:rsidP="004C462C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период 2017 – 20</w:t>
      </w:r>
      <w:r w:rsidR="00305D0C">
        <w:rPr>
          <w:rFonts w:ascii="Times New Roman" w:hAnsi="Times New Roman"/>
          <w:b/>
          <w:bCs/>
          <w:sz w:val="28"/>
          <w:szCs w:val="28"/>
        </w:rPr>
        <w:t>3</w:t>
      </w:r>
      <w:r w:rsidR="00FF742F">
        <w:rPr>
          <w:rFonts w:ascii="Times New Roman" w:hAnsi="Times New Roman"/>
          <w:b/>
          <w:bCs/>
          <w:sz w:val="28"/>
          <w:szCs w:val="28"/>
        </w:rPr>
        <w:t>2</w:t>
      </w:r>
      <w:r w:rsidR="00211250">
        <w:rPr>
          <w:rFonts w:ascii="Times New Roman" w:hAnsi="Times New Roman"/>
          <w:b/>
          <w:bCs/>
          <w:sz w:val="28"/>
          <w:szCs w:val="28"/>
        </w:rPr>
        <w:t xml:space="preserve"> годы</w:t>
      </w:r>
    </w:p>
    <w:p w:rsidR="00E305E5" w:rsidRDefault="00E305E5" w:rsidP="00FF742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305E5" w:rsidRDefault="00E305E5" w:rsidP="00FF742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305E5" w:rsidRDefault="00E305E5" w:rsidP="00FF742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305E5" w:rsidRDefault="00E305E5" w:rsidP="00FF742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305E5" w:rsidRDefault="00E305E5" w:rsidP="00FF742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305E5" w:rsidRDefault="00E305E5" w:rsidP="00FF742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305E5" w:rsidRDefault="00E305E5" w:rsidP="00FF742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305E5" w:rsidRDefault="00E305E5" w:rsidP="00FF742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305E5" w:rsidRDefault="00E305E5" w:rsidP="00FF742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305E5" w:rsidRDefault="00E305E5" w:rsidP="00FF742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305E5" w:rsidRDefault="00E305E5" w:rsidP="00FF742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305E5" w:rsidRDefault="00E305E5" w:rsidP="00FF742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305E5" w:rsidRDefault="00E305E5" w:rsidP="00FF742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305E5" w:rsidRDefault="00E305E5" w:rsidP="00FF742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305E5" w:rsidRDefault="00E305E5" w:rsidP="00FF742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305E5" w:rsidRDefault="00E305E5" w:rsidP="00FF742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305E5" w:rsidRDefault="00E305E5" w:rsidP="00FF742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305E5" w:rsidRDefault="00E305E5" w:rsidP="00FF742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C462C" w:rsidRPr="004C462C" w:rsidRDefault="00E305E5" w:rsidP="00E305E5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Первомайское 2017 год.</w:t>
      </w:r>
      <w:r w:rsidR="004C462C" w:rsidRPr="004C462C">
        <w:rPr>
          <w:rFonts w:ascii="Times New Roman" w:hAnsi="Times New Roman"/>
          <w:sz w:val="28"/>
          <w:szCs w:val="28"/>
        </w:rPr>
        <w:br w:type="page"/>
      </w:r>
      <w:r w:rsidR="004C462C" w:rsidRPr="004C462C">
        <w:rPr>
          <w:rFonts w:ascii="Times New Roman" w:hAnsi="Times New Roman"/>
          <w:sz w:val="28"/>
          <w:szCs w:val="28"/>
        </w:rPr>
        <w:lastRenderedPageBreak/>
        <w:t>Оглавление</w:t>
      </w:r>
    </w:p>
    <w:p w:rsidR="004C462C" w:rsidRPr="004C462C" w:rsidRDefault="004C462C" w:rsidP="004C462C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36"/>
        <w:gridCol w:w="8412"/>
        <w:gridCol w:w="720"/>
      </w:tblGrid>
      <w:tr w:rsidR="004C462C" w:rsidRPr="004C462C" w:rsidTr="00BA2B90">
        <w:tc>
          <w:tcPr>
            <w:tcW w:w="636" w:type="dxa"/>
            <w:shd w:val="clear" w:color="auto" w:fill="auto"/>
          </w:tcPr>
          <w:p w:rsidR="004C462C" w:rsidRPr="004C462C" w:rsidRDefault="004C462C" w:rsidP="00E94173">
            <w:pPr>
              <w:rPr>
                <w:rFonts w:ascii="Times New Roman" w:hAnsi="Times New Roman"/>
                <w:sz w:val="28"/>
                <w:szCs w:val="28"/>
              </w:rPr>
            </w:pPr>
            <w:r w:rsidRPr="004C462C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412" w:type="dxa"/>
            <w:shd w:val="clear" w:color="auto" w:fill="auto"/>
          </w:tcPr>
          <w:p w:rsidR="004C462C" w:rsidRPr="004C462C" w:rsidRDefault="004C462C" w:rsidP="00E94173">
            <w:pPr>
              <w:rPr>
                <w:rFonts w:ascii="Times New Roman" w:hAnsi="Times New Roman"/>
                <w:sz w:val="28"/>
                <w:szCs w:val="28"/>
              </w:rPr>
            </w:pPr>
            <w:r w:rsidRPr="004C462C">
              <w:rPr>
                <w:rFonts w:ascii="Times New Roman" w:hAnsi="Times New Roman"/>
                <w:sz w:val="28"/>
                <w:szCs w:val="28"/>
              </w:rPr>
              <w:t>Паспорт программы</w:t>
            </w:r>
          </w:p>
        </w:tc>
        <w:tc>
          <w:tcPr>
            <w:tcW w:w="720" w:type="dxa"/>
            <w:shd w:val="clear" w:color="auto" w:fill="auto"/>
          </w:tcPr>
          <w:p w:rsidR="004C462C" w:rsidRPr="00525BD0" w:rsidRDefault="00466D66" w:rsidP="00E9417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4C462C" w:rsidRPr="004C462C" w:rsidTr="00BA2B90">
        <w:tc>
          <w:tcPr>
            <w:tcW w:w="636" w:type="dxa"/>
            <w:shd w:val="clear" w:color="auto" w:fill="auto"/>
          </w:tcPr>
          <w:p w:rsidR="004C462C" w:rsidRPr="004D086B" w:rsidRDefault="004C462C" w:rsidP="00E94173">
            <w:pPr>
              <w:rPr>
                <w:rFonts w:ascii="Times New Roman" w:hAnsi="Times New Roman"/>
                <w:sz w:val="28"/>
                <w:szCs w:val="28"/>
              </w:rPr>
            </w:pPr>
            <w:r w:rsidRPr="004C462C">
              <w:rPr>
                <w:rFonts w:ascii="Times New Roman" w:hAnsi="Times New Roman"/>
                <w:sz w:val="28"/>
                <w:szCs w:val="28"/>
              </w:rPr>
              <w:t>2</w:t>
            </w:r>
            <w:r w:rsidR="004D086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412" w:type="dxa"/>
            <w:shd w:val="clear" w:color="auto" w:fill="auto"/>
          </w:tcPr>
          <w:p w:rsidR="004C462C" w:rsidRPr="004D086B" w:rsidRDefault="004D086B" w:rsidP="004D086B">
            <w:pPr>
              <w:rPr>
                <w:rFonts w:ascii="Times New Roman" w:hAnsi="Times New Roman"/>
                <w:sz w:val="28"/>
                <w:szCs w:val="28"/>
              </w:rPr>
            </w:pPr>
            <w:r w:rsidRPr="004D08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Характеристика  существующего состояния транспортной  инфраструктуры</w:t>
            </w:r>
            <w:r w:rsidRPr="004D086B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720" w:type="dxa"/>
            <w:shd w:val="clear" w:color="auto" w:fill="auto"/>
          </w:tcPr>
          <w:p w:rsidR="004D086B" w:rsidRPr="00525BD0" w:rsidRDefault="00E305E5" w:rsidP="00E9417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</w:tr>
      <w:tr w:rsidR="004C462C" w:rsidRPr="004C462C" w:rsidTr="00BA2B90">
        <w:tc>
          <w:tcPr>
            <w:tcW w:w="636" w:type="dxa"/>
            <w:shd w:val="clear" w:color="auto" w:fill="auto"/>
          </w:tcPr>
          <w:p w:rsidR="004C462C" w:rsidRPr="004C462C" w:rsidRDefault="004C462C" w:rsidP="00E94173">
            <w:pPr>
              <w:rPr>
                <w:rFonts w:ascii="Times New Roman" w:hAnsi="Times New Roman"/>
                <w:sz w:val="28"/>
                <w:szCs w:val="28"/>
              </w:rPr>
            </w:pPr>
            <w:r w:rsidRPr="004C462C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8412" w:type="dxa"/>
            <w:shd w:val="clear" w:color="auto" w:fill="auto"/>
          </w:tcPr>
          <w:p w:rsidR="004C462C" w:rsidRPr="004D086B" w:rsidRDefault="004D086B" w:rsidP="00FF742F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2ED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Демографическое развитие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52ED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муниципального образования</w:t>
            </w:r>
            <w:r w:rsidR="00D70C6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FF74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Первомай</w:t>
            </w:r>
            <w:r w:rsidR="00055DE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ский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сельсовет</w:t>
            </w:r>
          </w:p>
        </w:tc>
        <w:tc>
          <w:tcPr>
            <w:tcW w:w="720" w:type="dxa"/>
            <w:shd w:val="clear" w:color="auto" w:fill="auto"/>
          </w:tcPr>
          <w:p w:rsidR="004C462C" w:rsidRPr="00525BD0" w:rsidRDefault="00466D66" w:rsidP="00E9417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4C462C" w:rsidRPr="004C462C" w:rsidTr="00BA2B90">
        <w:tc>
          <w:tcPr>
            <w:tcW w:w="636" w:type="dxa"/>
            <w:shd w:val="clear" w:color="auto" w:fill="auto"/>
          </w:tcPr>
          <w:p w:rsidR="004C462C" w:rsidRPr="004C462C" w:rsidRDefault="004C462C" w:rsidP="00E94173">
            <w:pPr>
              <w:rPr>
                <w:rFonts w:ascii="Times New Roman" w:hAnsi="Times New Roman"/>
                <w:sz w:val="28"/>
                <w:szCs w:val="28"/>
              </w:rPr>
            </w:pPr>
            <w:r w:rsidRPr="004C462C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8412" w:type="dxa"/>
            <w:shd w:val="clear" w:color="auto" w:fill="auto"/>
          </w:tcPr>
          <w:p w:rsidR="004C462C" w:rsidRPr="004C462C" w:rsidRDefault="004D086B" w:rsidP="00FF742F">
            <w:pPr>
              <w:pStyle w:val="21"/>
              <w:spacing w:after="0"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Перспективное строительство муниципального</w:t>
            </w:r>
            <w:r w:rsidR="00D70C64">
              <w:rPr>
                <w:rFonts w:ascii="Times New Roman" w:hAnsi="Times New Roman"/>
                <w:sz w:val="28"/>
                <w:szCs w:val="28"/>
              </w:rPr>
              <w:t xml:space="preserve"> образования </w:t>
            </w:r>
            <w:r w:rsidR="00FF742F">
              <w:rPr>
                <w:rFonts w:ascii="Times New Roman" w:hAnsi="Times New Roman"/>
                <w:sz w:val="28"/>
                <w:szCs w:val="28"/>
              </w:rPr>
              <w:t>Первомай</w:t>
            </w:r>
            <w:r w:rsidR="00055DE2">
              <w:rPr>
                <w:rFonts w:ascii="Times New Roman" w:hAnsi="Times New Roman"/>
                <w:sz w:val="28"/>
                <w:szCs w:val="28"/>
              </w:rPr>
              <w:t>ский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720" w:type="dxa"/>
            <w:shd w:val="clear" w:color="auto" w:fill="auto"/>
          </w:tcPr>
          <w:p w:rsidR="004C462C" w:rsidRPr="00525BD0" w:rsidRDefault="00466D66" w:rsidP="00E9417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</w:tr>
      <w:tr w:rsidR="004C462C" w:rsidRPr="004C462C" w:rsidTr="00BA2B90">
        <w:tc>
          <w:tcPr>
            <w:tcW w:w="636" w:type="dxa"/>
            <w:shd w:val="clear" w:color="auto" w:fill="auto"/>
          </w:tcPr>
          <w:p w:rsidR="004C462C" w:rsidRPr="004C462C" w:rsidRDefault="004C462C" w:rsidP="00E94173">
            <w:pPr>
              <w:rPr>
                <w:rFonts w:ascii="Times New Roman" w:hAnsi="Times New Roman"/>
                <w:sz w:val="28"/>
                <w:szCs w:val="28"/>
              </w:rPr>
            </w:pPr>
            <w:r w:rsidRPr="004C462C">
              <w:rPr>
                <w:rFonts w:ascii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8412" w:type="dxa"/>
            <w:shd w:val="clear" w:color="auto" w:fill="auto"/>
          </w:tcPr>
          <w:p w:rsidR="004C462C" w:rsidRPr="004C462C" w:rsidRDefault="004D086B" w:rsidP="00FF742F">
            <w:pPr>
              <w:shd w:val="clear" w:color="auto" w:fill="FFFFFF"/>
              <w:ind w:right="5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Pr="00A577E9">
              <w:rPr>
                <w:rFonts w:ascii="Times New Roman" w:hAnsi="Times New Roman"/>
                <w:sz w:val="28"/>
                <w:szCs w:val="28"/>
              </w:rPr>
              <w:t>остоя</w:t>
            </w:r>
            <w:r>
              <w:rPr>
                <w:rFonts w:ascii="Times New Roman" w:hAnsi="Times New Roman"/>
                <w:sz w:val="28"/>
                <w:szCs w:val="28"/>
              </w:rPr>
              <w:t>ние транспортной инфраструктуры</w:t>
            </w:r>
            <w:r w:rsidRPr="00B833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муници</w:t>
            </w:r>
            <w:r w:rsidR="00D70C64">
              <w:rPr>
                <w:rFonts w:ascii="Times New Roman" w:hAnsi="Times New Roman"/>
                <w:sz w:val="28"/>
                <w:szCs w:val="28"/>
              </w:rPr>
              <w:t xml:space="preserve">пального образования </w:t>
            </w:r>
            <w:r w:rsidR="00FF742F">
              <w:rPr>
                <w:rFonts w:ascii="Times New Roman" w:hAnsi="Times New Roman"/>
                <w:sz w:val="28"/>
                <w:szCs w:val="28"/>
              </w:rPr>
              <w:t>Первомайс</w:t>
            </w:r>
            <w:r w:rsidR="00055DE2">
              <w:rPr>
                <w:rFonts w:ascii="Times New Roman" w:hAnsi="Times New Roman"/>
                <w:sz w:val="28"/>
                <w:szCs w:val="28"/>
              </w:rPr>
              <w:t>кий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720" w:type="dxa"/>
            <w:shd w:val="clear" w:color="auto" w:fill="auto"/>
          </w:tcPr>
          <w:p w:rsidR="004C462C" w:rsidRPr="00525BD0" w:rsidRDefault="00466D66" w:rsidP="00E9417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</w:tr>
      <w:tr w:rsidR="004C462C" w:rsidRPr="004C462C" w:rsidTr="00BA2B90">
        <w:tc>
          <w:tcPr>
            <w:tcW w:w="636" w:type="dxa"/>
            <w:shd w:val="clear" w:color="auto" w:fill="auto"/>
          </w:tcPr>
          <w:p w:rsidR="004C462C" w:rsidRPr="004C462C" w:rsidRDefault="004D086B" w:rsidP="00E941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 w:rsidR="004C462C" w:rsidRPr="004C462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412" w:type="dxa"/>
            <w:shd w:val="clear" w:color="auto" w:fill="auto"/>
          </w:tcPr>
          <w:p w:rsidR="004C462C" w:rsidRPr="00643807" w:rsidRDefault="004D086B" w:rsidP="00643807">
            <w:pPr>
              <w:shd w:val="clear" w:color="auto" w:fill="FFFFFF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D08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Основные цели и задачи, сроки и этапы реализации  Программы</w:t>
            </w:r>
          </w:p>
        </w:tc>
        <w:tc>
          <w:tcPr>
            <w:tcW w:w="720" w:type="dxa"/>
            <w:shd w:val="clear" w:color="auto" w:fill="auto"/>
          </w:tcPr>
          <w:p w:rsidR="004C462C" w:rsidRPr="00525BD0" w:rsidRDefault="004C462C" w:rsidP="00E305E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5BD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E305E5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4C462C" w:rsidRPr="004C462C" w:rsidTr="00BA2B90">
        <w:tc>
          <w:tcPr>
            <w:tcW w:w="636" w:type="dxa"/>
            <w:shd w:val="clear" w:color="auto" w:fill="auto"/>
          </w:tcPr>
          <w:p w:rsidR="004C462C" w:rsidRPr="004C462C" w:rsidRDefault="004D086B" w:rsidP="00E941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4C462C" w:rsidRPr="004C462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412" w:type="dxa"/>
            <w:shd w:val="clear" w:color="auto" w:fill="auto"/>
          </w:tcPr>
          <w:p w:rsidR="004C462C" w:rsidRPr="004D086B" w:rsidRDefault="004D086B" w:rsidP="00E94173">
            <w:pPr>
              <w:rPr>
                <w:rFonts w:ascii="Times New Roman" w:hAnsi="Times New Roman"/>
                <w:sz w:val="28"/>
                <w:szCs w:val="28"/>
              </w:rPr>
            </w:pPr>
            <w:r w:rsidRPr="004D086B">
              <w:rPr>
                <w:rFonts w:ascii="Times New Roman" w:hAnsi="Times New Roman"/>
                <w:sz w:val="28"/>
                <w:szCs w:val="28"/>
              </w:rPr>
              <w:t>Мероприятия по развитию системы транспортной инфраструктуры и дорожного хозяйства, целевые индикаторы</w:t>
            </w:r>
          </w:p>
        </w:tc>
        <w:tc>
          <w:tcPr>
            <w:tcW w:w="720" w:type="dxa"/>
            <w:shd w:val="clear" w:color="auto" w:fill="auto"/>
          </w:tcPr>
          <w:p w:rsidR="004C462C" w:rsidRPr="00525BD0" w:rsidRDefault="004C462C" w:rsidP="00596EF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5BD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596EF0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4C462C" w:rsidRPr="004C462C" w:rsidTr="00BA2B90">
        <w:tc>
          <w:tcPr>
            <w:tcW w:w="636" w:type="dxa"/>
            <w:shd w:val="clear" w:color="auto" w:fill="auto"/>
          </w:tcPr>
          <w:p w:rsidR="004C462C" w:rsidRPr="004C462C" w:rsidRDefault="004D086B" w:rsidP="004D086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4C462C" w:rsidRPr="004C462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C462C" w:rsidRPr="004C462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412" w:type="dxa"/>
            <w:shd w:val="clear" w:color="auto" w:fill="auto"/>
          </w:tcPr>
          <w:p w:rsidR="004C462C" w:rsidRPr="004C462C" w:rsidRDefault="004D086B" w:rsidP="00643807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52ED8">
              <w:rPr>
                <w:rFonts w:ascii="Times New Roman" w:hAnsi="Times New Roman"/>
                <w:sz w:val="28"/>
                <w:szCs w:val="28"/>
              </w:rPr>
              <w:t>Общие положения</w:t>
            </w:r>
          </w:p>
        </w:tc>
        <w:tc>
          <w:tcPr>
            <w:tcW w:w="720" w:type="dxa"/>
            <w:shd w:val="clear" w:color="auto" w:fill="auto"/>
          </w:tcPr>
          <w:p w:rsidR="004C462C" w:rsidRPr="00525BD0" w:rsidRDefault="004C462C" w:rsidP="00466D6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5BD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596EF0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4C462C" w:rsidRPr="004C462C" w:rsidTr="00BA2B90">
        <w:tc>
          <w:tcPr>
            <w:tcW w:w="636" w:type="dxa"/>
            <w:shd w:val="clear" w:color="auto" w:fill="auto"/>
          </w:tcPr>
          <w:p w:rsidR="004C462C" w:rsidRPr="004C462C" w:rsidRDefault="004D086B" w:rsidP="004D086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4C462C" w:rsidRPr="004C462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C462C" w:rsidRPr="004C462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412" w:type="dxa"/>
            <w:shd w:val="clear" w:color="auto" w:fill="auto"/>
          </w:tcPr>
          <w:p w:rsidR="004C462C" w:rsidRPr="004C462C" w:rsidRDefault="004D086B" w:rsidP="00E94173">
            <w:pPr>
              <w:rPr>
                <w:rFonts w:ascii="Times New Roman" w:hAnsi="Times New Roman"/>
                <w:sz w:val="28"/>
                <w:szCs w:val="28"/>
              </w:rPr>
            </w:pPr>
            <w:r w:rsidRPr="00D200D7">
              <w:rPr>
                <w:rFonts w:ascii="Times New Roman" w:hAnsi="Times New Roman"/>
                <w:sz w:val="28"/>
                <w:szCs w:val="28"/>
              </w:rPr>
              <w:t>Система дорожной деятельности</w:t>
            </w:r>
          </w:p>
        </w:tc>
        <w:tc>
          <w:tcPr>
            <w:tcW w:w="720" w:type="dxa"/>
            <w:shd w:val="clear" w:color="auto" w:fill="auto"/>
          </w:tcPr>
          <w:p w:rsidR="004C462C" w:rsidRPr="00525BD0" w:rsidRDefault="004D086B" w:rsidP="00466D6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5BD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596EF0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</w:tr>
      <w:tr w:rsidR="004C462C" w:rsidRPr="004C462C" w:rsidTr="00BA2B90">
        <w:tc>
          <w:tcPr>
            <w:tcW w:w="636" w:type="dxa"/>
            <w:shd w:val="clear" w:color="auto" w:fill="auto"/>
          </w:tcPr>
          <w:p w:rsidR="004C462C" w:rsidRPr="004C462C" w:rsidRDefault="004D086B" w:rsidP="00E941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4C462C" w:rsidRPr="004C462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412" w:type="dxa"/>
            <w:shd w:val="clear" w:color="auto" w:fill="auto"/>
          </w:tcPr>
          <w:p w:rsidR="004C462C" w:rsidRPr="004C462C" w:rsidRDefault="004D086B" w:rsidP="0064380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D086B">
              <w:rPr>
                <w:rFonts w:ascii="Times New Roman" w:hAnsi="Times New Roman"/>
                <w:sz w:val="28"/>
                <w:szCs w:val="28"/>
              </w:rPr>
              <w:t>Ожидаемые результаты</w:t>
            </w:r>
          </w:p>
        </w:tc>
        <w:tc>
          <w:tcPr>
            <w:tcW w:w="720" w:type="dxa"/>
            <w:shd w:val="clear" w:color="auto" w:fill="auto"/>
          </w:tcPr>
          <w:p w:rsidR="004C462C" w:rsidRPr="00525BD0" w:rsidRDefault="004D086B" w:rsidP="00596EF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5BD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596EF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4C462C" w:rsidRPr="004C462C" w:rsidTr="00BA2B90">
        <w:tc>
          <w:tcPr>
            <w:tcW w:w="636" w:type="dxa"/>
            <w:shd w:val="clear" w:color="auto" w:fill="auto"/>
          </w:tcPr>
          <w:p w:rsidR="004C462C" w:rsidRPr="004C462C" w:rsidRDefault="00643807" w:rsidP="00E941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4C462C" w:rsidRPr="004C462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412" w:type="dxa"/>
            <w:shd w:val="clear" w:color="auto" w:fill="auto"/>
          </w:tcPr>
          <w:p w:rsidR="004C462C" w:rsidRPr="004C462C" w:rsidRDefault="00643807" w:rsidP="0064380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управление Программой и контроль за ходом реализации, используемые средства </w:t>
            </w:r>
          </w:p>
        </w:tc>
        <w:tc>
          <w:tcPr>
            <w:tcW w:w="720" w:type="dxa"/>
            <w:shd w:val="clear" w:color="auto" w:fill="auto"/>
          </w:tcPr>
          <w:p w:rsidR="004C462C" w:rsidRPr="00525BD0" w:rsidRDefault="004C462C" w:rsidP="00466D6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5BD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596EF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4C462C" w:rsidRPr="004C462C" w:rsidTr="00BA2B90">
        <w:tc>
          <w:tcPr>
            <w:tcW w:w="636" w:type="dxa"/>
            <w:shd w:val="clear" w:color="auto" w:fill="auto"/>
          </w:tcPr>
          <w:p w:rsidR="004C462C" w:rsidRDefault="00025137" w:rsidP="00E941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7.     </w:t>
            </w:r>
          </w:p>
          <w:p w:rsidR="00025137" w:rsidRPr="004C462C" w:rsidRDefault="00025137" w:rsidP="00E941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12" w:type="dxa"/>
            <w:shd w:val="clear" w:color="auto" w:fill="auto"/>
          </w:tcPr>
          <w:p w:rsidR="00025137" w:rsidRPr="00025137" w:rsidRDefault="00025137" w:rsidP="000251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5137">
              <w:rPr>
                <w:rFonts w:ascii="Times New Roman" w:hAnsi="Times New Roman" w:cs="Times New Roman"/>
                <w:sz w:val="28"/>
                <w:szCs w:val="28"/>
              </w:rPr>
              <w:t>Предложения по инвестиционным преобразованиям,</w:t>
            </w:r>
          </w:p>
          <w:p w:rsidR="008C58D5" w:rsidRPr="008C58D5" w:rsidRDefault="00025137" w:rsidP="008C58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5137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совершенствованию правового и информационного обеспечения деятельности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5137">
              <w:rPr>
                <w:rFonts w:ascii="Times New Roman" w:hAnsi="Times New Roman" w:cs="Times New Roman"/>
                <w:sz w:val="28"/>
                <w:szCs w:val="28"/>
              </w:rPr>
              <w:t>в сфере проектирования, строительства, реконструкции объектов транспортно инфраструктуры на территории поселения.</w:t>
            </w:r>
          </w:p>
        </w:tc>
        <w:tc>
          <w:tcPr>
            <w:tcW w:w="720" w:type="dxa"/>
            <w:shd w:val="clear" w:color="auto" w:fill="auto"/>
          </w:tcPr>
          <w:p w:rsidR="004C462C" w:rsidRPr="00525BD0" w:rsidRDefault="004C462C" w:rsidP="00466D6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5BD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596EF0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</w:tr>
      <w:tr w:rsidR="004C462C" w:rsidRPr="004C462C" w:rsidTr="00BA2B90">
        <w:tc>
          <w:tcPr>
            <w:tcW w:w="636" w:type="dxa"/>
            <w:shd w:val="clear" w:color="auto" w:fill="auto"/>
          </w:tcPr>
          <w:p w:rsidR="004C462C" w:rsidRPr="004C462C" w:rsidRDefault="004C462C" w:rsidP="00E941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12" w:type="dxa"/>
            <w:shd w:val="clear" w:color="auto" w:fill="auto"/>
          </w:tcPr>
          <w:p w:rsidR="004C462C" w:rsidRDefault="00025137" w:rsidP="00E941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BA2B90" w:rsidRPr="004C462C" w:rsidRDefault="00BA2B90" w:rsidP="00E941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02513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BA2B90" w:rsidRPr="00525BD0" w:rsidRDefault="00025137" w:rsidP="00E9417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5BD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596EF0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  <w:p w:rsidR="00BA2B90" w:rsidRPr="00525BD0" w:rsidRDefault="00596EF0" w:rsidP="00466D6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</w:tr>
      <w:tr w:rsidR="004C462C" w:rsidRPr="004C462C" w:rsidTr="00BA2B90">
        <w:tc>
          <w:tcPr>
            <w:tcW w:w="636" w:type="dxa"/>
            <w:shd w:val="clear" w:color="auto" w:fill="auto"/>
          </w:tcPr>
          <w:p w:rsidR="004C462C" w:rsidRPr="00BA2B90" w:rsidRDefault="004C462C" w:rsidP="00E9417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12" w:type="dxa"/>
            <w:shd w:val="clear" w:color="auto" w:fill="auto"/>
          </w:tcPr>
          <w:p w:rsidR="004C462C" w:rsidRPr="004C462C" w:rsidRDefault="00025137" w:rsidP="00E941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3</w:t>
            </w:r>
          </w:p>
        </w:tc>
        <w:tc>
          <w:tcPr>
            <w:tcW w:w="720" w:type="dxa"/>
            <w:shd w:val="clear" w:color="auto" w:fill="auto"/>
          </w:tcPr>
          <w:p w:rsidR="004C462C" w:rsidRPr="00525BD0" w:rsidRDefault="00025137" w:rsidP="00596EF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5BD0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596EF0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</w:tr>
    </w:tbl>
    <w:p w:rsidR="004C462C" w:rsidRDefault="004C462C" w:rsidP="004D086B">
      <w:pPr>
        <w:tabs>
          <w:tab w:val="right" w:leader="dot" w:pos="9720"/>
        </w:tabs>
        <w:rPr>
          <w:rFonts w:ascii="Times New Roman" w:hAnsi="Times New Roman"/>
          <w:sz w:val="28"/>
          <w:szCs w:val="28"/>
        </w:rPr>
      </w:pPr>
    </w:p>
    <w:p w:rsidR="00643807" w:rsidRDefault="00643807" w:rsidP="004D086B">
      <w:pPr>
        <w:tabs>
          <w:tab w:val="right" w:leader="dot" w:pos="9720"/>
        </w:tabs>
        <w:rPr>
          <w:rFonts w:ascii="Times New Roman" w:hAnsi="Times New Roman"/>
          <w:sz w:val="28"/>
          <w:szCs w:val="28"/>
        </w:rPr>
      </w:pPr>
    </w:p>
    <w:p w:rsidR="004D086B" w:rsidRDefault="004D086B" w:rsidP="008C58D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C58D5" w:rsidRDefault="008C58D5" w:rsidP="008C58D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C58D5" w:rsidRDefault="008C58D5" w:rsidP="008C58D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A4955" w:rsidRDefault="00BA4955" w:rsidP="00DA26DA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487E" w:rsidRDefault="008C487E" w:rsidP="00DA26DA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Программный документ</w:t>
      </w:r>
    </w:p>
    <w:p w:rsidR="005C7103" w:rsidRDefault="008C487E" w:rsidP="00055D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487E">
        <w:rPr>
          <w:rFonts w:ascii="Times New Roman" w:hAnsi="Times New Roman"/>
          <w:sz w:val="28"/>
          <w:szCs w:val="28"/>
        </w:rPr>
        <w:t>Программа комплексн</w:t>
      </w:r>
      <w:r>
        <w:rPr>
          <w:rFonts w:ascii="Times New Roman" w:hAnsi="Times New Roman"/>
          <w:sz w:val="28"/>
          <w:szCs w:val="28"/>
        </w:rPr>
        <w:t>ого развития транспортной</w:t>
      </w:r>
      <w:r w:rsidRPr="008C487E">
        <w:rPr>
          <w:rFonts w:ascii="Times New Roman" w:hAnsi="Times New Roman"/>
          <w:sz w:val="28"/>
          <w:szCs w:val="28"/>
        </w:rPr>
        <w:t xml:space="preserve"> инфраструктуры </w:t>
      </w:r>
      <w:r w:rsidRPr="008C487E">
        <w:rPr>
          <w:rFonts w:ascii="Times New Roman" w:hAnsi="Times New Roman"/>
          <w:bCs/>
          <w:sz w:val="28"/>
          <w:szCs w:val="28"/>
        </w:rPr>
        <w:t xml:space="preserve">муниципального образования </w:t>
      </w:r>
      <w:r w:rsidR="00FF742F">
        <w:rPr>
          <w:rFonts w:ascii="Times New Roman" w:hAnsi="Times New Roman"/>
          <w:bCs/>
          <w:sz w:val="28"/>
          <w:szCs w:val="28"/>
        </w:rPr>
        <w:t>Первомай</w:t>
      </w:r>
      <w:r w:rsidR="008C0666">
        <w:rPr>
          <w:rFonts w:ascii="Times New Roman" w:hAnsi="Times New Roman"/>
          <w:bCs/>
          <w:sz w:val="28"/>
          <w:szCs w:val="28"/>
        </w:rPr>
        <w:t>ский</w:t>
      </w:r>
      <w:r w:rsidR="005C7103">
        <w:rPr>
          <w:rFonts w:ascii="Times New Roman" w:hAnsi="Times New Roman"/>
          <w:bCs/>
          <w:sz w:val="28"/>
          <w:szCs w:val="28"/>
        </w:rPr>
        <w:t xml:space="preserve"> сельсовет </w:t>
      </w:r>
      <w:r w:rsidR="00FF742F">
        <w:rPr>
          <w:rFonts w:ascii="Times New Roman" w:hAnsi="Times New Roman"/>
          <w:bCs/>
          <w:sz w:val="28"/>
          <w:szCs w:val="28"/>
        </w:rPr>
        <w:t>Бий</w:t>
      </w:r>
      <w:r w:rsidR="005C7103">
        <w:rPr>
          <w:rFonts w:ascii="Times New Roman" w:hAnsi="Times New Roman"/>
          <w:bCs/>
          <w:sz w:val="28"/>
          <w:szCs w:val="28"/>
        </w:rPr>
        <w:t>ского</w:t>
      </w:r>
      <w:r w:rsidRPr="008C487E">
        <w:rPr>
          <w:rFonts w:ascii="Times New Roman" w:hAnsi="Times New Roman"/>
          <w:bCs/>
          <w:sz w:val="28"/>
          <w:szCs w:val="28"/>
        </w:rPr>
        <w:t xml:space="preserve"> район</w:t>
      </w:r>
      <w:r w:rsidR="005C7103">
        <w:rPr>
          <w:rFonts w:ascii="Times New Roman" w:hAnsi="Times New Roman"/>
          <w:bCs/>
          <w:sz w:val="28"/>
          <w:szCs w:val="28"/>
        </w:rPr>
        <w:t>а Алтай</w:t>
      </w:r>
      <w:r w:rsidR="00A40BA2">
        <w:rPr>
          <w:rFonts w:ascii="Times New Roman" w:hAnsi="Times New Roman"/>
          <w:bCs/>
          <w:sz w:val="28"/>
          <w:szCs w:val="28"/>
        </w:rPr>
        <w:t>ского края на период 2017 – 20</w:t>
      </w:r>
      <w:r w:rsidR="00055DE2">
        <w:rPr>
          <w:rFonts w:ascii="Times New Roman" w:hAnsi="Times New Roman"/>
          <w:bCs/>
          <w:sz w:val="28"/>
          <w:szCs w:val="28"/>
        </w:rPr>
        <w:t>3</w:t>
      </w:r>
      <w:r w:rsidR="00FF742F">
        <w:rPr>
          <w:rFonts w:ascii="Times New Roman" w:hAnsi="Times New Roman"/>
          <w:bCs/>
          <w:sz w:val="28"/>
          <w:szCs w:val="28"/>
        </w:rPr>
        <w:t>2</w:t>
      </w:r>
      <w:r w:rsidR="00AF7E45">
        <w:rPr>
          <w:rFonts w:ascii="Times New Roman" w:hAnsi="Times New Roman"/>
          <w:bCs/>
          <w:sz w:val="28"/>
          <w:szCs w:val="28"/>
        </w:rPr>
        <w:t xml:space="preserve"> год</w:t>
      </w:r>
      <w:r w:rsidR="00211250">
        <w:rPr>
          <w:rFonts w:ascii="Times New Roman" w:hAnsi="Times New Roman"/>
          <w:bCs/>
          <w:sz w:val="28"/>
          <w:szCs w:val="28"/>
        </w:rPr>
        <w:t>ы</w:t>
      </w:r>
      <w:r w:rsidRPr="008C487E">
        <w:rPr>
          <w:rFonts w:ascii="Times New Roman" w:hAnsi="Times New Roman"/>
          <w:b/>
          <w:sz w:val="28"/>
          <w:szCs w:val="28"/>
        </w:rPr>
        <w:t xml:space="preserve"> - </w:t>
      </w:r>
      <w:r w:rsidR="00055DE2" w:rsidRPr="00B57FB1">
        <w:rPr>
          <w:rFonts w:ascii="Times New Roman" w:hAnsi="Times New Roman"/>
          <w:sz w:val="28"/>
          <w:szCs w:val="28"/>
        </w:rPr>
        <w:t xml:space="preserve">разработана в соответствии с основными направлениями развития </w:t>
      </w:r>
      <w:r w:rsidR="00055DE2" w:rsidRPr="00B57FB1">
        <w:rPr>
          <w:rFonts w:ascii="Times New Roman" w:hAnsi="Times New Roman"/>
          <w:bCs/>
          <w:sz w:val="28"/>
          <w:szCs w:val="28"/>
        </w:rPr>
        <w:t>муници</w:t>
      </w:r>
      <w:r w:rsidR="00055DE2">
        <w:rPr>
          <w:rFonts w:ascii="Times New Roman" w:hAnsi="Times New Roman"/>
          <w:bCs/>
          <w:sz w:val="28"/>
          <w:szCs w:val="28"/>
        </w:rPr>
        <w:t xml:space="preserve">пального образования </w:t>
      </w:r>
      <w:r w:rsidR="00FF742F">
        <w:rPr>
          <w:rFonts w:ascii="Times New Roman" w:hAnsi="Times New Roman"/>
          <w:bCs/>
          <w:sz w:val="28"/>
          <w:szCs w:val="28"/>
        </w:rPr>
        <w:t>Первомайский сельсовет Бий</w:t>
      </w:r>
      <w:r w:rsidR="00055DE2">
        <w:rPr>
          <w:rFonts w:ascii="Times New Roman" w:hAnsi="Times New Roman"/>
          <w:bCs/>
          <w:sz w:val="28"/>
          <w:szCs w:val="28"/>
        </w:rPr>
        <w:t>ского</w:t>
      </w:r>
      <w:r w:rsidR="00055DE2" w:rsidRPr="00B57FB1">
        <w:rPr>
          <w:rFonts w:ascii="Times New Roman" w:hAnsi="Times New Roman"/>
          <w:bCs/>
          <w:sz w:val="28"/>
          <w:szCs w:val="28"/>
        </w:rPr>
        <w:t xml:space="preserve"> района Алтайского края</w:t>
      </w:r>
      <w:r w:rsidR="00055DE2" w:rsidRPr="00B57FB1">
        <w:rPr>
          <w:rFonts w:ascii="Times New Roman" w:hAnsi="Times New Roman"/>
          <w:sz w:val="28"/>
          <w:szCs w:val="28"/>
        </w:rPr>
        <w:t xml:space="preserve">, предусмотренными Генеральным планом муниципального образования </w:t>
      </w:r>
      <w:r w:rsidR="00FF742F">
        <w:rPr>
          <w:rFonts w:ascii="Times New Roman" w:hAnsi="Times New Roman"/>
          <w:sz w:val="28"/>
          <w:szCs w:val="28"/>
        </w:rPr>
        <w:t>Первомай</w:t>
      </w:r>
      <w:r w:rsidR="00055DE2">
        <w:rPr>
          <w:rFonts w:ascii="Times New Roman" w:hAnsi="Times New Roman"/>
          <w:sz w:val="28"/>
          <w:szCs w:val="28"/>
        </w:rPr>
        <w:t>ский</w:t>
      </w:r>
      <w:r w:rsidR="00055DE2" w:rsidRPr="00B57FB1">
        <w:rPr>
          <w:rFonts w:ascii="Times New Roman" w:hAnsi="Times New Roman"/>
          <w:sz w:val="28"/>
          <w:szCs w:val="28"/>
        </w:rPr>
        <w:t xml:space="preserve"> сель</w:t>
      </w:r>
      <w:r w:rsidR="00055DE2">
        <w:rPr>
          <w:rFonts w:ascii="Times New Roman" w:hAnsi="Times New Roman"/>
          <w:sz w:val="28"/>
          <w:szCs w:val="28"/>
        </w:rPr>
        <w:t xml:space="preserve">совет </w:t>
      </w:r>
      <w:r w:rsidR="00FF742F">
        <w:rPr>
          <w:rFonts w:ascii="Times New Roman" w:hAnsi="Times New Roman"/>
          <w:sz w:val="28"/>
          <w:szCs w:val="28"/>
        </w:rPr>
        <w:t>Бий</w:t>
      </w:r>
      <w:r w:rsidR="00055DE2">
        <w:rPr>
          <w:rFonts w:ascii="Times New Roman" w:hAnsi="Times New Roman"/>
          <w:sz w:val="28"/>
          <w:szCs w:val="28"/>
        </w:rPr>
        <w:t xml:space="preserve">ского района Алтайского края, утверждённым решением </w:t>
      </w:r>
      <w:r w:rsidR="00FF742F">
        <w:rPr>
          <w:rFonts w:ascii="Times New Roman" w:hAnsi="Times New Roman"/>
          <w:sz w:val="28"/>
          <w:szCs w:val="28"/>
        </w:rPr>
        <w:t>Первомайского сельского</w:t>
      </w:r>
      <w:r w:rsidR="00055DE2">
        <w:rPr>
          <w:rFonts w:ascii="Times New Roman" w:hAnsi="Times New Roman"/>
          <w:sz w:val="28"/>
          <w:szCs w:val="28"/>
        </w:rPr>
        <w:t xml:space="preserve"> Совета</w:t>
      </w:r>
      <w:r w:rsidR="00FF742F">
        <w:rPr>
          <w:rFonts w:ascii="Times New Roman" w:hAnsi="Times New Roman"/>
          <w:sz w:val="28"/>
          <w:szCs w:val="28"/>
        </w:rPr>
        <w:t xml:space="preserve"> народных</w:t>
      </w:r>
      <w:r w:rsidR="00055DE2" w:rsidRPr="00B57FB1">
        <w:rPr>
          <w:rFonts w:ascii="Times New Roman" w:hAnsi="Times New Roman"/>
          <w:sz w:val="28"/>
          <w:szCs w:val="28"/>
        </w:rPr>
        <w:t xml:space="preserve"> депутатов</w:t>
      </w:r>
      <w:r w:rsidR="00FF742F">
        <w:rPr>
          <w:rFonts w:ascii="Times New Roman" w:hAnsi="Times New Roman"/>
          <w:sz w:val="28"/>
          <w:szCs w:val="28"/>
        </w:rPr>
        <w:t xml:space="preserve"> Бийского района</w:t>
      </w:r>
      <w:r w:rsidR="00055DE2" w:rsidRPr="00B57FB1">
        <w:rPr>
          <w:rFonts w:ascii="Times New Roman" w:hAnsi="Times New Roman"/>
          <w:sz w:val="28"/>
          <w:szCs w:val="28"/>
        </w:rPr>
        <w:t xml:space="preserve"> Алтайского края от </w:t>
      </w:r>
      <w:r w:rsidR="00FF742F">
        <w:rPr>
          <w:rFonts w:ascii="Times New Roman" w:hAnsi="Times New Roman"/>
          <w:sz w:val="28"/>
          <w:szCs w:val="28"/>
        </w:rPr>
        <w:t>09 февраля 2016</w:t>
      </w:r>
      <w:r w:rsidR="00FF742F" w:rsidRPr="00B57FB1">
        <w:rPr>
          <w:rFonts w:ascii="Times New Roman" w:hAnsi="Times New Roman"/>
          <w:sz w:val="28"/>
          <w:szCs w:val="28"/>
        </w:rPr>
        <w:t xml:space="preserve"> года № </w:t>
      </w:r>
      <w:r w:rsidR="00FF742F">
        <w:rPr>
          <w:rFonts w:ascii="Times New Roman" w:hAnsi="Times New Roman"/>
          <w:sz w:val="28"/>
          <w:szCs w:val="28"/>
        </w:rPr>
        <w:t>2-снд</w:t>
      </w:r>
      <w:r w:rsidR="00FF742F" w:rsidRPr="00B57FB1">
        <w:rPr>
          <w:rFonts w:ascii="Times New Roman" w:hAnsi="Times New Roman"/>
          <w:sz w:val="28"/>
          <w:szCs w:val="28"/>
        </w:rPr>
        <w:t xml:space="preserve"> (далее – Генеральный план).</w:t>
      </w:r>
    </w:p>
    <w:p w:rsidR="00055DE2" w:rsidRDefault="00055DE2" w:rsidP="00055D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26DA" w:rsidRPr="00643807" w:rsidRDefault="00A577E9" w:rsidP="005C7103">
      <w:pPr>
        <w:spacing w:line="240" w:lineRule="auto"/>
        <w:ind w:firstLine="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DA26DA" w:rsidRPr="00A52ED8">
        <w:rPr>
          <w:rFonts w:ascii="Times New Roman" w:hAnsi="Times New Roman"/>
          <w:sz w:val="28"/>
          <w:szCs w:val="28"/>
        </w:rPr>
        <w:t xml:space="preserve"> Паспорт</w:t>
      </w:r>
      <w:r w:rsidR="004C462C">
        <w:rPr>
          <w:rFonts w:ascii="Times New Roman" w:hAnsi="Times New Roman"/>
          <w:sz w:val="28"/>
          <w:szCs w:val="28"/>
        </w:rPr>
        <w:t xml:space="preserve"> программы</w:t>
      </w:r>
      <w:bookmarkStart w:id="1" w:name="_Toc166314947" w:colFirst="0" w:colLast="0"/>
    </w:p>
    <w:tbl>
      <w:tblPr>
        <w:tblW w:w="9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8"/>
        <w:gridCol w:w="7121"/>
      </w:tblGrid>
      <w:tr w:rsidR="00DA26DA" w:rsidRPr="00A52ED8" w:rsidTr="00E94173">
        <w:trPr>
          <w:trHeight w:val="790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DA" w:rsidRPr="00A52ED8" w:rsidRDefault="00DA26DA" w:rsidP="00E941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ED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DA" w:rsidRPr="00A52ED8" w:rsidRDefault="004C462C" w:rsidP="00FF74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DA26DA" w:rsidRPr="00A52ED8">
              <w:rPr>
                <w:rFonts w:ascii="Times New Roman" w:hAnsi="Times New Roman"/>
                <w:sz w:val="28"/>
                <w:szCs w:val="28"/>
              </w:rPr>
              <w:t xml:space="preserve">рограмма </w:t>
            </w:r>
            <w:r w:rsidR="00DA26DA" w:rsidRPr="002D55FF">
              <w:rPr>
                <w:rFonts w:ascii="Times New Roman" w:hAnsi="Times New Roman"/>
                <w:sz w:val="28"/>
                <w:szCs w:val="28"/>
              </w:rPr>
              <w:t>«</w:t>
            </w:r>
            <w:r w:rsidR="00B622D7">
              <w:rPr>
                <w:rFonts w:ascii="Times New Roman" w:hAnsi="Times New Roman"/>
                <w:sz w:val="28"/>
                <w:szCs w:val="28"/>
              </w:rPr>
              <w:t xml:space="preserve">Комплексное развитие </w:t>
            </w:r>
            <w:r w:rsidR="000D1190" w:rsidRPr="000D1190">
              <w:rPr>
                <w:rFonts w:ascii="Times New Roman" w:hAnsi="Times New Roman"/>
                <w:sz w:val="28"/>
                <w:szCs w:val="28"/>
              </w:rPr>
              <w:t>транспортно</w:t>
            </w:r>
            <w:r w:rsidR="00B622D7">
              <w:rPr>
                <w:rFonts w:ascii="Times New Roman" w:hAnsi="Times New Roman"/>
                <w:sz w:val="28"/>
                <w:szCs w:val="28"/>
              </w:rPr>
              <w:t xml:space="preserve">й инфраструктуры </w:t>
            </w:r>
            <w:r w:rsidR="000D1190" w:rsidRPr="000D1190">
              <w:rPr>
                <w:rFonts w:ascii="Times New Roman" w:hAnsi="Times New Roman"/>
                <w:sz w:val="28"/>
                <w:szCs w:val="28"/>
              </w:rPr>
              <w:t>мун</w:t>
            </w:r>
            <w:r w:rsidR="008C487E">
              <w:rPr>
                <w:rFonts w:ascii="Times New Roman" w:hAnsi="Times New Roman"/>
                <w:sz w:val="28"/>
                <w:szCs w:val="28"/>
              </w:rPr>
              <w:t xml:space="preserve">иципального образования </w:t>
            </w:r>
            <w:r w:rsidR="00FF742F">
              <w:rPr>
                <w:rFonts w:ascii="Times New Roman" w:hAnsi="Times New Roman"/>
                <w:sz w:val="28"/>
                <w:szCs w:val="28"/>
              </w:rPr>
              <w:t>Первомай</w:t>
            </w:r>
            <w:r w:rsidR="00055DE2">
              <w:rPr>
                <w:rFonts w:ascii="Times New Roman" w:hAnsi="Times New Roman"/>
                <w:sz w:val="28"/>
                <w:szCs w:val="28"/>
              </w:rPr>
              <w:t>ский</w:t>
            </w:r>
            <w:r w:rsidR="005C7103">
              <w:rPr>
                <w:rFonts w:ascii="Times New Roman" w:hAnsi="Times New Roman"/>
                <w:sz w:val="28"/>
                <w:szCs w:val="28"/>
              </w:rPr>
              <w:t xml:space="preserve"> сельсовет </w:t>
            </w:r>
            <w:r w:rsidR="00FF742F">
              <w:rPr>
                <w:rFonts w:ascii="Times New Roman" w:hAnsi="Times New Roman"/>
                <w:sz w:val="28"/>
                <w:szCs w:val="28"/>
              </w:rPr>
              <w:t>Бий</w:t>
            </w:r>
            <w:r w:rsidR="009E37D8">
              <w:rPr>
                <w:rFonts w:ascii="Times New Roman" w:hAnsi="Times New Roman"/>
                <w:sz w:val="28"/>
                <w:szCs w:val="28"/>
              </w:rPr>
              <w:t xml:space="preserve">ского района Алтайского края </w:t>
            </w:r>
            <w:r w:rsidR="005C7103">
              <w:rPr>
                <w:rFonts w:ascii="Times New Roman" w:hAnsi="Times New Roman"/>
                <w:sz w:val="28"/>
                <w:szCs w:val="28"/>
              </w:rPr>
              <w:t>на период 2017 – 20</w:t>
            </w:r>
            <w:r w:rsidR="00055DE2">
              <w:rPr>
                <w:rFonts w:ascii="Times New Roman" w:hAnsi="Times New Roman"/>
                <w:sz w:val="28"/>
                <w:szCs w:val="28"/>
              </w:rPr>
              <w:t>3</w:t>
            </w:r>
            <w:r w:rsidR="00FF742F">
              <w:rPr>
                <w:rFonts w:ascii="Times New Roman" w:hAnsi="Times New Roman"/>
                <w:sz w:val="28"/>
                <w:szCs w:val="28"/>
              </w:rPr>
              <w:t>2</w:t>
            </w:r>
            <w:r w:rsidR="00211250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  <w:r w:rsidR="000D1190">
              <w:rPr>
                <w:rFonts w:ascii="Times New Roman" w:hAnsi="Times New Roman"/>
                <w:sz w:val="28"/>
                <w:szCs w:val="28"/>
              </w:rPr>
              <w:t>»</w:t>
            </w:r>
            <w:r w:rsidR="00DA26DA" w:rsidRPr="002D55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A26DA" w:rsidRPr="00A52ED8">
              <w:rPr>
                <w:rFonts w:ascii="Times New Roman" w:hAnsi="Times New Roman"/>
                <w:sz w:val="28"/>
                <w:szCs w:val="28"/>
              </w:rPr>
              <w:t>(далее – Программа)</w:t>
            </w:r>
          </w:p>
        </w:tc>
      </w:tr>
      <w:tr w:rsidR="00DA26DA" w:rsidRPr="00A52ED8" w:rsidTr="00E94173">
        <w:trPr>
          <w:trHeight w:val="424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DA" w:rsidRPr="00A52ED8" w:rsidRDefault="00DA26DA" w:rsidP="00E941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ED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Основания для разработки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CA" w:rsidRPr="000F0E1C" w:rsidRDefault="00FF742F" w:rsidP="000F0E1C">
            <w:pPr>
              <w:pStyle w:val="ac"/>
              <w:snapToGrid w:val="0"/>
              <w:spacing w:before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4D2FCA" w:rsidRPr="004D2F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Постановлением Правительства Российской Федерации №</w:t>
            </w:r>
            <w:r w:rsidR="004160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D2FCA" w:rsidRPr="004D2F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1440 от 25.12.2015</w:t>
            </w:r>
            <w:r w:rsidR="005C71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D2FCA" w:rsidRPr="004D2F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 «Об утверждении требований к Программам комплексного развития транспортной инфраструкт</w:t>
            </w:r>
            <w:r w:rsidR="000F0E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уры поселений, городских округов»</w:t>
            </w:r>
            <w:r w:rsidR="004D2FCA" w:rsidRPr="000F0E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</w:t>
            </w:r>
          </w:p>
          <w:p w:rsidR="00FF742F" w:rsidRPr="00B57FB1" w:rsidRDefault="00FF742F" w:rsidP="00FF742F">
            <w:pPr>
              <w:spacing w:before="100" w:after="100" w:line="100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</w:t>
            </w:r>
            <w:r w:rsidRPr="00B57FB1">
              <w:rPr>
                <w:rFonts w:ascii="Times New Roman" w:eastAsia="Times New Roman" w:hAnsi="Times New Roman"/>
                <w:sz w:val="28"/>
                <w:szCs w:val="28"/>
              </w:rPr>
              <w:t xml:space="preserve">Генеральный план муниципального образования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Первомайский</w:t>
            </w:r>
            <w:r w:rsidRPr="00B57FB1">
              <w:rPr>
                <w:rFonts w:ascii="Times New Roman" w:eastAsia="Times New Roman" w:hAnsi="Times New Roman"/>
                <w:sz w:val="28"/>
                <w:szCs w:val="28"/>
              </w:rPr>
              <w:t xml:space="preserve"> сельсовет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Бийского</w:t>
            </w:r>
            <w:r w:rsidRPr="00B57FB1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района Алтайского края.</w:t>
            </w:r>
          </w:p>
          <w:p w:rsidR="00FF742F" w:rsidRPr="00B57FB1" w:rsidRDefault="00FF742F" w:rsidP="00FF742F">
            <w:pPr>
              <w:pStyle w:val="ac"/>
              <w:snapToGrid w:val="0"/>
              <w:spacing w:before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r w:rsidRPr="00B57F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Программа социально-экономического развития муниц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ипального образования Бийский</w:t>
            </w:r>
            <w:r w:rsidRPr="00B57F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Алтайского края </w:t>
            </w:r>
            <w:r w:rsidRPr="00B57F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2013-</w:t>
            </w:r>
            <w:r w:rsidRPr="00B57FB1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 w:rsidRPr="003C68B5">
              <w:rPr>
                <w:rFonts w:ascii="Times New Roman" w:hAnsi="Times New Roman" w:cs="Times New Roman"/>
                <w:bCs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годы</w:t>
            </w:r>
            <w:r w:rsidRPr="00B57FB1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DA26DA" w:rsidRPr="000F0E1C" w:rsidRDefault="00FF742F" w:rsidP="00FF742F">
            <w:pPr>
              <w:pStyle w:val="ac"/>
              <w:snapToGrid w:val="0"/>
              <w:spacing w:before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r w:rsidRPr="00B57F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Программа социально-экономического развития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Первомайского сельсовета Бийского</w:t>
            </w:r>
            <w:r w:rsidRPr="00B57F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Алтайского края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 2013 -</w:t>
            </w:r>
            <w:r w:rsidRPr="00B57F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</w:t>
            </w:r>
            <w:r w:rsidRPr="00555A94">
              <w:rPr>
                <w:rFonts w:ascii="Times New Roman" w:hAnsi="Times New Roman" w:cs="Times New Roman"/>
                <w:bCs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годы</w:t>
            </w:r>
            <w:r w:rsidRPr="00B57FB1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DA26DA" w:rsidRPr="00A52ED8" w:rsidTr="00E94173">
        <w:trPr>
          <w:trHeight w:val="815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DA" w:rsidRPr="00A52ED8" w:rsidRDefault="00DA26DA" w:rsidP="00E941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ED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Разработчик </w:t>
            </w:r>
            <w:r w:rsidR="000F0E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 заказчик </w:t>
            </w:r>
            <w:r w:rsidRPr="00A52ED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программы</w:t>
            </w:r>
            <w:r w:rsidR="000F0E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местонахождение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52" w:rsidRDefault="00576252" w:rsidP="00576252">
            <w:pPr>
              <w:spacing w:before="100" w:after="100" w:line="100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57FB1">
              <w:rPr>
                <w:rFonts w:ascii="Times New Roman" w:eastAsia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r w:rsidR="00FF742F">
              <w:rPr>
                <w:rFonts w:ascii="Times New Roman" w:eastAsia="Times New Roman" w:hAnsi="Times New Roman"/>
                <w:sz w:val="28"/>
                <w:szCs w:val="28"/>
              </w:rPr>
              <w:t>ервомай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ского</w:t>
            </w:r>
            <w:r w:rsidR="00FF742F">
              <w:rPr>
                <w:rFonts w:ascii="Times New Roman" w:eastAsia="Times New Roman" w:hAnsi="Times New Roman"/>
                <w:sz w:val="28"/>
                <w:szCs w:val="28"/>
              </w:rPr>
              <w:t xml:space="preserve"> сельсовета Бийского</w:t>
            </w:r>
            <w:r w:rsidRPr="00B57FB1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района Алтайского кр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ая</w:t>
            </w:r>
          </w:p>
          <w:p w:rsidR="00DA26DA" w:rsidRPr="00A52ED8" w:rsidRDefault="00576252" w:rsidP="00FF742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Алтайский край, </w:t>
            </w:r>
            <w:r w:rsidR="00FF742F">
              <w:rPr>
                <w:rFonts w:ascii="Times New Roman" w:eastAsia="Times New Roman" w:hAnsi="Times New Roman"/>
                <w:sz w:val="28"/>
                <w:szCs w:val="28"/>
              </w:rPr>
              <w:t>Бийский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район, с. П</w:t>
            </w:r>
            <w:r w:rsidR="00FF742F">
              <w:rPr>
                <w:rFonts w:ascii="Times New Roman" w:eastAsia="Times New Roman" w:hAnsi="Times New Roman"/>
                <w:sz w:val="28"/>
                <w:szCs w:val="28"/>
              </w:rPr>
              <w:t>ервомайское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r w:rsidR="00FF742F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л. </w:t>
            </w:r>
            <w:r w:rsidR="00FF742F">
              <w:rPr>
                <w:rFonts w:ascii="Times New Roman" w:eastAsia="Times New Roman" w:hAnsi="Times New Roman"/>
                <w:sz w:val="28"/>
                <w:szCs w:val="28"/>
              </w:rPr>
              <w:t>Мира</w:t>
            </w:r>
            <w:r w:rsidRPr="00B57FB1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r w:rsidR="00FF742F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</w:tr>
      <w:tr w:rsidR="00DA26DA" w:rsidRPr="00A52ED8" w:rsidTr="00E94173">
        <w:trPr>
          <w:trHeight w:val="983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DA" w:rsidRPr="00A52ED8" w:rsidRDefault="00DA26DA" w:rsidP="00E941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ED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Исполнители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DA" w:rsidRDefault="00875630" w:rsidP="001C76E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FF742F">
              <w:rPr>
                <w:rFonts w:ascii="Times New Roman" w:hAnsi="Times New Roman"/>
                <w:sz w:val="28"/>
                <w:szCs w:val="28"/>
              </w:rPr>
              <w:t>Первомайского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  <w:r w:rsidR="00FF742F">
              <w:rPr>
                <w:rFonts w:ascii="Times New Roman" w:hAnsi="Times New Roman"/>
                <w:sz w:val="28"/>
                <w:szCs w:val="28"/>
              </w:rPr>
              <w:t xml:space="preserve"> Бий</w:t>
            </w:r>
            <w:r>
              <w:rPr>
                <w:rFonts w:ascii="Times New Roman" w:hAnsi="Times New Roman"/>
                <w:sz w:val="28"/>
                <w:szCs w:val="28"/>
              </w:rPr>
              <w:t>ского района Алтайского края</w:t>
            </w:r>
          </w:p>
          <w:p w:rsidR="001C76E0" w:rsidRPr="00A52ED8" w:rsidRDefault="001C76E0" w:rsidP="001C76E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26DA" w:rsidRPr="00A52ED8" w:rsidTr="00865751">
        <w:trPr>
          <w:trHeight w:val="699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DA" w:rsidRPr="00A52ED8" w:rsidRDefault="00DA26DA" w:rsidP="00E9417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ED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Контроль за реализацией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6DA" w:rsidRPr="00A52ED8" w:rsidRDefault="00DA26DA" w:rsidP="00FF742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ED8">
              <w:rPr>
                <w:rFonts w:ascii="Times New Roman" w:hAnsi="Times New Roman"/>
                <w:sz w:val="28"/>
                <w:szCs w:val="28"/>
              </w:rPr>
              <w:t xml:space="preserve">Контроль за реализацией Программы осуществляет </w:t>
            </w:r>
            <w:r w:rsidR="00875630">
              <w:rPr>
                <w:rFonts w:ascii="Times New Roman" w:hAnsi="Times New Roman"/>
                <w:sz w:val="28"/>
                <w:szCs w:val="28"/>
              </w:rPr>
              <w:t>Администрация П</w:t>
            </w:r>
            <w:r w:rsidR="00FF742F">
              <w:rPr>
                <w:rFonts w:ascii="Times New Roman" w:hAnsi="Times New Roman"/>
                <w:sz w:val="28"/>
                <w:szCs w:val="28"/>
              </w:rPr>
              <w:t>ервомай</w:t>
            </w:r>
            <w:r w:rsidR="00875630">
              <w:rPr>
                <w:rFonts w:ascii="Times New Roman" w:hAnsi="Times New Roman"/>
                <w:sz w:val="28"/>
                <w:szCs w:val="28"/>
              </w:rPr>
              <w:t xml:space="preserve">ского </w:t>
            </w:r>
            <w:r w:rsidR="00FF742F">
              <w:rPr>
                <w:rFonts w:ascii="Times New Roman" w:hAnsi="Times New Roman"/>
                <w:sz w:val="28"/>
                <w:szCs w:val="28"/>
              </w:rPr>
              <w:t xml:space="preserve">сельсовета Бийского </w:t>
            </w:r>
            <w:r w:rsidR="00875630">
              <w:rPr>
                <w:rFonts w:ascii="Times New Roman" w:hAnsi="Times New Roman"/>
                <w:sz w:val="28"/>
                <w:szCs w:val="28"/>
              </w:rPr>
              <w:t>района Алтайского края</w:t>
            </w:r>
          </w:p>
        </w:tc>
      </w:tr>
      <w:tr w:rsidR="00DA26DA" w:rsidRPr="00A52ED8" w:rsidTr="00E94173">
        <w:trPr>
          <w:trHeight w:val="1632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DA" w:rsidRPr="00A52ED8" w:rsidRDefault="00DA26DA" w:rsidP="00E941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ED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Цель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2C8" w:rsidRDefault="002A32C8" w:rsidP="00B622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r w:rsidRPr="002A32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овышение эффективности функционирования действующ</w:t>
            </w:r>
            <w:r w:rsidR="000F0E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ей транспортной инфраструктуры;</w:t>
            </w:r>
          </w:p>
          <w:p w:rsidR="002A32C8" w:rsidRPr="002A32C8" w:rsidRDefault="002A32C8" w:rsidP="00B622D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2A32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нятие возможных инфраструктурных ограничений по развитию эконо</w:t>
            </w:r>
            <w:r w:rsidR="000F0E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мики муниципального образования</w:t>
            </w:r>
            <w:r w:rsidRPr="002A32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0F0E1C" w:rsidRDefault="002A32C8" w:rsidP="00B622D7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2A32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беспечение доступности и качества фактического уровня транспортных услуг населения минимально допустимому уровню, установленному местными нормами градостроительного проектирования</w:t>
            </w:r>
          </w:p>
          <w:p w:rsidR="00DA26DA" w:rsidRPr="00A52ED8" w:rsidRDefault="00DA26DA" w:rsidP="0037052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Повышение комфортности и безопасности жизнедеятельности населения и хозяйствующих субъектов</w:t>
            </w:r>
            <w:r w:rsidRPr="00A52ED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терри</w:t>
            </w:r>
            <w:r w:rsidR="00B70C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тории </w:t>
            </w:r>
            <w:r w:rsidR="0037052C">
              <w:rPr>
                <w:rFonts w:ascii="Times New Roman" w:hAnsi="Times New Roman"/>
                <w:color w:val="000000"/>
                <w:sz w:val="28"/>
                <w:szCs w:val="28"/>
              </w:rPr>
              <w:t>Велижанского</w:t>
            </w:r>
            <w:r w:rsidR="004D2F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сельсовета</w:t>
            </w:r>
          </w:p>
        </w:tc>
      </w:tr>
      <w:tr w:rsidR="00DA26DA" w:rsidRPr="00A52ED8" w:rsidTr="00727F49">
        <w:trPr>
          <w:trHeight w:val="558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DA" w:rsidRPr="00A52ED8" w:rsidRDefault="00DA26DA" w:rsidP="00E941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ED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D7" w:rsidRPr="00B622D7" w:rsidRDefault="00B70CA4" w:rsidP="00B622D7">
            <w:pPr>
              <w:shd w:val="clear" w:color="auto" w:fill="FFFFFF"/>
              <w:spacing w:after="100" w:line="240" w:lineRule="auto"/>
              <w:jc w:val="both"/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Безопасность, качество и эффективность транспортного обслуживания населения и индивидуальных  пр</w:t>
            </w:r>
            <w:r w:rsidR="00B622D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едпринимателей, осуществляющих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экономическую деяте</w:t>
            </w:r>
            <w:r w:rsidR="000F0E1C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льность на территории поселения</w:t>
            </w:r>
          </w:p>
          <w:p w:rsidR="00B622D7" w:rsidRPr="00B622D7" w:rsidRDefault="00B70CA4" w:rsidP="00B622D7">
            <w:pPr>
              <w:shd w:val="clear" w:color="auto" w:fill="FFFFFF"/>
              <w:spacing w:after="100" w:line="240" w:lineRule="auto"/>
              <w:jc w:val="both"/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Доступность объектов транспортной инфраструктуры для насел</w:t>
            </w:r>
            <w:r w:rsidR="00B622D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ения и субъектов экономической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деятельности в соответс</w:t>
            </w:r>
            <w:r w:rsidR="004E3F03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вии с нормативами гра</w:t>
            </w:r>
            <w:r w:rsidR="00B622D7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достроительного проектирования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поселения</w:t>
            </w:r>
          </w:p>
          <w:p w:rsidR="00B622D7" w:rsidRPr="00B622D7" w:rsidRDefault="00DA26DA" w:rsidP="00B622D7">
            <w:pPr>
              <w:shd w:val="clear" w:color="auto" w:fill="FFFFFF"/>
              <w:spacing w:after="100" w:line="240" w:lineRule="auto"/>
              <w:ind w:left="37"/>
              <w:jc w:val="both"/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Повышение надежности системы транспортной  инфраструктуры</w:t>
            </w:r>
          </w:p>
          <w:p w:rsidR="00B622D7" w:rsidRPr="00B622D7" w:rsidRDefault="00DA26DA" w:rsidP="00B622D7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52ED8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более комфортных</w:t>
            </w:r>
            <w:r w:rsidR="004E3F0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приоритетных </w:t>
            </w:r>
            <w:r w:rsidRPr="00A52ED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</w:t>
            </w:r>
            <w:r w:rsidR="00E62674">
              <w:rPr>
                <w:rFonts w:ascii="Times New Roman" w:hAnsi="Times New Roman"/>
                <w:color w:val="000000"/>
                <w:sz w:val="28"/>
                <w:szCs w:val="28"/>
              </w:rPr>
              <w:t>словий для обеспечения безопасности жизни и здоровья</w:t>
            </w:r>
            <w:r w:rsidR="004D2F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безопасности </w:t>
            </w:r>
            <w:r w:rsidR="00E62674">
              <w:rPr>
                <w:rFonts w:ascii="Times New Roman" w:hAnsi="Times New Roman"/>
                <w:color w:val="000000"/>
                <w:sz w:val="28"/>
                <w:szCs w:val="28"/>
              </w:rPr>
              <w:t>дорожного движения по отношению к экономическим результат</w:t>
            </w:r>
            <w:r w:rsidR="00FF62E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ам  хозяйственной </w:t>
            </w:r>
            <w:r w:rsidR="000F0E1C">
              <w:rPr>
                <w:rFonts w:ascii="Times New Roman" w:hAnsi="Times New Roman"/>
                <w:color w:val="000000"/>
                <w:sz w:val="28"/>
                <w:szCs w:val="28"/>
              </w:rPr>
              <w:t>деятельности</w:t>
            </w:r>
          </w:p>
          <w:p w:rsidR="00B622D7" w:rsidRPr="00B622D7" w:rsidRDefault="00FF62EB" w:rsidP="00B622D7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Развитие транспортной</w:t>
            </w:r>
            <w:r w:rsidR="004E3F0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инфраструктуры в соответс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твии с потребностями населения </w:t>
            </w:r>
            <w:r w:rsidR="004E3F03">
              <w:rPr>
                <w:rFonts w:ascii="Times New Roman" w:hAnsi="Times New Roman"/>
                <w:color w:val="000000"/>
                <w:sz w:val="28"/>
                <w:szCs w:val="28"/>
              </w:rPr>
              <w:t>в передвижении, в перевозке пассажиров и грузов на территории поселе</w:t>
            </w:r>
            <w:r w:rsidR="002A32C8">
              <w:rPr>
                <w:rFonts w:ascii="Times New Roman" w:hAnsi="Times New Roman"/>
                <w:color w:val="000000"/>
                <w:sz w:val="28"/>
                <w:szCs w:val="28"/>
              </w:rPr>
              <w:t>ния</w:t>
            </w:r>
          </w:p>
          <w:p w:rsidR="00B622D7" w:rsidRPr="00B622D7" w:rsidRDefault="004E3F03" w:rsidP="00B622D7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Развитие транспортной инфраструктуры, сбалансированное с градостроит</w:t>
            </w:r>
            <w:r w:rsidR="002A32C8">
              <w:rPr>
                <w:rFonts w:ascii="Times New Roman" w:hAnsi="Times New Roman"/>
                <w:color w:val="000000"/>
                <w:sz w:val="28"/>
                <w:szCs w:val="28"/>
              </w:rPr>
              <w:t>ельной деятельность в поселении</w:t>
            </w:r>
          </w:p>
          <w:p w:rsidR="00B622D7" w:rsidRPr="00B622D7" w:rsidRDefault="004E3F03" w:rsidP="00B622D7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Условия</w:t>
            </w:r>
            <w:r w:rsidR="00B622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для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="000F0E1C">
              <w:rPr>
                <w:rFonts w:ascii="Times New Roman" w:hAnsi="Times New Roman"/>
                <w:color w:val="000000"/>
                <w:sz w:val="28"/>
                <w:szCs w:val="28"/>
              </w:rPr>
              <w:t>правления транспортным  спросом</w:t>
            </w:r>
          </w:p>
          <w:p w:rsidR="00B622D7" w:rsidRPr="00B622D7" w:rsidRDefault="00B622D7" w:rsidP="00B622D7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Создание</w:t>
            </w:r>
            <w:r w:rsidR="00E6267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приоритетных условий движения транспортных средств общего пользования по отношени</w:t>
            </w:r>
            <w:r w:rsidR="000F0E1C">
              <w:rPr>
                <w:rFonts w:ascii="Times New Roman" w:hAnsi="Times New Roman"/>
                <w:color w:val="000000"/>
                <w:sz w:val="28"/>
                <w:szCs w:val="28"/>
              </w:rPr>
              <w:t>ю к иным транспортным средствам</w:t>
            </w:r>
          </w:p>
          <w:p w:rsidR="00B622D7" w:rsidRPr="00B622D7" w:rsidRDefault="00E62674" w:rsidP="00B622D7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Условия для пешеходного и вело</w:t>
            </w:r>
            <w:r w:rsidR="000F0E1C">
              <w:rPr>
                <w:rFonts w:ascii="Times New Roman" w:hAnsi="Times New Roman"/>
                <w:color w:val="000000"/>
                <w:sz w:val="28"/>
                <w:szCs w:val="28"/>
              </w:rPr>
              <w:t>сипедного передвижения населения</w:t>
            </w:r>
          </w:p>
          <w:p w:rsidR="00DA26DA" w:rsidRPr="004160A2" w:rsidRDefault="00E62674" w:rsidP="00B622D7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Эффективность</w:t>
            </w:r>
            <w:r w:rsidR="00B622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577E9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функционирования действующей транспортной инфраструктуры</w:t>
            </w:r>
          </w:p>
        </w:tc>
      </w:tr>
      <w:tr w:rsidR="00DA26DA" w:rsidRPr="00A52ED8" w:rsidTr="00E94173">
        <w:trPr>
          <w:trHeight w:val="1002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DA" w:rsidRPr="00A52ED8" w:rsidRDefault="00DA26DA" w:rsidP="00E941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ED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Сроки реализации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DA" w:rsidRDefault="00DA26DA" w:rsidP="002A32C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</w:t>
            </w:r>
            <w:r w:rsidR="0087563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7-20</w:t>
            </w:r>
            <w:r w:rsidR="003705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A760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86575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</w:p>
          <w:p w:rsidR="004160A2" w:rsidRPr="00A40BA2" w:rsidRDefault="00AF7E45" w:rsidP="002A32C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этап (</w:t>
            </w:r>
            <w:r w:rsidR="00A40B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лет) с </w:t>
            </w:r>
            <w:r w:rsidRPr="00A40B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</w:t>
            </w:r>
            <w:r w:rsidR="004160A2" w:rsidRPr="00A40B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 202</w:t>
            </w:r>
            <w:r w:rsidR="00A40BA2" w:rsidRPr="00A40B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4160A2" w:rsidRPr="00A40B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года;</w:t>
            </w:r>
          </w:p>
          <w:p w:rsidR="004160A2" w:rsidRPr="00A52ED8" w:rsidRDefault="004160A2" w:rsidP="00A760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40B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этап (</w:t>
            </w:r>
            <w:r w:rsidR="003705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A760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Pr="00A40B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лет) с 202</w:t>
            </w:r>
            <w:r w:rsidR="00A40BA2" w:rsidRPr="00A40B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A40B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 20</w:t>
            </w:r>
            <w:r w:rsidR="003705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A760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A40B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DA26DA" w:rsidRPr="00A52ED8" w:rsidTr="00E94173">
        <w:trPr>
          <w:trHeight w:val="776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DA" w:rsidRPr="00A52ED8" w:rsidRDefault="00DA26DA" w:rsidP="00E941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ED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6DA" w:rsidRPr="00A52ED8" w:rsidRDefault="00DA26DA" w:rsidP="00B622D7">
            <w:pPr>
              <w:spacing w:after="10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ED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Источники финансирования:</w:t>
            </w:r>
          </w:p>
          <w:p w:rsidR="00DA26DA" w:rsidRPr="00A52ED8" w:rsidRDefault="002A32C8" w:rsidP="00B622D7">
            <w:pPr>
              <w:spacing w:after="10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средства частных инвесторов</w:t>
            </w:r>
          </w:p>
          <w:p w:rsidR="00DA26DA" w:rsidRPr="00A52ED8" w:rsidRDefault="002A32C8" w:rsidP="00B622D7">
            <w:pPr>
              <w:spacing w:after="10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средства</w:t>
            </w:r>
          </w:p>
          <w:p w:rsidR="00DA26DA" w:rsidRPr="00182E7E" w:rsidRDefault="00182E7E" w:rsidP="00A76039">
            <w:pPr>
              <w:spacing w:after="10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82E7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Средст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 местно</w:t>
            </w:r>
            <w:r w:rsidR="00AF7E4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бюджета на 2017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-20</w:t>
            </w:r>
            <w:r w:rsidR="003705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A760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Pr="00182E7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годы уточняются при формировании бюджета на очередной финансовый год.</w:t>
            </w:r>
          </w:p>
        </w:tc>
      </w:tr>
      <w:tr w:rsidR="00DA26DA" w:rsidRPr="00A52ED8" w:rsidTr="00E94173">
        <w:trPr>
          <w:trHeight w:val="85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DA" w:rsidRPr="00A52ED8" w:rsidRDefault="00DA26DA" w:rsidP="00E941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ED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программы</w:t>
            </w:r>
          </w:p>
          <w:p w:rsidR="00DA26DA" w:rsidRPr="00A52ED8" w:rsidRDefault="00DA26DA" w:rsidP="00E941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A26DA" w:rsidRPr="00A52ED8" w:rsidRDefault="00DA26DA" w:rsidP="00E941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2ED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DA" w:rsidRDefault="00DA26DA" w:rsidP="00B622D7">
            <w:pPr>
              <w:autoSpaceDE w:val="0"/>
              <w:autoSpaceDN w:val="0"/>
              <w:adjustRightInd w:val="0"/>
              <w:spacing w:after="100" w:line="240" w:lineRule="auto"/>
              <w:jc w:val="both"/>
              <w:rPr>
                <w:rStyle w:val="apple-style-span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73A17">
              <w:rPr>
                <w:rStyle w:val="apple-style-span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разработк</w:t>
            </w:r>
            <w:r w:rsidR="000F0E1C">
              <w:rPr>
                <w:rStyle w:val="apple-style-span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 проектно-сметной документации</w:t>
            </w:r>
          </w:p>
          <w:p w:rsidR="00DA26DA" w:rsidRDefault="00DA26DA" w:rsidP="00B622D7">
            <w:pPr>
              <w:autoSpaceDE w:val="0"/>
              <w:autoSpaceDN w:val="0"/>
              <w:adjustRightInd w:val="0"/>
              <w:spacing w:after="100" w:line="240" w:lineRule="auto"/>
              <w:jc w:val="both"/>
              <w:rPr>
                <w:rStyle w:val="apple-style-span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приобре</w:t>
            </w:r>
            <w:r w:rsidR="000F0E1C">
              <w:rPr>
                <w:rStyle w:val="apple-style-span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тение материалов и ремонт дорог</w:t>
            </w:r>
          </w:p>
          <w:p w:rsidR="00DA26DA" w:rsidRDefault="00DA26DA" w:rsidP="00B622D7">
            <w:pPr>
              <w:autoSpaceDE w:val="0"/>
              <w:autoSpaceDN w:val="0"/>
              <w:adjustRightInd w:val="0"/>
              <w:spacing w:after="100" w:line="240" w:lineRule="auto"/>
              <w:jc w:val="both"/>
              <w:rPr>
                <w:rStyle w:val="apple-style-span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мероприятия по</w:t>
            </w:r>
            <w:r w:rsidR="000F0E1C">
              <w:rPr>
                <w:rStyle w:val="apple-style-span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организации дорожного движения</w:t>
            </w:r>
          </w:p>
          <w:p w:rsidR="00182E7E" w:rsidRPr="00182E7E" w:rsidRDefault="00DA26DA" w:rsidP="00B622D7">
            <w:pPr>
              <w:autoSpaceDE w:val="0"/>
              <w:autoSpaceDN w:val="0"/>
              <w:adjustRightInd w:val="0"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ремонт</w:t>
            </w:r>
            <w:r w:rsidR="00A577E9">
              <w:rPr>
                <w:rStyle w:val="apple-style-span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r w:rsidR="00182E7E">
              <w:rPr>
                <w:rStyle w:val="apple-style-span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и содержание автомобильных доро</w:t>
            </w:r>
            <w:r w:rsidR="000F0E1C">
              <w:rPr>
                <w:rStyle w:val="apple-style-span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г</w:t>
            </w:r>
          </w:p>
        </w:tc>
      </w:tr>
      <w:tr w:rsidR="005348A7" w:rsidTr="005348A7">
        <w:trPr>
          <w:trHeight w:val="85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8A7" w:rsidRPr="005348A7" w:rsidRDefault="005348A7" w:rsidP="005348A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48A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Ожидаемые результаты  реализации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8A7" w:rsidRPr="005348A7" w:rsidRDefault="005348A7" w:rsidP="00B622D7">
            <w:pPr>
              <w:pStyle w:val="ConsCell"/>
              <w:keepLines/>
              <w:widowControl/>
              <w:spacing w:after="10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5348A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транспортная система, обеспечивающа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я стабильное развитие поселения</w:t>
            </w:r>
            <w:r w:rsidRPr="005348A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;</w:t>
            </w:r>
          </w:p>
          <w:p w:rsidR="005348A7" w:rsidRPr="005348A7" w:rsidRDefault="005348A7" w:rsidP="00B622D7">
            <w:pPr>
              <w:pStyle w:val="ConsCell"/>
              <w:keepLines/>
              <w:widowControl/>
              <w:spacing w:after="10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5348A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современная система обеспечения безопасности дорожного движения на автомобильных дорогах общего пользования и улично-дорожной сети </w:t>
            </w:r>
            <w:r w:rsidR="00AF7E4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поселения</w:t>
            </w:r>
            <w:r w:rsidRPr="005348A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</w:p>
        </w:tc>
      </w:tr>
      <w:tr w:rsidR="005348A7" w:rsidTr="005348A7">
        <w:trPr>
          <w:trHeight w:val="85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8A7" w:rsidRPr="005348A7" w:rsidRDefault="005348A7" w:rsidP="005348A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48A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Целевые индикаторы и показатели муниципальной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8A7" w:rsidRPr="005348A7" w:rsidRDefault="005348A7" w:rsidP="00B622D7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348A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значения;</w:t>
            </w:r>
          </w:p>
          <w:p w:rsidR="005348A7" w:rsidRPr="005348A7" w:rsidRDefault="005348A7" w:rsidP="00B622D7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348A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количество лиц, погибших в результате дорожно-транспортных происшествий;</w:t>
            </w:r>
          </w:p>
          <w:p w:rsidR="004160A2" w:rsidRDefault="005348A7" w:rsidP="00B622D7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348A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тяжесть последствий в результате до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рожно-транспортных происшествий</w:t>
            </w:r>
            <w:r w:rsidR="004160A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:rsidR="004160A2" w:rsidRDefault="004160A2" w:rsidP="00B622D7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</w:t>
            </w:r>
            <w:r w:rsidRPr="004160A2">
              <w:rPr>
                <w:rFonts w:ascii="Times New Roman" w:hAnsi="Times New Roman"/>
                <w:sz w:val="28"/>
                <w:szCs w:val="28"/>
              </w:rPr>
              <w:t>оличество километров построенных  (капитально отремонтированных) автомобильных дорог общего пользования местного значения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348A7" w:rsidRPr="005348A7" w:rsidRDefault="004160A2" w:rsidP="00B622D7">
            <w:pPr>
              <w:suppressAutoHyphens/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4160A2">
              <w:rPr>
                <w:rFonts w:ascii="Times New Roman" w:hAnsi="Times New Roman"/>
                <w:sz w:val="28"/>
                <w:szCs w:val="28"/>
              </w:rPr>
              <w:t>оличество километров  отремонтиро</w:t>
            </w:r>
            <w:r w:rsidRPr="004160A2">
              <w:rPr>
                <w:rFonts w:ascii="Times New Roman" w:hAnsi="Times New Roman"/>
                <w:sz w:val="28"/>
                <w:szCs w:val="28"/>
              </w:rPr>
              <w:softHyphen/>
              <w:t>ванных автомобильных дорог общего пользования местного значения</w:t>
            </w:r>
          </w:p>
        </w:tc>
      </w:tr>
    </w:tbl>
    <w:p w:rsidR="000F0E1C" w:rsidRDefault="000F0E1C" w:rsidP="00B622D7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0F0E1C" w:rsidRDefault="000F0E1C" w:rsidP="00A577E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27F49" w:rsidRDefault="00727F49" w:rsidP="00A577E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577E9" w:rsidRPr="00A577E9" w:rsidRDefault="00A577E9" w:rsidP="00A577E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A577E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</w:t>
      </w:r>
      <w:r w:rsidR="00DA26DA" w:rsidRPr="00A577E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AA4D8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Характеристика </w:t>
      </w:r>
      <w:r w:rsidRPr="00A577E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существующего состояния транспортной  инфраструктуры</w:t>
      </w:r>
    </w:p>
    <w:p w:rsidR="00A577E9" w:rsidRPr="00A52ED8" w:rsidRDefault="00A577E9" w:rsidP="00DA26D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BA3A94" w:rsidRPr="00A577E9" w:rsidRDefault="00BA3A94" w:rsidP="00BA3A94">
      <w:pPr>
        <w:pStyle w:val="21"/>
        <w:spacing w:after="0" w:line="276" w:lineRule="auto"/>
        <w:ind w:left="0" w:firstLine="539"/>
        <w:jc w:val="both"/>
        <w:rPr>
          <w:rFonts w:ascii="Times New Roman" w:hAnsi="Times New Roman"/>
          <w:sz w:val="28"/>
          <w:szCs w:val="28"/>
        </w:rPr>
      </w:pPr>
      <w:r w:rsidRPr="00A577E9">
        <w:rPr>
          <w:rFonts w:ascii="Times New Roman" w:hAnsi="Times New Roman"/>
          <w:sz w:val="28"/>
          <w:szCs w:val="28"/>
        </w:rPr>
        <w:t>Одним из осн</w:t>
      </w:r>
      <w:r w:rsidR="00A40BA2">
        <w:rPr>
          <w:rFonts w:ascii="Times New Roman" w:hAnsi="Times New Roman"/>
          <w:sz w:val="28"/>
          <w:szCs w:val="28"/>
        </w:rPr>
        <w:t xml:space="preserve">овополагающих условий развития </w:t>
      </w:r>
      <w:r w:rsidRPr="00A577E9">
        <w:rPr>
          <w:rFonts w:ascii="Times New Roman" w:hAnsi="Times New Roman"/>
          <w:sz w:val="28"/>
          <w:szCs w:val="28"/>
        </w:rPr>
        <w:t xml:space="preserve">поселения является комплексное развитие систем жизнеобеспечения </w:t>
      </w:r>
      <w:r w:rsidR="003B6D9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37052C">
        <w:rPr>
          <w:rFonts w:ascii="Times New Roman" w:hAnsi="Times New Roman"/>
          <w:sz w:val="28"/>
          <w:szCs w:val="28"/>
        </w:rPr>
        <w:lastRenderedPageBreak/>
        <w:t>Велижанский</w:t>
      </w:r>
      <w:r>
        <w:rPr>
          <w:rFonts w:ascii="Times New Roman" w:hAnsi="Times New Roman"/>
          <w:sz w:val="28"/>
          <w:szCs w:val="28"/>
        </w:rPr>
        <w:t xml:space="preserve"> сельсовет</w:t>
      </w:r>
      <w:r w:rsidR="00875630">
        <w:rPr>
          <w:rFonts w:ascii="Times New Roman" w:hAnsi="Times New Roman"/>
          <w:sz w:val="28"/>
          <w:szCs w:val="28"/>
        </w:rPr>
        <w:t xml:space="preserve"> (далее – </w:t>
      </w:r>
      <w:r w:rsidR="0037052C">
        <w:rPr>
          <w:rFonts w:ascii="Times New Roman" w:hAnsi="Times New Roman"/>
          <w:sz w:val="28"/>
          <w:szCs w:val="28"/>
        </w:rPr>
        <w:t>Велижанский</w:t>
      </w:r>
      <w:r w:rsidR="003B6D95">
        <w:rPr>
          <w:rFonts w:ascii="Times New Roman" w:hAnsi="Times New Roman"/>
          <w:sz w:val="28"/>
          <w:szCs w:val="28"/>
        </w:rPr>
        <w:t xml:space="preserve"> сельсовет)</w:t>
      </w:r>
      <w:r w:rsidRPr="00A577E9">
        <w:rPr>
          <w:rFonts w:ascii="Times New Roman" w:hAnsi="Times New Roman"/>
          <w:sz w:val="28"/>
          <w:szCs w:val="28"/>
        </w:rPr>
        <w:t>. Этапом, предшествующим разработке основных мероприятий Программы, является проведение анализа и оценка социально-экономического</w:t>
      </w:r>
      <w:r>
        <w:rPr>
          <w:rFonts w:ascii="Times New Roman" w:hAnsi="Times New Roman"/>
          <w:sz w:val="28"/>
          <w:szCs w:val="28"/>
        </w:rPr>
        <w:t xml:space="preserve"> и территориального развития </w:t>
      </w:r>
      <w:r w:rsidRPr="00A577E9">
        <w:rPr>
          <w:rFonts w:ascii="Times New Roman" w:hAnsi="Times New Roman"/>
          <w:sz w:val="28"/>
          <w:szCs w:val="28"/>
        </w:rPr>
        <w:t>поселения.</w:t>
      </w:r>
    </w:p>
    <w:p w:rsidR="00BA3A94" w:rsidRPr="00A577E9" w:rsidRDefault="00BA3A94" w:rsidP="00BA3A94">
      <w:pPr>
        <w:pStyle w:val="21"/>
        <w:spacing w:after="0" w:line="276" w:lineRule="auto"/>
        <w:ind w:left="0" w:firstLine="539"/>
        <w:jc w:val="both"/>
        <w:rPr>
          <w:rFonts w:ascii="Times New Roman" w:hAnsi="Times New Roman"/>
          <w:sz w:val="28"/>
          <w:szCs w:val="28"/>
        </w:rPr>
      </w:pPr>
      <w:r w:rsidRPr="00A577E9">
        <w:rPr>
          <w:rFonts w:ascii="Times New Roman" w:hAnsi="Times New Roman"/>
          <w:sz w:val="28"/>
          <w:szCs w:val="28"/>
        </w:rPr>
        <w:t xml:space="preserve">Анализ и оценка социально-экономического и территориального развития </w:t>
      </w:r>
      <w:r>
        <w:rPr>
          <w:rFonts w:ascii="Times New Roman" w:hAnsi="Times New Roman"/>
          <w:sz w:val="28"/>
          <w:szCs w:val="28"/>
        </w:rPr>
        <w:t xml:space="preserve"> </w:t>
      </w:r>
      <w:r w:rsidR="0037052C">
        <w:rPr>
          <w:rFonts w:ascii="Times New Roman" w:hAnsi="Times New Roman"/>
          <w:sz w:val="28"/>
          <w:szCs w:val="28"/>
        </w:rPr>
        <w:t>Велижанского</w:t>
      </w:r>
      <w:r>
        <w:rPr>
          <w:rFonts w:ascii="Times New Roman" w:hAnsi="Times New Roman"/>
          <w:sz w:val="28"/>
          <w:szCs w:val="28"/>
        </w:rPr>
        <w:t xml:space="preserve"> сельсовета</w:t>
      </w:r>
      <w:r w:rsidRPr="00A577E9">
        <w:rPr>
          <w:rFonts w:ascii="Times New Roman" w:hAnsi="Times New Roman"/>
          <w:sz w:val="28"/>
          <w:szCs w:val="28"/>
        </w:rPr>
        <w:t>, а также прогноз его развития проводится по следующим направлениям:</w:t>
      </w:r>
    </w:p>
    <w:p w:rsidR="00BA3A94" w:rsidRPr="00A577E9" w:rsidRDefault="00BA3A94" w:rsidP="00BA3A94">
      <w:pPr>
        <w:pStyle w:val="21"/>
        <w:numPr>
          <w:ilvl w:val="0"/>
          <w:numId w:val="2"/>
        </w:numPr>
        <w:tabs>
          <w:tab w:val="clear" w:pos="1260"/>
          <w:tab w:val="num" w:pos="1080"/>
        </w:tabs>
        <w:spacing w:after="0" w:line="276" w:lineRule="auto"/>
        <w:ind w:left="0" w:firstLine="539"/>
        <w:jc w:val="both"/>
        <w:rPr>
          <w:rFonts w:ascii="Times New Roman" w:hAnsi="Times New Roman"/>
          <w:sz w:val="28"/>
          <w:szCs w:val="28"/>
        </w:rPr>
      </w:pPr>
      <w:r w:rsidRPr="00A577E9">
        <w:rPr>
          <w:rFonts w:ascii="Times New Roman" w:hAnsi="Times New Roman"/>
          <w:sz w:val="28"/>
          <w:szCs w:val="28"/>
        </w:rPr>
        <w:t>демографическое развитие;</w:t>
      </w:r>
    </w:p>
    <w:p w:rsidR="00BA3A94" w:rsidRPr="00A577E9" w:rsidRDefault="00BA3A94" w:rsidP="00BA3A94">
      <w:pPr>
        <w:pStyle w:val="21"/>
        <w:numPr>
          <w:ilvl w:val="0"/>
          <w:numId w:val="2"/>
        </w:numPr>
        <w:tabs>
          <w:tab w:val="clear" w:pos="1260"/>
          <w:tab w:val="num" w:pos="1080"/>
        </w:tabs>
        <w:spacing w:after="0" w:line="276" w:lineRule="auto"/>
        <w:ind w:left="0" w:firstLine="539"/>
        <w:jc w:val="both"/>
        <w:rPr>
          <w:rFonts w:ascii="Times New Roman" w:hAnsi="Times New Roman"/>
          <w:sz w:val="28"/>
          <w:szCs w:val="28"/>
        </w:rPr>
      </w:pPr>
      <w:r w:rsidRPr="00A577E9">
        <w:rPr>
          <w:rFonts w:ascii="Times New Roman" w:hAnsi="Times New Roman"/>
          <w:sz w:val="28"/>
          <w:szCs w:val="28"/>
        </w:rPr>
        <w:t>перспективное строительство;</w:t>
      </w:r>
    </w:p>
    <w:p w:rsidR="00BA3A94" w:rsidRPr="002630D5" w:rsidRDefault="00BA3A94" w:rsidP="002630D5">
      <w:pPr>
        <w:pStyle w:val="21"/>
        <w:numPr>
          <w:ilvl w:val="0"/>
          <w:numId w:val="2"/>
        </w:numPr>
        <w:tabs>
          <w:tab w:val="clear" w:pos="1260"/>
          <w:tab w:val="num" w:pos="1080"/>
        </w:tabs>
        <w:spacing w:after="0" w:line="276" w:lineRule="auto"/>
        <w:ind w:left="0" w:firstLine="539"/>
        <w:jc w:val="both"/>
        <w:rPr>
          <w:rFonts w:ascii="Times New Roman" w:hAnsi="Times New Roman"/>
          <w:sz w:val="28"/>
          <w:szCs w:val="28"/>
        </w:rPr>
      </w:pPr>
      <w:r w:rsidRPr="00A577E9">
        <w:rPr>
          <w:rFonts w:ascii="Times New Roman" w:hAnsi="Times New Roman"/>
          <w:sz w:val="28"/>
          <w:szCs w:val="28"/>
        </w:rPr>
        <w:t>состоя</w:t>
      </w:r>
      <w:r>
        <w:rPr>
          <w:rFonts w:ascii="Times New Roman" w:hAnsi="Times New Roman"/>
          <w:sz w:val="28"/>
          <w:szCs w:val="28"/>
        </w:rPr>
        <w:t>ние транспортной инфраструктуры.</w:t>
      </w:r>
    </w:p>
    <w:p w:rsidR="00BA3A94" w:rsidRDefault="00BA3A94" w:rsidP="00BA3A94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A3A94" w:rsidRPr="00E305E5" w:rsidRDefault="00BA3A94" w:rsidP="00BA3A94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E305E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2.1. Демографическое развитие муниципального образования</w:t>
      </w:r>
      <w:r w:rsidR="001914E4" w:rsidRPr="00E305E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9D6DC2" w:rsidRPr="00E305E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Велижанский </w:t>
      </w:r>
      <w:r w:rsidRPr="00E305E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сельсовет</w:t>
      </w:r>
    </w:p>
    <w:p w:rsidR="00BA3A94" w:rsidRPr="00A52ED8" w:rsidRDefault="00BA3A94" w:rsidP="00211250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AF5C40" w:rsidRPr="00164BBF" w:rsidRDefault="00AF5C40" w:rsidP="00AF5C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352">
        <w:rPr>
          <w:rFonts w:ascii="Times New Roman" w:hAnsi="Times New Roman"/>
          <w:sz w:val="28"/>
          <w:szCs w:val="28"/>
        </w:rPr>
        <w:t xml:space="preserve">Муниципальное образование </w:t>
      </w:r>
      <w:r>
        <w:rPr>
          <w:rFonts w:ascii="Times New Roman" w:hAnsi="Times New Roman"/>
          <w:sz w:val="28"/>
          <w:szCs w:val="28"/>
        </w:rPr>
        <w:t>Первомайский</w:t>
      </w:r>
      <w:r w:rsidRPr="00774352">
        <w:rPr>
          <w:rFonts w:ascii="Times New Roman" w:hAnsi="Times New Roman"/>
          <w:sz w:val="28"/>
          <w:szCs w:val="28"/>
        </w:rPr>
        <w:t xml:space="preserve"> сельсовет входит в состав </w:t>
      </w:r>
      <w:r>
        <w:rPr>
          <w:rFonts w:ascii="Times New Roman" w:hAnsi="Times New Roman"/>
          <w:sz w:val="28"/>
          <w:szCs w:val="28"/>
        </w:rPr>
        <w:t>Бийского</w:t>
      </w:r>
      <w:r w:rsidRPr="00774352">
        <w:rPr>
          <w:rFonts w:ascii="Times New Roman" w:hAnsi="Times New Roman"/>
          <w:sz w:val="28"/>
          <w:szCs w:val="28"/>
        </w:rPr>
        <w:t xml:space="preserve"> муниципального района Алтайского края. </w:t>
      </w:r>
      <w:r>
        <w:rPr>
          <w:rFonts w:ascii="Times New Roman" w:hAnsi="Times New Roman"/>
          <w:sz w:val="28"/>
          <w:szCs w:val="28"/>
        </w:rPr>
        <w:t>В состав м</w:t>
      </w:r>
      <w:r w:rsidRPr="00774352">
        <w:rPr>
          <w:rFonts w:ascii="Times New Roman" w:hAnsi="Times New Roman"/>
          <w:sz w:val="28"/>
          <w:szCs w:val="28"/>
        </w:rPr>
        <w:t>униципал</w:t>
      </w:r>
      <w:r>
        <w:rPr>
          <w:rFonts w:ascii="Times New Roman" w:hAnsi="Times New Roman"/>
          <w:sz w:val="28"/>
          <w:szCs w:val="28"/>
        </w:rPr>
        <w:t>ьного образования Первомайский</w:t>
      </w:r>
      <w:r w:rsidRPr="00774352">
        <w:rPr>
          <w:rFonts w:ascii="Times New Roman" w:hAnsi="Times New Roman"/>
          <w:sz w:val="28"/>
          <w:szCs w:val="28"/>
        </w:rPr>
        <w:t xml:space="preserve"> сельсовет</w:t>
      </w:r>
      <w:r>
        <w:rPr>
          <w:rFonts w:ascii="Times New Roman" w:hAnsi="Times New Roman"/>
          <w:sz w:val="28"/>
          <w:szCs w:val="28"/>
        </w:rPr>
        <w:t xml:space="preserve"> Бийского района Алтайского края</w:t>
      </w:r>
      <w:r w:rsidRPr="007743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входят</w:t>
      </w:r>
      <w:r w:rsidRPr="00774352">
        <w:rPr>
          <w:rFonts w:ascii="Times New Roman" w:hAnsi="Times New Roman"/>
          <w:sz w:val="28"/>
          <w:szCs w:val="28"/>
        </w:rPr>
        <w:t xml:space="preserve">: с. </w:t>
      </w:r>
      <w:r>
        <w:rPr>
          <w:rFonts w:ascii="Times New Roman" w:hAnsi="Times New Roman"/>
          <w:sz w:val="28"/>
          <w:szCs w:val="28"/>
        </w:rPr>
        <w:t>Первомайское (административный центр), пос. Березовая Горка, пос. Восточный, пос. Ягодный, пос. Ясная Поляна</w:t>
      </w:r>
      <w:r w:rsidRPr="0077435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4BBF">
        <w:rPr>
          <w:rFonts w:ascii="Times New Roman" w:hAnsi="Times New Roman"/>
          <w:sz w:val="28"/>
          <w:szCs w:val="28"/>
        </w:rPr>
        <w:t>Территория поселения расположена в западной части Бийского района на расстоянии 16 км от ближайшей ж</w:t>
      </w:r>
      <w:r>
        <w:rPr>
          <w:rFonts w:ascii="Times New Roman" w:hAnsi="Times New Roman"/>
          <w:sz w:val="28"/>
          <w:szCs w:val="28"/>
        </w:rPr>
        <w:t>елезнодорожной станции г. Бийск и в 5 км от города Бийск.</w:t>
      </w:r>
      <w:r w:rsidRPr="00164BBF">
        <w:rPr>
          <w:rFonts w:ascii="Times New Roman" w:hAnsi="Times New Roman"/>
          <w:sz w:val="28"/>
          <w:szCs w:val="28"/>
        </w:rPr>
        <w:t xml:space="preserve"> </w:t>
      </w:r>
    </w:p>
    <w:p w:rsidR="00AF5C40" w:rsidRDefault="00AF5C40" w:rsidP="00AF5C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4BBF">
        <w:rPr>
          <w:rFonts w:ascii="Times New Roman" w:hAnsi="Times New Roman"/>
          <w:sz w:val="28"/>
          <w:szCs w:val="28"/>
        </w:rPr>
        <w:t xml:space="preserve">Местное самоуправление осуществляется на всей территории Первомайского сельсовета в пределах границ, </w:t>
      </w:r>
      <w:r>
        <w:rPr>
          <w:rFonts w:ascii="Times New Roman" w:hAnsi="Times New Roman"/>
          <w:sz w:val="28"/>
          <w:szCs w:val="28"/>
        </w:rPr>
        <w:t xml:space="preserve">определенных </w:t>
      </w:r>
      <w:r w:rsidRPr="00164BBF">
        <w:rPr>
          <w:rFonts w:ascii="Times New Roman" w:hAnsi="Times New Roman"/>
          <w:sz w:val="28"/>
          <w:szCs w:val="28"/>
        </w:rPr>
        <w:t xml:space="preserve">законом Алтайского края от 08.05.2007 г. № 42-ЗС «О статусе и границах муниципальных и административно-территориальных образований Бийского района Алтайского края». Первомайский сельсовет наделен статусом сельского поселения. С запада Первомайский сельсовет граничит с Заринским сельсоветом, на севере с Целинным районом Алтайского края, на востоке с Шебалинским и Калининским сельсоветами, на юго-востоке с Енисейским и </w:t>
      </w:r>
      <w:r>
        <w:rPr>
          <w:rFonts w:ascii="Times New Roman" w:hAnsi="Times New Roman"/>
          <w:sz w:val="28"/>
          <w:szCs w:val="28"/>
        </w:rPr>
        <w:t>Малоугреневским сельсоветами.</w:t>
      </w:r>
    </w:p>
    <w:p w:rsidR="00AF5C40" w:rsidRPr="00957C2F" w:rsidRDefault="00AF5C40" w:rsidP="00AF5C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7C2F">
        <w:rPr>
          <w:rFonts w:ascii="Times New Roman" w:hAnsi="Times New Roman"/>
          <w:sz w:val="28"/>
          <w:szCs w:val="28"/>
        </w:rPr>
        <w:t xml:space="preserve">Посёлок </w:t>
      </w:r>
      <w:r>
        <w:rPr>
          <w:rFonts w:ascii="Times New Roman" w:hAnsi="Times New Roman"/>
          <w:sz w:val="28"/>
          <w:szCs w:val="28"/>
        </w:rPr>
        <w:t>Ягодный</w:t>
      </w:r>
      <w:r w:rsidRPr="00957C2F">
        <w:rPr>
          <w:rFonts w:ascii="Times New Roman" w:hAnsi="Times New Roman"/>
          <w:sz w:val="28"/>
          <w:szCs w:val="28"/>
        </w:rPr>
        <w:t xml:space="preserve"> расположен на расстоянии </w:t>
      </w:r>
      <w:r>
        <w:rPr>
          <w:rFonts w:ascii="Times New Roman" w:hAnsi="Times New Roman"/>
          <w:sz w:val="28"/>
          <w:szCs w:val="28"/>
        </w:rPr>
        <w:t>4</w:t>
      </w:r>
      <w:r w:rsidRPr="00957C2F">
        <w:rPr>
          <w:rFonts w:ascii="Times New Roman" w:hAnsi="Times New Roman"/>
          <w:sz w:val="28"/>
          <w:szCs w:val="28"/>
        </w:rPr>
        <w:t xml:space="preserve"> км </w:t>
      </w:r>
      <w:r>
        <w:rPr>
          <w:rFonts w:ascii="Times New Roman" w:hAnsi="Times New Roman"/>
          <w:sz w:val="28"/>
          <w:szCs w:val="28"/>
        </w:rPr>
        <w:t>на</w:t>
      </w:r>
      <w:r w:rsidRPr="00957C2F">
        <w:rPr>
          <w:rFonts w:ascii="Times New Roman" w:hAnsi="Times New Roman"/>
          <w:sz w:val="28"/>
          <w:szCs w:val="28"/>
        </w:rPr>
        <w:t xml:space="preserve"> север от с. </w:t>
      </w:r>
      <w:r>
        <w:rPr>
          <w:rFonts w:ascii="Times New Roman" w:hAnsi="Times New Roman"/>
          <w:sz w:val="28"/>
          <w:szCs w:val="28"/>
        </w:rPr>
        <w:t xml:space="preserve">Первомайское, поселок Восточный </w:t>
      </w:r>
      <w:r w:rsidRPr="00957C2F">
        <w:rPr>
          <w:rFonts w:ascii="Times New Roman" w:hAnsi="Times New Roman"/>
          <w:sz w:val="28"/>
          <w:szCs w:val="28"/>
        </w:rPr>
        <w:t xml:space="preserve">расположен на расстоянии </w:t>
      </w:r>
      <w:r>
        <w:rPr>
          <w:rFonts w:ascii="Times New Roman" w:hAnsi="Times New Roman"/>
          <w:sz w:val="28"/>
          <w:szCs w:val="28"/>
        </w:rPr>
        <w:t>8</w:t>
      </w:r>
      <w:r w:rsidRPr="00957C2F">
        <w:rPr>
          <w:rFonts w:ascii="Times New Roman" w:hAnsi="Times New Roman"/>
          <w:sz w:val="28"/>
          <w:szCs w:val="28"/>
        </w:rPr>
        <w:t xml:space="preserve"> км </w:t>
      </w:r>
      <w:r>
        <w:rPr>
          <w:rFonts w:ascii="Times New Roman" w:hAnsi="Times New Roman"/>
          <w:sz w:val="28"/>
          <w:szCs w:val="28"/>
        </w:rPr>
        <w:t>на</w:t>
      </w:r>
      <w:r w:rsidRPr="00957C2F">
        <w:rPr>
          <w:rFonts w:ascii="Times New Roman" w:hAnsi="Times New Roman"/>
          <w:sz w:val="28"/>
          <w:szCs w:val="28"/>
        </w:rPr>
        <w:t xml:space="preserve"> север</w:t>
      </w:r>
      <w:r>
        <w:rPr>
          <w:rFonts w:ascii="Times New Roman" w:hAnsi="Times New Roman"/>
          <w:sz w:val="28"/>
          <w:szCs w:val="28"/>
        </w:rPr>
        <w:t>-восток</w:t>
      </w:r>
      <w:r w:rsidRPr="00957C2F">
        <w:rPr>
          <w:rFonts w:ascii="Times New Roman" w:hAnsi="Times New Roman"/>
          <w:sz w:val="28"/>
          <w:szCs w:val="28"/>
        </w:rPr>
        <w:t xml:space="preserve"> от с. </w:t>
      </w:r>
      <w:r>
        <w:rPr>
          <w:rFonts w:ascii="Times New Roman" w:hAnsi="Times New Roman"/>
          <w:sz w:val="28"/>
          <w:szCs w:val="28"/>
        </w:rPr>
        <w:t xml:space="preserve">Первомайское, поселок Ясная Поляна </w:t>
      </w:r>
      <w:r w:rsidRPr="00957C2F">
        <w:rPr>
          <w:rFonts w:ascii="Times New Roman" w:hAnsi="Times New Roman"/>
          <w:sz w:val="28"/>
          <w:szCs w:val="28"/>
        </w:rPr>
        <w:t xml:space="preserve">расположен на расстоянии </w:t>
      </w:r>
      <w:r>
        <w:rPr>
          <w:rFonts w:ascii="Times New Roman" w:hAnsi="Times New Roman"/>
          <w:sz w:val="28"/>
          <w:szCs w:val="28"/>
        </w:rPr>
        <w:t>15</w:t>
      </w:r>
      <w:r w:rsidRPr="00957C2F">
        <w:rPr>
          <w:rFonts w:ascii="Times New Roman" w:hAnsi="Times New Roman"/>
          <w:sz w:val="28"/>
          <w:szCs w:val="28"/>
        </w:rPr>
        <w:t xml:space="preserve"> км </w:t>
      </w:r>
      <w:r>
        <w:rPr>
          <w:rFonts w:ascii="Times New Roman" w:hAnsi="Times New Roman"/>
          <w:sz w:val="28"/>
          <w:szCs w:val="28"/>
        </w:rPr>
        <w:t>на</w:t>
      </w:r>
      <w:r w:rsidRPr="00957C2F">
        <w:rPr>
          <w:rFonts w:ascii="Times New Roman" w:hAnsi="Times New Roman"/>
          <w:sz w:val="28"/>
          <w:szCs w:val="28"/>
        </w:rPr>
        <w:t xml:space="preserve"> север</w:t>
      </w:r>
      <w:r>
        <w:rPr>
          <w:rFonts w:ascii="Times New Roman" w:hAnsi="Times New Roman"/>
          <w:sz w:val="28"/>
          <w:szCs w:val="28"/>
        </w:rPr>
        <w:t>-восток</w:t>
      </w:r>
      <w:r w:rsidRPr="00957C2F">
        <w:rPr>
          <w:rFonts w:ascii="Times New Roman" w:hAnsi="Times New Roman"/>
          <w:sz w:val="28"/>
          <w:szCs w:val="28"/>
        </w:rPr>
        <w:t xml:space="preserve"> от с. </w:t>
      </w:r>
      <w:r>
        <w:rPr>
          <w:rFonts w:ascii="Times New Roman" w:hAnsi="Times New Roman"/>
          <w:sz w:val="28"/>
          <w:szCs w:val="28"/>
        </w:rPr>
        <w:t xml:space="preserve">Первомайское, поселок Березовая Горка </w:t>
      </w:r>
      <w:r w:rsidRPr="00957C2F">
        <w:rPr>
          <w:rFonts w:ascii="Times New Roman" w:hAnsi="Times New Roman"/>
          <w:sz w:val="28"/>
          <w:szCs w:val="28"/>
        </w:rPr>
        <w:t xml:space="preserve">расположен на расстоянии </w:t>
      </w:r>
      <w:r>
        <w:rPr>
          <w:rFonts w:ascii="Times New Roman" w:hAnsi="Times New Roman"/>
          <w:sz w:val="28"/>
          <w:szCs w:val="28"/>
        </w:rPr>
        <w:t>20</w:t>
      </w:r>
      <w:r w:rsidRPr="00957C2F">
        <w:rPr>
          <w:rFonts w:ascii="Times New Roman" w:hAnsi="Times New Roman"/>
          <w:sz w:val="28"/>
          <w:szCs w:val="28"/>
        </w:rPr>
        <w:t xml:space="preserve"> км </w:t>
      </w:r>
      <w:r>
        <w:rPr>
          <w:rFonts w:ascii="Times New Roman" w:hAnsi="Times New Roman"/>
          <w:sz w:val="28"/>
          <w:szCs w:val="28"/>
        </w:rPr>
        <w:t>на</w:t>
      </w:r>
      <w:r w:rsidRPr="00957C2F">
        <w:rPr>
          <w:rFonts w:ascii="Times New Roman" w:hAnsi="Times New Roman"/>
          <w:sz w:val="28"/>
          <w:szCs w:val="28"/>
        </w:rPr>
        <w:t xml:space="preserve"> север</w:t>
      </w:r>
      <w:r>
        <w:rPr>
          <w:rFonts w:ascii="Times New Roman" w:hAnsi="Times New Roman"/>
          <w:sz w:val="28"/>
          <w:szCs w:val="28"/>
        </w:rPr>
        <w:t>-восток</w:t>
      </w:r>
      <w:r w:rsidRPr="00957C2F">
        <w:rPr>
          <w:rFonts w:ascii="Times New Roman" w:hAnsi="Times New Roman"/>
          <w:sz w:val="28"/>
          <w:szCs w:val="28"/>
        </w:rPr>
        <w:t xml:space="preserve"> от с. </w:t>
      </w:r>
      <w:r>
        <w:rPr>
          <w:rFonts w:ascii="Times New Roman" w:hAnsi="Times New Roman"/>
          <w:sz w:val="28"/>
          <w:szCs w:val="28"/>
        </w:rPr>
        <w:t>Первомайское</w:t>
      </w:r>
      <w:r w:rsidRPr="00957C2F">
        <w:rPr>
          <w:rFonts w:ascii="Times New Roman" w:hAnsi="Times New Roman"/>
          <w:sz w:val="28"/>
          <w:szCs w:val="28"/>
        </w:rPr>
        <w:t>.</w:t>
      </w:r>
    </w:p>
    <w:p w:rsidR="00AF5C40" w:rsidRDefault="00AF5C40" w:rsidP="00AF5C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Барнаулом и другими городами и районами края Первомайский сельсовет связан автомобильными дорогами.</w:t>
      </w:r>
    </w:p>
    <w:p w:rsidR="00AF5C40" w:rsidRDefault="00AF5C40" w:rsidP="00AF5C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352">
        <w:rPr>
          <w:rFonts w:ascii="Times New Roman" w:hAnsi="Times New Roman"/>
          <w:sz w:val="28"/>
          <w:szCs w:val="28"/>
        </w:rPr>
        <w:t xml:space="preserve">Площадь </w:t>
      </w:r>
      <w:r>
        <w:rPr>
          <w:rFonts w:ascii="Times New Roman" w:hAnsi="Times New Roman"/>
          <w:sz w:val="28"/>
          <w:szCs w:val="28"/>
        </w:rPr>
        <w:t>муниципального образования Первомайский сельсовет Бийского района Алтайского края</w:t>
      </w:r>
      <w:r w:rsidRPr="00774352">
        <w:rPr>
          <w:rFonts w:ascii="Times New Roman" w:hAnsi="Times New Roman"/>
          <w:sz w:val="28"/>
          <w:szCs w:val="28"/>
        </w:rPr>
        <w:t xml:space="preserve"> составляет </w:t>
      </w:r>
      <w:r>
        <w:rPr>
          <w:rFonts w:ascii="Times New Roman" w:hAnsi="Times New Roman"/>
          <w:sz w:val="28"/>
          <w:szCs w:val="28"/>
        </w:rPr>
        <w:t>20</w:t>
      </w:r>
      <w:r w:rsidRPr="0077435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113</w:t>
      </w:r>
      <w:r w:rsidRPr="00774352">
        <w:rPr>
          <w:rFonts w:ascii="Times New Roman" w:hAnsi="Times New Roman"/>
          <w:sz w:val="28"/>
          <w:szCs w:val="28"/>
        </w:rPr>
        <w:t xml:space="preserve"> га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BA3A94" w:rsidRPr="00182E7E" w:rsidRDefault="003F173D" w:rsidP="00E812D8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Обща</w:t>
      </w:r>
      <w:r w:rsidR="00A83C2A">
        <w:rPr>
          <w:rFonts w:ascii="Times New Roman" w:hAnsi="Times New Roman"/>
          <w:sz w:val="28"/>
          <w:szCs w:val="28"/>
        </w:rPr>
        <w:t xml:space="preserve">я </w:t>
      </w:r>
      <w:r w:rsidR="00874B0D">
        <w:rPr>
          <w:rFonts w:ascii="Times New Roman" w:hAnsi="Times New Roman"/>
          <w:sz w:val="28"/>
          <w:szCs w:val="28"/>
        </w:rPr>
        <w:t xml:space="preserve">протяженность основных улиц и проездов </w:t>
      </w:r>
      <w:r w:rsidR="00C73A94">
        <w:rPr>
          <w:rFonts w:ascii="Times New Roman" w:hAnsi="Times New Roman"/>
          <w:sz w:val="28"/>
          <w:szCs w:val="28"/>
        </w:rPr>
        <w:t>–</w:t>
      </w:r>
      <w:r w:rsidR="00ED3576">
        <w:rPr>
          <w:rFonts w:ascii="Times New Roman" w:hAnsi="Times New Roman"/>
          <w:sz w:val="28"/>
          <w:szCs w:val="28"/>
        </w:rPr>
        <w:t xml:space="preserve"> </w:t>
      </w:r>
      <w:r w:rsidR="00AF5C40">
        <w:rPr>
          <w:rFonts w:ascii="Times New Roman" w:hAnsi="Times New Roman"/>
          <w:sz w:val="28"/>
          <w:szCs w:val="28"/>
        </w:rPr>
        <w:t>106</w:t>
      </w:r>
      <w:r w:rsidR="00C73A94" w:rsidRPr="00C73A94">
        <w:rPr>
          <w:rFonts w:ascii="Times New Roman" w:hAnsi="Times New Roman"/>
          <w:color w:val="000000"/>
          <w:sz w:val="28"/>
          <w:szCs w:val="28"/>
        </w:rPr>
        <w:t>,</w:t>
      </w:r>
      <w:r w:rsidR="00AF5C40">
        <w:rPr>
          <w:rFonts w:ascii="Times New Roman" w:hAnsi="Times New Roman"/>
          <w:color w:val="000000"/>
          <w:sz w:val="28"/>
          <w:szCs w:val="28"/>
        </w:rPr>
        <w:t>5</w:t>
      </w:r>
      <w:r w:rsidR="00874B0D">
        <w:rPr>
          <w:rFonts w:ascii="Times New Roman" w:hAnsi="Times New Roman"/>
          <w:sz w:val="28"/>
          <w:szCs w:val="28"/>
        </w:rPr>
        <w:t xml:space="preserve"> км</w:t>
      </w:r>
      <w:r w:rsidR="00ED3576">
        <w:rPr>
          <w:rFonts w:ascii="Times New Roman" w:hAnsi="Times New Roman"/>
          <w:sz w:val="28"/>
          <w:szCs w:val="28"/>
        </w:rPr>
        <w:t xml:space="preserve">, в т.ч.:                        </w:t>
      </w:r>
    </w:p>
    <w:p w:rsidR="00BA3A94" w:rsidRPr="00182E7E" w:rsidRDefault="00BA3A94" w:rsidP="00BA3A94">
      <w:pPr>
        <w:suppressAutoHyphens/>
        <w:jc w:val="both"/>
        <w:rPr>
          <w:rFonts w:ascii="Times New Roman" w:hAnsi="Times New Roman"/>
          <w:sz w:val="28"/>
          <w:szCs w:val="28"/>
        </w:rPr>
      </w:pPr>
      <w:r w:rsidRPr="00182E7E">
        <w:rPr>
          <w:rFonts w:ascii="Times New Roman" w:hAnsi="Times New Roman"/>
          <w:sz w:val="28"/>
          <w:szCs w:val="28"/>
        </w:rPr>
        <w:tab/>
        <w:t>Таблица 1.1.1 Сведения о площади и численности пост</w:t>
      </w:r>
      <w:r w:rsidR="006D169E">
        <w:rPr>
          <w:rFonts w:ascii="Times New Roman" w:hAnsi="Times New Roman"/>
          <w:sz w:val="28"/>
          <w:szCs w:val="28"/>
        </w:rPr>
        <w:t xml:space="preserve">оянного населения МО </w:t>
      </w:r>
      <w:r w:rsidR="00AF5C40">
        <w:rPr>
          <w:rFonts w:ascii="Times New Roman" w:hAnsi="Times New Roman"/>
          <w:sz w:val="28"/>
          <w:szCs w:val="28"/>
        </w:rPr>
        <w:t>Первомай</w:t>
      </w:r>
      <w:r w:rsidR="00EE58CF">
        <w:rPr>
          <w:rFonts w:ascii="Times New Roman" w:hAnsi="Times New Roman"/>
          <w:sz w:val="28"/>
          <w:szCs w:val="28"/>
        </w:rPr>
        <w:t>ский</w:t>
      </w:r>
      <w:r w:rsidRPr="00182E7E">
        <w:rPr>
          <w:rFonts w:ascii="Times New Roman" w:hAnsi="Times New Roman"/>
          <w:sz w:val="28"/>
          <w:szCs w:val="28"/>
        </w:rPr>
        <w:t xml:space="preserve"> сельс</w:t>
      </w:r>
      <w:r w:rsidR="006D169E">
        <w:rPr>
          <w:rFonts w:ascii="Times New Roman" w:hAnsi="Times New Roman"/>
          <w:sz w:val="28"/>
          <w:szCs w:val="28"/>
        </w:rPr>
        <w:t xml:space="preserve">овет (по состоянию на 01.01.2017 </w:t>
      </w:r>
      <w:r w:rsidRPr="00182E7E">
        <w:rPr>
          <w:rFonts w:ascii="Times New Roman" w:hAnsi="Times New Roman"/>
          <w:sz w:val="28"/>
          <w:szCs w:val="28"/>
        </w:rPr>
        <w:t>г.)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536"/>
        <w:gridCol w:w="1567"/>
        <w:gridCol w:w="1985"/>
        <w:gridCol w:w="2551"/>
      </w:tblGrid>
      <w:tr w:rsidR="00BA3A94" w:rsidRPr="00182E7E" w:rsidTr="00D70C64">
        <w:tc>
          <w:tcPr>
            <w:tcW w:w="3536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:rsidR="00BA3A94" w:rsidRPr="00182E7E" w:rsidRDefault="00BA3A94" w:rsidP="00E94173">
            <w:pPr>
              <w:pStyle w:val="ad"/>
              <w:suppressAutoHyphens/>
              <w:rPr>
                <w:sz w:val="28"/>
                <w:szCs w:val="28"/>
              </w:rPr>
            </w:pPr>
            <w:r w:rsidRPr="00182E7E">
              <w:rPr>
                <w:sz w:val="28"/>
                <w:szCs w:val="28"/>
              </w:rPr>
              <w:t xml:space="preserve">Перечень сельских </w:t>
            </w:r>
            <w:r w:rsidRPr="00182E7E">
              <w:rPr>
                <w:sz w:val="28"/>
                <w:szCs w:val="28"/>
              </w:rPr>
              <w:lastRenderedPageBreak/>
              <w:t>населенных  пунктов</w:t>
            </w:r>
          </w:p>
        </w:tc>
        <w:tc>
          <w:tcPr>
            <w:tcW w:w="1567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:rsidR="00BA3A94" w:rsidRPr="00182E7E" w:rsidRDefault="00BA3A94" w:rsidP="00E94173">
            <w:pPr>
              <w:pStyle w:val="ad"/>
              <w:suppressAutoHyphens/>
              <w:rPr>
                <w:sz w:val="28"/>
                <w:szCs w:val="28"/>
              </w:rPr>
            </w:pPr>
            <w:r w:rsidRPr="00182E7E">
              <w:rPr>
                <w:sz w:val="28"/>
                <w:szCs w:val="28"/>
              </w:rPr>
              <w:lastRenderedPageBreak/>
              <w:t xml:space="preserve">Площадь, </w:t>
            </w:r>
            <w:r w:rsidRPr="00182E7E">
              <w:rPr>
                <w:sz w:val="28"/>
                <w:szCs w:val="28"/>
              </w:rPr>
              <w:lastRenderedPageBreak/>
              <w:t>га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:rsidR="00BA3A94" w:rsidRPr="00182E7E" w:rsidRDefault="00BA3A94" w:rsidP="00E94173">
            <w:pPr>
              <w:pStyle w:val="ad"/>
              <w:suppressAutoHyphens/>
              <w:rPr>
                <w:sz w:val="28"/>
                <w:szCs w:val="28"/>
              </w:rPr>
            </w:pPr>
            <w:r w:rsidRPr="00182E7E">
              <w:rPr>
                <w:sz w:val="28"/>
                <w:szCs w:val="28"/>
              </w:rPr>
              <w:lastRenderedPageBreak/>
              <w:t xml:space="preserve">Количество </w:t>
            </w:r>
          </w:p>
          <w:p w:rsidR="00BA3A94" w:rsidRPr="00182E7E" w:rsidRDefault="00BA3A94" w:rsidP="00E94173">
            <w:pPr>
              <w:pStyle w:val="ad"/>
              <w:suppressAutoHyphens/>
              <w:rPr>
                <w:sz w:val="28"/>
                <w:szCs w:val="28"/>
              </w:rPr>
            </w:pPr>
            <w:r w:rsidRPr="00182E7E">
              <w:rPr>
                <w:sz w:val="28"/>
                <w:szCs w:val="28"/>
              </w:rPr>
              <w:lastRenderedPageBreak/>
              <w:t>домовладений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BA3A94" w:rsidRPr="00182E7E" w:rsidRDefault="00BA3A94" w:rsidP="00E94173">
            <w:pPr>
              <w:pStyle w:val="ad"/>
              <w:suppressAutoHyphens/>
              <w:rPr>
                <w:sz w:val="28"/>
                <w:szCs w:val="28"/>
              </w:rPr>
            </w:pPr>
            <w:r w:rsidRPr="00182E7E">
              <w:rPr>
                <w:sz w:val="28"/>
                <w:szCs w:val="28"/>
              </w:rPr>
              <w:lastRenderedPageBreak/>
              <w:t xml:space="preserve">Численность </w:t>
            </w:r>
            <w:r w:rsidRPr="00182E7E">
              <w:rPr>
                <w:sz w:val="28"/>
                <w:szCs w:val="28"/>
              </w:rPr>
              <w:lastRenderedPageBreak/>
              <w:t>проживающего населения, чел</w:t>
            </w:r>
          </w:p>
        </w:tc>
      </w:tr>
      <w:tr w:rsidR="00BA3A94" w:rsidRPr="00182E7E" w:rsidTr="00D70C64"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A94" w:rsidRPr="00182E7E" w:rsidRDefault="006D169E" w:rsidP="00803755">
            <w:pPr>
              <w:pStyle w:val="ad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с. </w:t>
            </w:r>
            <w:r w:rsidR="00803755">
              <w:rPr>
                <w:sz w:val="28"/>
                <w:szCs w:val="28"/>
              </w:rPr>
              <w:t>Первомайское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A94" w:rsidRPr="00182E7E" w:rsidRDefault="00924CC3" w:rsidP="00924CC3">
            <w:pPr>
              <w:pStyle w:val="ad"/>
              <w:suppressAutoHyphens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A94" w:rsidRPr="00750611" w:rsidRDefault="00924CC3" w:rsidP="00874B0D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2110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A3A94" w:rsidRPr="00182E7E" w:rsidRDefault="00924CC3" w:rsidP="0034548C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5999</w:t>
            </w:r>
          </w:p>
        </w:tc>
      </w:tr>
      <w:tr w:rsidR="006D169E" w:rsidRPr="00182E7E" w:rsidTr="00924CC3">
        <w:tc>
          <w:tcPr>
            <w:tcW w:w="35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69E" w:rsidRDefault="00924CC3" w:rsidP="00924CC3">
            <w:pPr>
              <w:pStyle w:val="ad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874B0D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Березовая Горка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69E" w:rsidRPr="00182E7E" w:rsidRDefault="00924CC3" w:rsidP="0034548C">
            <w:pPr>
              <w:pStyle w:val="ad"/>
              <w:suppressAutoHyphens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874B0D">
              <w:rPr>
                <w:sz w:val="28"/>
                <w:szCs w:val="28"/>
              </w:rPr>
              <w:t>,2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69E" w:rsidRPr="00182E7E" w:rsidRDefault="00924CC3" w:rsidP="0034548C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D169E" w:rsidRPr="00182E7E" w:rsidRDefault="00924CC3" w:rsidP="0034548C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</w:t>
            </w:r>
          </w:p>
        </w:tc>
      </w:tr>
      <w:tr w:rsidR="00924CC3" w:rsidRPr="00182E7E" w:rsidTr="00924CC3">
        <w:tc>
          <w:tcPr>
            <w:tcW w:w="35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C3" w:rsidRDefault="00924CC3" w:rsidP="00924CC3">
            <w:pPr>
              <w:pStyle w:val="ad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Восточный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C3" w:rsidRDefault="00924CC3" w:rsidP="0034548C">
            <w:pPr>
              <w:pStyle w:val="ad"/>
              <w:suppressAutoHyphens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C3" w:rsidRDefault="00924CC3" w:rsidP="0034548C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24CC3" w:rsidRDefault="00924CC3" w:rsidP="0034548C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381</w:t>
            </w:r>
          </w:p>
        </w:tc>
      </w:tr>
      <w:tr w:rsidR="00924CC3" w:rsidRPr="00182E7E" w:rsidTr="00924CC3">
        <w:tc>
          <w:tcPr>
            <w:tcW w:w="35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C3" w:rsidRDefault="00924CC3" w:rsidP="00924CC3">
            <w:pPr>
              <w:pStyle w:val="ad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Ягодный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C3" w:rsidRDefault="00924CC3" w:rsidP="0034548C">
            <w:pPr>
              <w:pStyle w:val="ad"/>
              <w:suppressAutoHyphens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C3" w:rsidRDefault="00924CC3" w:rsidP="0034548C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24CC3" w:rsidRDefault="00924CC3" w:rsidP="0034548C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</w:t>
            </w:r>
          </w:p>
        </w:tc>
      </w:tr>
      <w:tr w:rsidR="00924CC3" w:rsidRPr="00182E7E" w:rsidTr="00D70C64">
        <w:tc>
          <w:tcPr>
            <w:tcW w:w="353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24CC3" w:rsidRDefault="00924CC3" w:rsidP="00924CC3">
            <w:pPr>
              <w:pStyle w:val="ad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Ясная Поляна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24CC3" w:rsidRDefault="00924CC3" w:rsidP="0034548C">
            <w:pPr>
              <w:pStyle w:val="ad"/>
              <w:suppressAutoHyphens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24CC3" w:rsidRDefault="00924CC3" w:rsidP="0034548C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24CC3" w:rsidRDefault="00924CC3" w:rsidP="0034548C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</w:t>
            </w:r>
          </w:p>
        </w:tc>
      </w:tr>
    </w:tbl>
    <w:p w:rsidR="000C63DF" w:rsidRDefault="004D086B" w:rsidP="00BA3A9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BA3A94" w:rsidRPr="00182E7E" w:rsidRDefault="00BA3A94" w:rsidP="00A40BA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82E7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сновную производственную базу муниципального образования</w:t>
      </w:r>
      <w:r w:rsidRPr="00182E7E">
        <w:rPr>
          <w:rFonts w:ascii="Times New Roman" w:hAnsi="Times New Roman"/>
          <w:sz w:val="28"/>
          <w:szCs w:val="28"/>
        </w:rPr>
        <w:t xml:space="preserve"> </w:t>
      </w:r>
      <w:r w:rsidR="00803755">
        <w:rPr>
          <w:rFonts w:ascii="Times New Roman" w:hAnsi="Times New Roman"/>
          <w:sz w:val="28"/>
          <w:szCs w:val="28"/>
        </w:rPr>
        <w:t>Первомай</w:t>
      </w:r>
      <w:r w:rsidR="00E02F7A">
        <w:rPr>
          <w:rFonts w:ascii="Times New Roman" w:hAnsi="Times New Roman"/>
          <w:sz w:val="28"/>
          <w:szCs w:val="28"/>
        </w:rPr>
        <w:t>ский</w:t>
      </w:r>
      <w:r w:rsidRPr="00182E7E">
        <w:rPr>
          <w:rFonts w:ascii="Times New Roman" w:hAnsi="Times New Roman"/>
          <w:sz w:val="28"/>
          <w:szCs w:val="28"/>
        </w:rPr>
        <w:t xml:space="preserve"> сельсовет составляют следующие предприятия:</w:t>
      </w:r>
    </w:p>
    <w:p w:rsidR="00BA3A94" w:rsidRPr="002327FD" w:rsidRDefault="00BA3A94" w:rsidP="00A40BA2">
      <w:pPr>
        <w:suppressAutoHyphens/>
        <w:spacing w:after="0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2327FD">
        <w:rPr>
          <w:rFonts w:ascii="Times New Roman" w:hAnsi="Times New Roman"/>
          <w:bCs/>
          <w:sz w:val="28"/>
          <w:szCs w:val="28"/>
          <w:shd w:val="clear" w:color="auto" w:fill="FFFFFF"/>
        </w:rPr>
        <w:t>-</w:t>
      </w:r>
      <w:r w:rsidR="00136F2C" w:rsidRPr="002327FD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803755">
        <w:rPr>
          <w:rFonts w:ascii="Times New Roman" w:hAnsi="Times New Roman"/>
          <w:bCs/>
          <w:sz w:val="28"/>
          <w:szCs w:val="28"/>
          <w:shd w:val="clear" w:color="auto" w:fill="FFFFFF"/>
        </w:rPr>
        <w:t>АКГУП «Бийское</w:t>
      </w:r>
      <w:r w:rsidR="00136F2C" w:rsidRPr="002327FD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; </w:t>
      </w:r>
    </w:p>
    <w:p w:rsidR="00803755" w:rsidRDefault="000C63DF" w:rsidP="00A40BA2">
      <w:pPr>
        <w:suppressAutoHyphens/>
        <w:spacing w:after="0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0C63DF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ООО «</w:t>
      </w:r>
      <w:r w:rsidR="00803755">
        <w:rPr>
          <w:rFonts w:ascii="Times New Roman" w:hAnsi="Times New Roman"/>
          <w:bCs/>
          <w:sz w:val="28"/>
          <w:szCs w:val="28"/>
          <w:shd w:val="clear" w:color="auto" w:fill="FFFFFF"/>
        </w:rPr>
        <w:t>Первомайское ЖКХ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»</w:t>
      </w:r>
      <w:r w:rsidR="00BA3A9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803755" w:rsidRDefault="00803755" w:rsidP="00A40BA2">
      <w:pPr>
        <w:suppressAutoHyphens/>
        <w:spacing w:after="0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- ИП Терентьев.</w:t>
      </w:r>
    </w:p>
    <w:p w:rsidR="00803755" w:rsidRDefault="00803755" w:rsidP="00A40BA2">
      <w:pPr>
        <w:suppressAutoHyphens/>
        <w:spacing w:after="0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- ООО «Озокерит»</w:t>
      </w:r>
    </w:p>
    <w:p w:rsidR="00BA3A94" w:rsidRPr="000C63DF" w:rsidRDefault="00803755" w:rsidP="00A40BA2">
      <w:pPr>
        <w:suppressAutoHyphens/>
        <w:spacing w:after="0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- КГБУЗ «Бийская ЦРБ»</w:t>
      </w:r>
      <w:r w:rsidR="00BA3A94" w:rsidRPr="00A52E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</w:t>
      </w:r>
      <w:r w:rsidR="00BA3A94" w:rsidRPr="00A52ED8">
        <w:rPr>
          <w:sz w:val="28"/>
          <w:szCs w:val="28"/>
        </w:rPr>
        <w:tab/>
      </w:r>
    </w:p>
    <w:p w:rsidR="001914E4" w:rsidRPr="00A752AC" w:rsidRDefault="001914E4" w:rsidP="00BA3A94">
      <w:pPr>
        <w:pStyle w:val="21"/>
        <w:spacing w:after="0" w:line="276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914E4" w:rsidRPr="00E305E5" w:rsidRDefault="001914E4" w:rsidP="00DD5EF3">
      <w:pPr>
        <w:pStyle w:val="21"/>
        <w:spacing w:after="0" w:line="276" w:lineRule="auto"/>
        <w:ind w:left="539"/>
        <w:jc w:val="center"/>
        <w:rPr>
          <w:rFonts w:ascii="Times New Roman" w:hAnsi="Times New Roman"/>
          <w:b/>
          <w:sz w:val="28"/>
          <w:szCs w:val="28"/>
        </w:rPr>
      </w:pPr>
      <w:r w:rsidRPr="00E305E5">
        <w:rPr>
          <w:rFonts w:ascii="Times New Roman" w:hAnsi="Times New Roman"/>
          <w:b/>
          <w:sz w:val="28"/>
          <w:szCs w:val="28"/>
        </w:rPr>
        <w:t>2.2.</w:t>
      </w:r>
      <w:r w:rsidRPr="00E305E5">
        <w:rPr>
          <w:b/>
          <w:sz w:val="28"/>
          <w:szCs w:val="28"/>
        </w:rPr>
        <w:t xml:space="preserve"> </w:t>
      </w:r>
      <w:r w:rsidRPr="00E305E5">
        <w:rPr>
          <w:rFonts w:ascii="Times New Roman" w:hAnsi="Times New Roman"/>
          <w:b/>
          <w:sz w:val="28"/>
          <w:szCs w:val="28"/>
        </w:rPr>
        <w:t xml:space="preserve">Перспективное строительство муниципального образования </w:t>
      </w:r>
      <w:r w:rsidR="00DD5EF3" w:rsidRPr="00E305E5">
        <w:rPr>
          <w:rFonts w:ascii="Times New Roman" w:hAnsi="Times New Roman"/>
          <w:b/>
          <w:sz w:val="28"/>
          <w:szCs w:val="28"/>
        </w:rPr>
        <w:t xml:space="preserve">        </w:t>
      </w:r>
      <w:r w:rsidR="00BA4955" w:rsidRPr="00E305E5">
        <w:rPr>
          <w:rFonts w:ascii="Times New Roman" w:hAnsi="Times New Roman"/>
          <w:b/>
          <w:sz w:val="28"/>
          <w:szCs w:val="28"/>
        </w:rPr>
        <w:t>Первомай</w:t>
      </w:r>
      <w:r w:rsidR="0032646C" w:rsidRPr="00E305E5">
        <w:rPr>
          <w:rFonts w:ascii="Times New Roman" w:hAnsi="Times New Roman"/>
          <w:b/>
          <w:sz w:val="28"/>
          <w:szCs w:val="28"/>
        </w:rPr>
        <w:t>ский</w:t>
      </w:r>
      <w:r w:rsidRPr="00E305E5">
        <w:rPr>
          <w:rFonts w:ascii="Times New Roman" w:hAnsi="Times New Roman"/>
          <w:b/>
          <w:sz w:val="28"/>
          <w:szCs w:val="28"/>
        </w:rPr>
        <w:t xml:space="preserve"> сельсовет</w:t>
      </w:r>
      <w:r w:rsidR="00BA4955" w:rsidRPr="00E305E5">
        <w:rPr>
          <w:rFonts w:ascii="Times New Roman" w:hAnsi="Times New Roman"/>
          <w:b/>
          <w:sz w:val="28"/>
          <w:szCs w:val="28"/>
        </w:rPr>
        <w:t xml:space="preserve"> Бийского района Алтайского края</w:t>
      </w:r>
    </w:p>
    <w:p w:rsidR="00DD5EF3" w:rsidRDefault="00DD5EF3" w:rsidP="00DD5EF3">
      <w:pPr>
        <w:pStyle w:val="21"/>
        <w:spacing w:after="0" w:line="276" w:lineRule="auto"/>
        <w:ind w:left="539"/>
        <w:jc w:val="center"/>
        <w:rPr>
          <w:rFonts w:ascii="Times New Roman" w:hAnsi="Times New Roman"/>
          <w:sz w:val="28"/>
          <w:szCs w:val="28"/>
        </w:rPr>
      </w:pPr>
    </w:p>
    <w:p w:rsidR="00BA4955" w:rsidRDefault="00DD5EF3" w:rsidP="00BA495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64CB9">
        <w:rPr>
          <w:rFonts w:ascii="Times New Roman" w:hAnsi="Times New Roman"/>
          <w:color w:val="000000"/>
          <w:sz w:val="28"/>
          <w:szCs w:val="28"/>
        </w:rPr>
        <w:t xml:space="preserve">За счет участия на условиях софинансирования в реализации федеральных и краевых целевых программ по обеспечению жильем отдельных категорий граждан </w:t>
      </w:r>
      <w:r>
        <w:rPr>
          <w:rFonts w:ascii="Times New Roman" w:hAnsi="Times New Roman"/>
          <w:color w:val="000000"/>
          <w:sz w:val="28"/>
          <w:szCs w:val="28"/>
        </w:rPr>
        <w:t xml:space="preserve">молодые специалисты и молодые семьи </w:t>
      </w:r>
      <w:r w:rsidRPr="00164CB9">
        <w:rPr>
          <w:rFonts w:ascii="Times New Roman" w:hAnsi="Times New Roman"/>
          <w:color w:val="000000"/>
          <w:sz w:val="28"/>
          <w:szCs w:val="28"/>
        </w:rPr>
        <w:t>улучш</w:t>
      </w:r>
      <w:r>
        <w:rPr>
          <w:rFonts w:ascii="Times New Roman" w:hAnsi="Times New Roman"/>
          <w:color w:val="000000"/>
          <w:sz w:val="28"/>
          <w:szCs w:val="28"/>
        </w:rPr>
        <w:t>ают</w:t>
      </w:r>
      <w:r w:rsidRPr="00164C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1481B">
        <w:rPr>
          <w:rFonts w:ascii="Times New Roman" w:hAnsi="Times New Roman"/>
          <w:sz w:val="28"/>
          <w:szCs w:val="28"/>
        </w:rPr>
        <w:t>жилищные условия.</w:t>
      </w:r>
    </w:p>
    <w:p w:rsidR="00BA3A94" w:rsidRPr="00BA4955" w:rsidRDefault="00BA4955" w:rsidP="00BA495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="00DD5EF3" w:rsidRPr="00164CB9">
        <w:rPr>
          <w:rFonts w:ascii="Times New Roman" w:hAnsi="Times New Roman"/>
          <w:color w:val="000000"/>
          <w:sz w:val="28"/>
          <w:szCs w:val="28"/>
        </w:rPr>
        <w:t xml:space="preserve"> сельсовете спрос населения на улучшения жилищных ус</w:t>
      </w:r>
      <w:r w:rsidR="002630D5">
        <w:rPr>
          <w:rFonts w:ascii="Times New Roman" w:hAnsi="Times New Roman"/>
          <w:color w:val="000000"/>
          <w:sz w:val="28"/>
          <w:szCs w:val="28"/>
        </w:rPr>
        <w:t>ловий возрастает</w:t>
      </w:r>
      <w:r w:rsidR="00DD5EF3" w:rsidRPr="00164CB9">
        <w:rPr>
          <w:rFonts w:ascii="Times New Roman" w:hAnsi="Times New Roman"/>
          <w:color w:val="000000"/>
          <w:sz w:val="28"/>
          <w:szCs w:val="28"/>
        </w:rPr>
        <w:t>. Высокий спрос населения на улучшение жилищных условий обусловлен, прежде всего, ростом молодых семей. Большинство молодых семей приобретают жиль</w:t>
      </w:r>
      <w:r w:rsidR="00DD5EF3">
        <w:rPr>
          <w:rFonts w:ascii="Times New Roman" w:hAnsi="Times New Roman"/>
          <w:color w:val="000000"/>
          <w:sz w:val="28"/>
          <w:szCs w:val="28"/>
        </w:rPr>
        <w:t xml:space="preserve">е </w:t>
      </w:r>
      <w:r w:rsidR="00DD5EF3" w:rsidRPr="00164CB9">
        <w:rPr>
          <w:rFonts w:ascii="Times New Roman" w:hAnsi="Times New Roman"/>
          <w:color w:val="000000"/>
          <w:sz w:val="28"/>
          <w:szCs w:val="28"/>
        </w:rPr>
        <w:t>за счет материнского капитала.</w:t>
      </w:r>
    </w:p>
    <w:p w:rsidR="001914E4" w:rsidRPr="00E305E5" w:rsidRDefault="00865751" w:rsidP="00DD5EF3">
      <w:pPr>
        <w:shd w:val="clear" w:color="auto" w:fill="FFFFFF"/>
        <w:ind w:right="58" w:firstLine="540"/>
        <w:jc w:val="center"/>
        <w:rPr>
          <w:rFonts w:ascii="Times New Roman" w:hAnsi="Times New Roman"/>
          <w:b/>
          <w:sz w:val="28"/>
          <w:szCs w:val="28"/>
        </w:rPr>
      </w:pPr>
      <w:r w:rsidRPr="00E305E5">
        <w:rPr>
          <w:rFonts w:ascii="Times New Roman" w:hAnsi="Times New Roman"/>
          <w:b/>
          <w:sz w:val="28"/>
          <w:szCs w:val="28"/>
        </w:rPr>
        <w:t xml:space="preserve">2.3. </w:t>
      </w:r>
      <w:r w:rsidR="001914E4" w:rsidRPr="00E305E5">
        <w:rPr>
          <w:rFonts w:ascii="Times New Roman" w:hAnsi="Times New Roman"/>
          <w:b/>
          <w:sz w:val="28"/>
          <w:szCs w:val="28"/>
        </w:rPr>
        <w:t>Состояние транспортной инфраструктуры муниципал</w:t>
      </w:r>
      <w:r w:rsidR="009D4CF7" w:rsidRPr="00E305E5">
        <w:rPr>
          <w:rFonts w:ascii="Times New Roman" w:hAnsi="Times New Roman"/>
          <w:b/>
          <w:sz w:val="28"/>
          <w:szCs w:val="28"/>
        </w:rPr>
        <w:t xml:space="preserve">ьного образования </w:t>
      </w:r>
      <w:r w:rsidR="00E305E5">
        <w:rPr>
          <w:rFonts w:ascii="Times New Roman" w:hAnsi="Times New Roman"/>
          <w:b/>
          <w:sz w:val="28"/>
          <w:szCs w:val="28"/>
        </w:rPr>
        <w:t>Первомай</w:t>
      </w:r>
      <w:r w:rsidR="00E02F7A" w:rsidRPr="00E305E5">
        <w:rPr>
          <w:rFonts w:ascii="Times New Roman" w:hAnsi="Times New Roman"/>
          <w:b/>
          <w:sz w:val="28"/>
          <w:szCs w:val="28"/>
        </w:rPr>
        <w:t>ский</w:t>
      </w:r>
      <w:r w:rsidR="001914E4" w:rsidRPr="00E305E5">
        <w:rPr>
          <w:rFonts w:ascii="Times New Roman" w:hAnsi="Times New Roman"/>
          <w:b/>
          <w:sz w:val="28"/>
          <w:szCs w:val="28"/>
        </w:rPr>
        <w:t xml:space="preserve"> сельсовет</w:t>
      </w:r>
    </w:p>
    <w:p w:rsidR="00BA4955" w:rsidRPr="00EA1565" w:rsidRDefault="00BA4955" w:rsidP="00BA4955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119" w:right="106" w:firstLine="720"/>
        <w:jc w:val="both"/>
        <w:rPr>
          <w:rFonts w:ascii="Times New Roman" w:hAnsi="Times New Roman"/>
          <w:sz w:val="28"/>
          <w:szCs w:val="28"/>
        </w:rPr>
      </w:pPr>
      <w:r w:rsidRPr="00EA1565">
        <w:rPr>
          <w:rFonts w:ascii="Times New Roman" w:hAnsi="Times New Roman"/>
          <w:sz w:val="28"/>
          <w:szCs w:val="28"/>
        </w:rPr>
        <w:t>В</w:t>
      </w:r>
      <w:r w:rsidRPr="00EA1565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EA1565">
        <w:rPr>
          <w:rFonts w:ascii="Times New Roman" w:hAnsi="Times New Roman"/>
          <w:sz w:val="28"/>
          <w:szCs w:val="28"/>
        </w:rPr>
        <w:t>настоящее</w:t>
      </w:r>
      <w:r w:rsidRPr="00EA1565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EA1565">
        <w:rPr>
          <w:rFonts w:ascii="Times New Roman" w:hAnsi="Times New Roman"/>
          <w:sz w:val="28"/>
          <w:szCs w:val="28"/>
        </w:rPr>
        <w:t>время</w:t>
      </w:r>
      <w:r w:rsidRPr="00EA1565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EA1565">
        <w:rPr>
          <w:rFonts w:ascii="Times New Roman" w:hAnsi="Times New Roman"/>
          <w:sz w:val="28"/>
          <w:szCs w:val="28"/>
        </w:rPr>
        <w:t>по</w:t>
      </w:r>
      <w:r w:rsidRPr="00EA1565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EA1565">
        <w:rPr>
          <w:rFonts w:ascii="Times New Roman" w:hAnsi="Times New Roman"/>
          <w:sz w:val="28"/>
          <w:szCs w:val="28"/>
        </w:rPr>
        <w:t>территории</w:t>
      </w:r>
      <w:r w:rsidRPr="00EA1565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EA1565">
        <w:rPr>
          <w:rFonts w:ascii="Times New Roman" w:hAnsi="Times New Roman"/>
          <w:spacing w:val="-1"/>
          <w:sz w:val="28"/>
          <w:szCs w:val="28"/>
        </w:rPr>
        <w:t>Первомайского</w:t>
      </w:r>
      <w:r w:rsidRPr="00EA1565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EA1565">
        <w:rPr>
          <w:rFonts w:ascii="Times New Roman" w:hAnsi="Times New Roman"/>
          <w:sz w:val="28"/>
          <w:szCs w:val="28"/>
        </w:rPr>
        <w:t>сельсовета</w:t>
      </w:r>
      <w:r w:rsidRPr="00EA1565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EA1565">
        <w:rPr>
          <w:rFonts w:ascii="Times New Roman" w:hAnsi="Times New Roman"/>
          <w:spacing w:val="-1"/>
          <w:sz w:val="28"/>
          <w:szCs w:val="28"/>
        </w:rPr>
        <w:t>проходят</w:t>
      </w:r>
      <w:r w:rsidRPr="00EA1565">
        <w:rPr>
          <w:rFonts w:ascii="Times New Roman" w:hAnsi="Times New Roman"/>
          <w:spacing w:val="40"/>
          <w:w w:val="99"/>
          <w:sz w:val="28"/>
          <w:szCs w:val="28"/>
        </w:rPr>
        <w:t xml:space="preserve"> </w:t>
      </w:r>
      <w:r w:rsidRPr="00EA1565">
        <w:rPr>
          <w:rFonts w:ascii="Times New Roman" w:hAnsi="Times New Roman"/>
          <w:sz w:val="28"/>
          <w:szCs w:val="28"/>
        </w:rPr>
        <w:t>автомобильная</w:t>
      </w:r>
      <w:r w:rsidRPr="00EA1565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EA1565">
        <w:rPr>
          <w:rFonts w:ascii="Times New Roman" w:hAnsi="Times New Roman"/>
          <w:spacing w:val="-1"/>
          <w:sz w:val="28"/>
          <w:szCs w:val="28"/>
        </w:rPr>
        <w:t>дорога</w:t>
      </w:r>
      <w:r w:rsidRPr="00EA1565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EA1565">
        <w:rPr>
          <w:rFonts w:ascii="Times New Roman" w:hAnsi="Times New Roman"/>
          <w:sz w:val="28"/>
          <w:szCs w:val="28"/>
        </w:rPr>
        <w:t>регионального</w:t>
      </w:r>
      <w:r w:rsidRPr="00EA1565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EA1565">
        <w:rPr>
          <w:rFonts w:ascii="Times New Roman" w:hAnsi="Times New Roman"/>
          <w:sz w:val="28"/>
          <w:szCs w:val="28"/>
        </w:rPr>
        <w:t>значения</w:t>
      </w:r>
      <w:r w:rsidRPr="00EA1565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EA1565">
        <w:rPr>
          <w:rFonts w:ascii="Times New Roman" w:hAnsi="Times New Roman"/>
          <w:sz w:val="28"/>
          <w:szCs w:val="28"/>
        </w:rPr>
        <w:t>«Бийск-Мартыново-Ельцовка-</w:t>
      </w:r>
      <w:r w:rsidRPr="00EA1565">
        <w:rPr>
          <w:rFonts w:ascii="Times New Roman" w:hAnsi="Times New Roman"/>
          <w:spacing w:val="29"/>
          <w:w w:val="99"/>
          <w:sz w:val="28"/>
          <w:szCs w:val="28"/>
        </w:rPr>
        <w:t xml:space="preserve"> </w:t>
      </w:r>
      <w:r w:rsidRPr="00EA1565">
        <w:rPr>
          <w:rFonts w:ascii="Times New Roman" w:hAnsi="Times New Roman"/>
          <w:spacing w:val="-1"/>
          <w:sz w:val="28"/>
          <w:szCs w:val="28"/>
        </w:rPr>
        <w:t>граница</w:t>
      </w:r>
      <w:r w:rsidRPr="00EA1565">
        <w:rPr>
          <w:rFonts w:ascii="Times New Roman" w:hAnsi="Times New Roman"/>
          <w:sz w:val="28"/>
          <w:szCs w:val="28"/>
        </w:rPr>
        <w:t xml:space="preserve"> </w:t>
      </w:r>
      <w:r w:rsidRPr="00EA1565">
        <w:rPr>
          <w:rFonts w:ascii="Times New Roman" w:hAnsi="Times New Roman"/>
          <w:spacing w:val="-1"/>
          <w:sz w:val="28"/>
          <w:szCs w:val="28"/>
        </w:rPr>
        <w:t>Кемеровской</w:t>
      </w:r>
      <w:r w:rsidRPr="00EA1565">
        <w:rPr>
          <w:rFonts w:ascii="Times New Roman" w:hAnsi="Times New Roman"/>
          <w:sz w:val="28"/>
          <w:szCs w:val="28"/>
        </w:rPr>
        <w:t xml:space="preserve"> области», дороги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1565">
        <w:rPr>
          <w:rFonts w:ascii="Times New Roman" w:hAnsi="Times New Roman"/>
          <w:spacing w:val="-1"/>
          <w:sz w:val="28"/>
          <w:szCs w:val="28"/>
        </w:rPr>
        <w:t>межмуниципального</w:t>
      </w:r>
      <w:r w:rsidRPr="00EA1565">
        <w:rPr>
          <w:rFonts w:ascii="Times New Roman" w:hAnsi="Times New Roman"/>
          <w:sz w:val="28"/>
          <w:szCs w:val="28"/>
        </w:rPr>
        <w:t xml:space="preserve"> </w:t>
      </w:r>
      <w:r w:rsidRPr="00EA1565">
        <w:rPr>
          <w:rFonts w:ascii="Times New Roman" w:hAnsi="Times New Roman"/>
          <w:spacing w:val="-1"/>
          <w:sz w:val="28"/>
          <w:szCs w:val="28"/>
        </w:rPr>
        <w:t>значения:</w:t>
      </w:r>
    </w:p>
    <w:p w:rsidR="00BA4955" w:rsidRPr="00EA1565" w:rsidRDefault="00BA4955" w:rsidP="00BA4955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119" w:right="106"/>
        <w:rPr>
          <w:rFonts w:ascii="Times New Roman" w:hAnsi="Times New Roman"/>
          <w:sz w:val="28"/>
          <w:szCs w:val="28"/>
        </w:rPr>
      </w:pPr>
      <w:r w:rsidRPr="00EA1565">
        <w:rPr>
          <w:rFonts w:ascii="Times New Roman" w:hAnsi="Times New Roman"/>
          <w:spacing w:val="-1"/>
          <w:sz w:val="28"/>
          <w:szCs w:val="28"/>
        </w:rPr>
        <w:t>«К-05-Березовая</w:t>
      </w:r>
      <w:r w:rsidRPr="00EA1565">
        <w:rPr>
          <w:rFonts w:ascii="Times New Roman" w:hAnsi="Times New Roman"/>
          <w:sz w:val="28"/>
          <w:szCs w:val="28"/>
        </w:rPr>
        <w:t xml:space="preserve">   </w:t>
      </w:r>
      <w:r w:rsidRPr="00EA1565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EA1565">
        <w:rPr>
          <w:rFonts w:ascii="Times New Roman" w:hAnsi="Times New Roman"/>
          <w:spacing w:val="-1"/>
          <w:sz w:val="28"/>
          <w:szCs w:val="28"/>
        </w:rPr>
        <w:t>Горка-Шебалино»,</w:t>
      </w:r>
      <w:r w:rsidRPr="00EA1565">
        <w:rPr>
          <w:rFonts w:ascii="Times New Roman" w:hAnsi="Times New Roman"/>
          <w:sz w:val="28"/>
          <w:szCs w:val="28"/>
        </w:rPr>
        <w:t xml:space="preserve">   </w:t>
      </w:r>
      <w:r w:rsidRPr="00EA1565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EA1565">
        <w:rPr>
          <w:rFonts w:ascii="Times New Roman" w:hAnsi="Times New Roman"/>
          <w:spacing w:val="-1"/>
          <w:sz w:val="28"/>
          <w:szCs w:val="28"/>
        </w:rPr>
        <w:t>«Первомайское-Заря»,</w:t>
      </w:r>
      <w:r w:rsidRPr="00EA1565">
        <w:rPr>
          <w:rFonts w:ascii="Times New Roman" w:hAnsi="Times New Roman"/>
          <w:sz w:val="28"/>
          <w:szCs w:val="28"/>
        </w:rPr>
        <w:t xml:space="preserve">   </w:t>
      </w:r>
      <w:r w:rsidRPr="00EA1565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EA1565">
        <w:rPr>
          <w:rFonts w:ascii="Times New Roman" w:hAnsi="Times New Roman"/>
          <w:sz w:val="28"/>
          <w:szCs w:val="28"/>
        </w:rPr>
        <w:t xml:space="preserve">«Подъезд   </w:t>
      </w:r>
      <w:r w:rsidRPr="00EA1565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EA1565">
        <w:rPr>
          <w:rFonts w:ascii="Times New Roman" w:hAnsi="Times New Roman"/>
          <w:sz w:val="28"/>
          <w:szCs w:val="28"/>
        </w:rPr>
        <w:t xml:space="preserve">к   </w:t>
      </w:r>
      <w:r w:rsidRPr="00EA1565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EA1565">
        <w:rPr>
          <w:rFonts w:ascii="Times New Roman" w:hAnsi="Times New Roman"/>
          <w:sz w:val="28"/>
          <w:szCs w:val="28"/>
        </w:rPr>
        <w:t>п.</w:t>
      </w:r>
      <w:r w:rsidRPr="00EA1565">
        <w:rPr>
          <w:rFonts w:ascii="Times New Roman" w:hAnsi="Times New Roman"/>
          <w:spacing w:val="97"/>
          <w:w w:val="99"/>
          <w:sz w:val="28"/>
          <w:szCs w:val="28"/>
        </w:rPr>
        <w:t xml:space="preserve"> </w:t>
      </w:r>
      <w:r w:rsidRPr="00EA1565">
        <w:rPr>
          <w:rFonts w:ascii="Times New Roman" w:hAnsi="Times New Roman"/>
          <w:spacing w:val="-1"/>
          <w:sz w:val="28"/>
          <w:szCs w:val="28"/>
        </w:rPr>
        <w:t>Восточному»,</w:t>
      </w:r>
      <w:r w:rsidRPr="00EA1565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EA1565">
        <w:rPr>
          <w:rFonts w:ascii="Times New Roman" w:hAnsi="Times New Roman"/>
          <w:sz w:val="28"/>
          <w:szCs w:val="28"/>
        </w:rPr>
        <w:t>«Подъезд</w:t>
      </w:r>
      <w:r w:rsidRPr="00EA1565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EA1565">
        <w:rPr>
          <w:rFonts w:ascii="Times New Roman" w:hAnsi="Times New Roman"/>
          <w:sz w:val="28"/>
          <w:szCs w:val="28"/>
        </w:rPr>
        <w:t>к</w:t>
      </w:r>
      <w:r w:rsidRPr="00EA1565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EA1565">
        <w:rPr>
          <w:rFonts w:ascii="Times New Roman" w:hAnsi="Times New Roman"/>
          <w:sz w:val="28"/>
          <w:szCs w:val="28"/>
        </w:rPr>
        <w:t>пос.</w:t>
      </w:r>
      <w:r w:rsidRPr="00EA1565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EA1565">
        <w:rPr>
          <w:rFonts w:ascii="Times New Roman" w:hAnsi="Times New Roman"/>
          <w:spacing w:val="-1"/>
          <w:sz w:val="28"/>
          <w:szCs w:val="28"/>
        </w:rPr>
        <w:t>Ягодный».</w:t>
      </w:r>
      <w:r w:rsidRPr="00EA1565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EA1565">
        <w:rPr>
          <w:rFonts w:ascii="Times New Roman" w:hAnsi="Times New Roman"/>
          <w:sz w:val="28"/>
          <w:szCs w:val="28"/>
        </w:rPr>
        <w:t>Все</w:t>
      </w:r>
      <w:r w:rsidRPr="00EA1565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EA1565">
        <w:rPr>
          <w:rFonts w:ascii="Times New Roman" w:hAnsi="Times New Roman"/>
          <w:spacing w:val="-1"/>
          <w:sz w:val="28"/>
          <w:szCs w:val="28"/>
        </w:rPr>
        <w:t>дороги</w:t>
      </w:r>
      <w:r w:rsidRPr="00EA1565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EA1565">
        <w:rPr>
          <w:rFonts w:ascii="Times New Roman" w:hAnsi="Times New Roman"/>
          <w:sz w:val="28"/>
          <w:szCs w:val="28"/>
        </w:rPr>
        <w:t>обслуживает</w:t>
      </w:r>
      <w:r w:rsidRPr="00EA1565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EA1565">
        <w:rPr>
          <w:rFonts w:ascii="Times New Roman" w:hAnsi="Times New Roman"/>
          <w:spacing w:val="-1"/>
          <w:sz w:val="28"/>
          <w:szCs w:val="28"/>
        </w:rPr>
        <w:t>ГУП</w:t>
      </w:r>
      <w:r w:rsidRPr="00EA1565">
        <w:rPr>
          <w:rFonts w:ascii="Times New Roman" w:hAnsi="Times New Roman"/>
          <w:spacing w:val="16"/>
          <w:sz w:val="28"/>
          <w:szCs w:val="28"/>
        </w:rPr>
        <w:t xml:space="preserve"> </w:t>
      </w:r>
      <w:r>
        <w:rPr>
          <w:rFonts w:ascii="Times New Roman" w:hAnsi="Times New Roman"/>
          <w:spacing w:val="16"/>
          <w:sz w:val="28"/>
          <w:szCs w:val="28"/>
        </w:rPr>
        <w:t xml:space="preserve">ДХ АК </w:t>
      </w:r>
      <w:r w:rsidRPr="00EA1565">
        <w:rPr>
          <w:rFonts w:ascii="Times New Roman" w:hAnsi="Times New Roman"/>
          <w:spacing w:val="-1"/>
          <w:sz w:val="28"/>
          <w:szCs w:val="28"/>
        </w:rPr>
        <w:t>«</w:t>
      </w:r>
      <w:r>
        <w:rPr>
          <w:rFonts w:ascii="Times New Roman" w:hAnsi="Times New Roman"/>
          <w:spacing w:val="-1"/>
          <w:sz w:val="28"/>
          <w:szCs w:val="28"/>
        </w:rPr>
        <w:t>Юго – Восточное ДСУ</w:t>
      </w:r>
      <w:r w:rsidRPr="00EA1565">
        <w:rPr>
          <w:rFonts w:ascii="Times New Roman" w:hAnsi="Times New Roman"/>
          <w:spacing w:val="-1"/>
          <w:sz w:val="28"/>
          <w:szCs w:val="28"/>
        </w:rPr>
        <w:t>».</w:t>
      </w:r>
    </w:p>
    <w:p w:rsidR="00BA4955" w:rsidRPr="00BA4955" w:rsidRDefault="00BA4955" w:rsidP="00BA4955">
      <w:pPr>
        <w:pStyle w:val="a3"/>
        <w:kinsoku w:val="0"/>
        <w:overflowPunct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A4955">
        <w:rPr>
          <w:rFonts w:ascii="Times New Roman" w:hAnsi="Times New Roman"/>
          <w:sz w:val="28"/>
          <w:szCs w:val="28"/>
        </w:rPr>
        <w:t>Формирование внешних транспортных</w:t>
      </w:r>
      <w:r w:rsidRPr="00BA4955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связей</w:t>
      </w:r>
      <w:r w:rsidRPr="00BA4955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BA4955">
        <w:rPr>
          <w:rFonts w:ascii="Times New Roman" w:hAnsi="Times New Roman"/>
          <w:spacing w:val="-1"/>
          <w:sz w:val="28"/>
          <w:szCs w:val="28"/>
        </w:rPr>
        <w:t>имеет</w:t>
      </w:r>
      <w:r w:rsidRPr="00BA4955">
        <w:rPr>
          <w:rFonts w:ascii="Times New Roman" w:hAnsi="Times New Roman"/>
          <w:sz w:val="28"/>
          <w:szCs w:val="28"/>
        </w:rPr>
        <w:t xml:space="preserve"> основополагающее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4955">
        <w:rPr>
          <w:rFonts w:ascii="Times New Roman" w:hAnsi="Times New Roman"/>
          <w:spacing w:val="-1"/>
          <w:sz w:val="28"/>
          <w:szCs w:val="28"/>
        </w:rPr>
        <w:t>значение</w:t>
      </w:r>
      <w:r w:rsidRPr="00BA4955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в</w:t>
      </w:r>
      <w:r w:rsidRPr="00BA4955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BA4955">
        <w:rPr>
          <w:rFonts w:ascii="Times New Roman" w:hAnsi="Times New Roman"/>
          <w:spacing w:val="-1"/>
          <w:sz w:val="28"/>
          <w:szCs w:val="28"/>
        </w:rPr>
        <w:t>определении</w:t>
      </w:r>
      <w:r w:rsidRPr="00BA4955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планировочной</w:t>
      </w:r>
      <w:r w:rsidRPr="00BA4955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структуры</w:t>
      </w:r>
      <w:r w:rsidRPr="00BA4955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и</w:t>
      </w:r>
      <w:r w:rsidRPr="00BA4955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в</w:t>
      </w:r>
      <w:r w:rsidRPr="00BA4955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развитии</w:t>
      </w:r>
      <w:r w:rsidRPr="00BA4955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BA4955">
        <w:rPr>
          <w:rFonts w:ascii="Times New Roman" w:hAnsi="Times New Roman"/>
          <w:spacing w:val="-1"/>
          <w:sz w:val="28"/>
          <w:szCs w:val="28"/>
        </w:rPr>
        <w:t>дорог</w:t>
      </w:r>
      <w:r w:rsidRPr="00BA4955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и</w:t>
      </w:r>
      <w:r w:rsidRPr="00BA4955">
        <w:rPr>
          <w:rFonts w:ascii="Times New Roman" w:hAnsi="Times New Roman"/>
          <w:spacing w:val="37"/>
          <w:w w:val="99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lastRenderedPageBreak/>
        <w:t>транспорта.</w:t>
      </w:r>
      <w:r w:rsidRPr="00BA4955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В</w:t>
      </w:r>
      <w:r w:rsidRPr="00BA4955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настоящее</w:t>
      </w:r>
      <w:r w:rsidRPr="00BA4955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время</w:t>
      </w:r>
      <w:r w:rsidRPr="00BA4955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BA4955">
        <w:rPr>
          <w:rFonts w:ascii="Times New Roman" w:hAnsi="Times New Roman"/>
          <w:spacing w:val="-1"/>
          <w:sz w:val="28"/>
          <w:szCs w:val="28"/>
        </w:rPr>
        <w:t>внешние</w:t>
      </w:r>
      <w:r w:rsidRPr="00BA4955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BA4955">
        <w:rPr>
          <w:rFonts w:ascii="Times New Roman" w:hAnsi="Times New Roman"/>
          <w:spacing w:val="-1"/>
          <w:sz w:val="28"/>
          <w:szCs w:val="28"/>
        </w:rPr>
        <w:t>транспортно-экономические</w:t>
      </w:r>
      <w:r w:rsidRPr="00BA4955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связи</w:t>
      </w:r>
      <w:r w:rsidRPr="00BA4955">
        <w:rPr>
          <w:rFonts w:ascii="Times New Roman" w:hAnsi="Times New Roman"/>
          <w:spacing w:val="68"/>
          <w:w w:val="99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осуществляются</w:t>
      </w:r>
      <w:r w:rsidRPr="00BA4955">
        <w:rPr>
          <w:rFonts w:ascii="Times New Roman" w:hAnsi="Times New Roman"/>
          <w:spacing w:val="-24"/>
          <w:sz w:val="28"/>
          <w:szCs w:val="28"/>
        </w:rPr>
        <w:t xml:space="preserve"> </w:t>
      </w:r>
      <w:r w:rsidRPr="00BA4955">
        <w:rPr>
          <w:rFonts w:ascii="Times New Roman" w:hAnsi="Times New Roman"/>
          <w:spacing w:val="-1"/>
          <w:sz w:val="28"/>
          <w:szCs w:val="28"/>
        </w:rPr>
        <w:t>автомобильным</w:t>
      </w:r>
      <w:r w:rsidRPr="00BA4955">
        <w:rPr>
          <w:rFonts w:ascii="Times New Roman" w:hAnsi="Times New Roman"/>
          <w:spacing w:val="-24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транспортом.</w:t>
      </w:r>
    </w:p>
    <w:p w:rsidR="00BA4955" w:rsidRPr="00BA4955" w:rsidRDefault="00BA4955" w:rsidP="00BA4955">
      <w:pPr>
        <w:pStyle w:val="a3"/>
        <w:kinsoku w:val="0"/>
        <w:overflowPunct w:val="0"/>
        <w:spacing w:line="240" w:lineRule="auto"/>
        <w:ind w:right="104" w:firstLine="720"/>
        <w:jc w:val="both"/>
        <w:rPr>
          <w:rFonts w:ascii="Times New Roman" w:hAnsi="Times New Roman"/>
          <w:sz w:val="28"/>
          <w:szCs w:val="28"/>
        </w:rPr>
      </w:pPr>
      <w:r w:rsidRPr="00BA4955">
        <w:rPr>
          <w:rFonts w:ascii="Times New Roman" w:hAnsi="Times New Roman"/>
          <w:sz w:val="28"/>
          <w:szCs w:val="28"/>
        </w:rPr>
        <w:t>Транспортная</w:t>
      </w:r>
      <w:r w:rsidRPr="00BA4955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BA4955">
        <w:rPr>
          <w:rFonts w:ascii="Times New Roman" w:hAnsi="Times New Roman"/>
          <w:spacing w:val="-1"/>
          <w:sz w:val="28"/>
          <w:szCs w:val="28"/>
        </w:rPr>
        <w:t>схема</w:t>
      </w:r>
      <w:r w:rsidRPr="00BA4955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по</w:t>
      </w:r>
      <w:r w:rsidRPr="00BA4955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BA4955">
        <w:rPr>
          <w:rFonts w:ascii="Times New Roman" w:hAnsi="Times New Roman"/>
          <w:spacing w:val="-1"/>
          <w:sz w:val="28"/>
          <w:szCs w:val="28"/>
        </w:rPr>
        <w:t>обеспечению</w:t>
      </w:r>
      <w:r w:rsidRPr="00BA4955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BA4955">
        <w:rPr>
          <w:rFonts w:ascii="Times New Roman" w:hAnsi="Times New Roman"/>
          <w:spacing w:val="-1"/>
          <w:sz w:val="28"/>
          <w:szCs w:val="28"/>
        </w:rPr>
        <w:t>автобусного</w:t>
      </w:r>
      <w:r w:rsidRPr="00BA4955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BA4955">
        <w:rPr>
          <w:rFonts w:ascii="Times New Roman" w:hAnsi="Times New Roman"/>
          <w:spacing w:val="-1"/>
          <w:sz w:val="28"/>
          <w:szCs w:val="28"/>
        </w:rPr>
        <w:t>движения</w:t>
      </w:r>
      <w:r w:rsidRPr="00BA4955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и</w:t>
      </w:r>
      <w:r w:rsidRPr="00BA4955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обеспечения</w:t>
      </w:r>
      <w:r w:rsidRPr="00BA4955">
        <w:rPr>
          <w:rFonts w:ascii="Times New Roman" w:hAnsi="Times New Roman"/>
          <w:spacing w:val="55"/>
          <w:w w:val="99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транспортных</w:t>
      </w:r>
      <w:r w:rsidRPr="00BA4955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услуг</w:t>
      </w:r>
      <w:r w:rsidRPr="00BA4955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населения</w:t>
      </w:r>
      <w:r w:rsidRPr="00BA4955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завязана</w:t>
      </w:r>
      <w:r w:rsidRPr="00BA4955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со</w:t>
      </w:r>
      <w:r w:rsidRPr="00BA4955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BA4955">
        <w:rPr>
          <w:rFonts w:ascii="Times New Roman" w:hAnsi="Times New Roman"/>
          <w:spacing w:val="-1"/>
          <w:sz w:val="28"/>
          <w:szCs w:val="28"/>
        </w:rPr>
        <w:t>схемой</w:t>
      </w:r>
      <w:r w:rsidRPr="00BA4955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BA4955">
        <w:rPr>
          <w:rFonts w:ascii="Times New Roman" w:hAnsi="Times New Roman"/>
          <w:spacing w:val="-1"/>
          <w:sz w:val="28"/>
          <w:szCs w:val="28"/>
        </w:rPr>
        <w:t>движения</w:t>
      </w:r>
      <w:r w:rsidRPr="00BA4955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транспорта</w:t>
      </w:r>
      <w:r w:rsidRPr="00BA4955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BA4955">
        <w:rPr>
          <w:rFonts w:ascii="Times New Roman" w:hAnsi="Times New Roman"/>
          <w:spacing w:val="-1"/>
          <w:sz w:val="28"/>
          <w:szCs w:val="28"/>
        </w:rPr>
        <w:t>г.</w:t>
      </w:r>
      <w:r w:rsidRPr="00BA4955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BA4955">
        <w:rPr>
          <w:rFonts w:ascii="Times New Roman" w:hAnsi="Times New Roman"/>
          <w:spacing w:val="-1"/>
          <w:sz w:val="28"/>
          <w:szCs w:val="28"/>
        </w:rPr>
        <w:t>Бийска.</w:t>
      </w:r>
      <w:r w:rsidRPr="00BA4955">
        <w:rPr>
          <w:rFonts w:ascii="Times New Roman" w:hAnsi="Times New Roman"/>
          <w:spacing w:val="37"/>
          <w:w w:val="99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На</w:t>
      </w:r>
      <w:r w:rsidRPr="00BA4955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территории</w:t>
      </w:r>
      <w:r w:rsidRPr="00BA4955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района</w:t>
      </w:r>
      <w:r w:rsidRPr="00BA4955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A4955">
        <w:rPr>
          <w:rFonts w:ascii="Times New Roman" w:hAnsi="Times New Roman"/>
          <w:spacing w:val="-1"/>
          <w:sz w:val="28"/>
          <w:szCs w:val="28"/>
        </w:rPr>
        <w:t>работает</w:t>
      </w:r>
      <w:r w:rsidRPr="00BA4955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BA4955">
        <w:rPr>
          <w:rFonts w:ascii="Times New Roman" w:hAnsi="Times New Roman"/>
          <w:spacing w:val="-1"/>
          <w:sz w:val="28"/>
          <w:szCs w:val="28"/>
        </w:rPr>
        <w:t>несколько</w:t>
      </w:r>
      <w:r w:rsidRPr="00BA4955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A4955">
        <w:rPr>
          <w:rFonts w:ascii="Times New Roman" w:hAnsi="Times New Roman"/>
          <w:spacing w:val="-1"/>
          <w:sz w:val="28"/>
          <w:szCs w:val="28"/>
        </w:rPr>
        <w:t>автобусных</w:t>
      </w:r>
      <w:r w:rsidRPr="00BA4955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маршрутов, они</w:t>
      </w:r>
      <w:r w:rsidRPr="00BA4955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охватывают</w:t>
      </w:r>
      <w:r w:rsidRPr="00BA4955">
        <w:rPr>
          <w:rFonts w:ascii="Times New Roman" w:hAnsi="Times New Roman"/>
          <w:spacing w:val="52"/>
          <w:w w:val="99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все</w:t>
      </w:r>
      <w:r w:rsidRPr="00BA4955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BA4955">
        <w:rPr>
          <w:rFonts w:ascii="Times New Roman" w:hAnsi="Times New Roman"/>
          <w:spacing w:val="-1"/>
          <w:sz w:val="28"/>
          <w:szCs w:val="28"/>
        </w:rPr>
        <w:t>населенные</w:t>
      </w:r>
      <w:r w:rsidRPr="00BA4955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BA4955">
        <w:rPr>
          <w:rFonts w:ascii="Times New Roman" w:hAnsi="Times New Roman"/>
          <w:spacing w:val="-1"/>
          <w:sz w:val="28"/>
          <w:szCs w:val="28"/>
        </w:rPr>
        <w:t>пункты</w:t>
      </w:r>
      <w:r w:rsidRPr="00BA4955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района,</w:t>
      </w:r>
      <w:r w:rsidRPr="00BA4955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обеспечивая</w:t>
      </w:r>
      <w:r w:rsidRPr="00BA4955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BA4955">
        <w:rPr>
          <w:rFonts w:ascii="Times New Roman" w:hAnsi="Times New Roman"/>
          <w:spacing w:val="-1"/>
          <w:sz w:val="28"/>
          <w:szCs w:val="28"/>
        </w:rPr>
        <w:t>круглогодичную</w:t>
      </w:r>
      <w:r w:rsidRPr="00BA4955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перевозку</w:t>
      </w:r>
      <w:r w:rsidRPr="00BA4955">
        <w:rPr>
          <w:rFonts w:ascii="Times New Roman" w:hAnsi="Times New Roman"/>
          <w:spacing w:val="66"/>
          <w:w w:val="99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пассажиров.</w:t>
      </w:r>
      <w:r w:rsidRPr="00BA4955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A4955">
        <w:rPr>
          <w:rFonts w:ascii="Times New Roman" w:hAnsi="Times New Roman"/>
          <w:spacing w:val="-1"/>
          <w:sz w:val="28"/>
          <w:szCs w:val="28"/>
        </w:rPr>
        <w:t>Кроме</w:t>
      </w:r>
      <w:r w:rsidRPr="00BA4955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того,</w:t>
      </w:r>
      <w:r w:rsidRPr="00BA4955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A4955">
        <w:rPr>
          <w:rFonts w:ascii="Times New Roman" w:hAnsi="Times New Roman"/>
          <w:spacing w:val="-1"/>
          <w:sz w:val="28"/>
          <w:szCs w:val="28"/>
        </w:rPr>
        <w:t>семь</w:t>
      </w:r>
      <w:r w:rsidRPr="00BA4955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школьных</w:t>
      </w:r>
      <w:r w:rsidRPr="00BA4955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автобусов</w:t>
      </w:r>
      <w:r w:rsidRPr="00BA4955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ежедневно</w:t>
      </w:r>
      <w:r w:rsidRPr="00BA4955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доставляют</w:t>
      </w:r>
      <w:r w:rsidRPr="00BA4955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A4955">
        <w:rPr>
          <w:rFonts w:ascii="Times New Roman" w:hAnsi="Times New Roman"/>
          <w:spacing w:val="-1"/>
          <w:sz w:val="28"/>
          <w:szCs w:val="28"/>
        </w:rPr>
        <w:t>детей</w:t>
      </w:r>
      <w:r w:rsidRPr="00BA4955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из</w:t>
      </w:r>
      <w:r w:rsidRPr="00BA4955">
        <w:rPr>
          <w:rFonts w:ascii="Times New Roman" w:hAnsi="Times New Roman"/>
          <w:spacing w:val="43"/>
          <w:w w:val="99"/>
          <w:sz w:val="28"/>
          <w:szCs w:val="28"/>
        </w:rPr>
        <w:t xml:space="preserve"> </w:t>
      </w:r>
      <w:r w:rsidRPr="00BA4955">
        <w:rPr>
          <w:rFonts w:ascii="Times New Roman" w:hAnsi="Times New Roman"/>
          <w:spacing w:val="-1"/>
          <w:sz w:val="28"/>
          <w:szCs w:val="28"/>
        </w:rPr>
        <w:t>отдаленных</w:t>
      </w:r>
      <w:r w:rsidRPr="00BA4955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сел</w:t>
      </w:r>
      <w:r w:rsidRPr="00BA4955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в</w:t>
      </w:r>
      <w:r w:rsidRPr="00BA4955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A4955">
        <w:rPr>
          <w:rFonts w:ascii="Times New Roman" w:hAnsi="Times New Roman"/>
          <w:spacing w:val="-1"/>
          <w:sz w:val="28"/>
          <w:szCs w:val="28"/>
        </w:rPr>
        <w:t>крупные</w:t>
      </w:r>
      <w:r w:rsidRPr="00BA4955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A4955">
        <w:rPr>
          <w:rFonts w:ascii="Times New Roman" w:hAnsi="Times New Roman"/>
          <w:spacing w:val="-1"/>
          <w:sz w:val="28"/>
          <w:szCs w:val="28"/>
        </w:rPr>
        <w:t>населенные</w:t>
      </w:r>
      <w:r w:rsidRPr="00BA4955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A4955">
        <w:rPr>
          <w:rFonts w:ascii="Times New Roman" w:hAnsi="Times New Roman"/>
          <w:spacing w:val="-1"/>
          <w:sz w:val="28"/>
          <w:szCs w:val="28"/>
        </w:rPr>
        <w:t>пункты,</w:t>
      </w:r>
      <w:r w:rsidRPr="00BA4955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A4955">
        <w:rPr>
          <w:rFonts w:ascii="Times New Roman" w:hAnsi="Times New Roman"/>
          <w:spacing w:val="-2"/>
          <w:sz w:val="28"/>
          <w:szCs w:val="28"/>
        </w:rPr>
        <w:t>где</w:t>
      </w:r>
      <w:r w:rsidRPr="00BA4955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есть</w:t>
      </w:r>
      <w:r w:rsidRPr="00BA4955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A4955">
        <w:rPr>
          <w:rFonts w:ascii="Times New Roman" w:hAnsi="Times New Roman"/>
          <w:spacing w:val="-1"/>
          <w:sz w:val="28"/>
          <w:szCs w:val="28"/>
        </w:rPr>
        <w:t>школы.</w:t>
      </w:r>
    </w:p>
    <w:p w:rsidR="00BA4955" w:rsidRPr="00BA4955" w:rsidRDefault="00BA4955" w:rsidP="00BA4955">
      <w:pPr>
        <w:pStyle w:val="a3"/>
        <w:kinsoku w:val="0"/>
        <w:overflowPunct w:val="0"/>
        <w:spacing w:line="240" w:lineRule="auto"/>
        <w:ind w:right="111" w:firstLine="720"/>
        <w:jc w:val="both"/>
        <w:rPr>
          <w:rFonts w:ascii="Times New Roman" w:hAnsi="Times New Roman"/>
          <w:sz w:val="28"/>
          <w:szCs w:val="28"/>
        </w:rPr>
      </w:pPr>
      <w:r w:rsidRPr="00BA4955">
        <w:rPr>
          <w:rFonts w:ascii="Times New Roman" w:hAnsi="Times New Roman"/>
          <w:spacing w:val="-1"/>
          <w:sz w:val="28"/>
          <w:szCs w:val="28"/>
        </w:rPr>
        <w:t>Перевозка</w:t>
      </w:r>
      <w:r w:rsidRPr="00BA4955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технических</w:t>
      </w:r>
      <w:r w:rsidRPr="00BA4955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грузов</w:t>
      </w:r>
      <w:r w:rsidRPr="00BA4955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BA4955">
        <w:rPr>
          <w:rFonts w:ascii="Times New Roman" w:hAnsi="Times New Roman"/>
          <w:spacing w:val="-1"/>
          <w:sz w:val="28"/>
          <w:szCs w:val="28"/>
        </w:rPr>
        <w:t>(угля,</w:t>
      </w:r>
      <w:r w:rsidRPr="00BA4955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BA4955">
        <w:rPr>
          <w:rFonts w:ascii="Times New Roman" w:hAnsi="Times New Roman"/>
          <w:spacing w:val="-1"/>
          <w:sz w:val="28"/>
          <w:szCs w:val="28"/>
        </w:rPr>
        <w:t>дров)</w:t>
      </w:r>
      <w:r w:rsidRPr="00BA4955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осуществляется</w:t>
      </w:r>
      <w:r w:rsidRPr="00BA4955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BA4955">
        <w:rPr>
          <w:rFonts w:ascii="Times New Roman" w:hAnsi="Times New Roman"/>
          <w:spacing w:val="-1"/>
          <w:sz w:val="28"/>
          <w:szCs w:val="28"/>
        </w:rPr>
        <w:t>частным</w:t>
      </w:r>
      <w:r w:rsidRPr="00BA4955">
        <w:rPr>
          <w:rFonts w:ascii="Times New Roman" w:hAnsi="Times New Roman"/>
          <w:spacing w:val="60"/>
          <w:w w:val="99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автотранспортом.</w:t>
      </w:r>
    </w:p>
    <w:p w:rsidR="00BA4955" w:rsidRPr="00BA4955" w:rsidRDefault="00BA4955" w:rsidP="00BA4955">
      <w:pPr>
        <w:pStyle w:val="a3"/>
        <w:kinsoku w:val="0"/>
        <w:overflowPunct w:val="0"/>
        <w:spacing w:line="240" w:lineRule="auto"/>
        <w:ind w:right="108"/>
        <w:jc w:val="both"/>
        <w:rPr>
          <w:rFonts w:ascii="Times New Roman" w:hAnsi="Times New Roman"/>
          <w:sz w:val="28"/>
          <w:szCs w:val="28"/>
        </w:rPr>
      </w:pPr>
      <w:r w:rsidRPr="00BA4955">
        <w:rPr>
          <w:rFonts w:ascii="Times New Roman" w:hAnsi="Times New Roman"/>
          <w:sz w:val="28"/>
          <w:szCs w:val="28"/>
        </w:rPr>
        <w:t>Хранение</w:t>
      </w:r>
      <w:r w:rsidRPr="00BA4955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BA4955">
        <w:rPr>
          <w:rFonts w:ascii="Times New Roman" w:hAnsi="Times New Roman"/>
          <w:spacing w:val="-1"/>
          <w:sz w:val="28"/>
          <w:szCs w:val="28"/>
        </w:rPr>
        <w:t>легковых</w:t>
      </w:r>
      <w:r w:rsidRPr="00BA4955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BA4955">
        <w:rPr>
          <w:rFonts w:ascii="Times New Roman" w:hAnsi="Times New Roman"/>
          <w:spacing w:val="-1"/>
          <w:sz w:val="28"/>
          <w:szCs w:val="28"/>
        </w:rPr>
        <w:t>автомобилей</w:t>
      </w:r>
      <w:r w:rsidRPr="00BA4955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BA4955">
        <w:rPr>
          <w:rFonts w:ascii="Times New Roman" w:hAnsi="Times New Roman"/>
          <w:spacing w:val="-1"/>
          <w:sz w:val="28"/>
          <w:szCs w:val="28"/>
        </w:rPr>
        <w:t>индивидуального</w:t>
      </w:r>
      <w:r w:rsidRPr="00BA4955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пользования</w:t>
      </w:r>
      <w:r w:rsidRPr="00BA4955">
        <w:rPr>
          <w:rFonts w:ascii="Times New Roman" w:hAnsi="Times New Roman"/>
          <w:spacing w:val="55"/>
          <w:w w:val="99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осуществляется</w:t>
      </w:r>
      <w:r w:rsidRPr="00BA4955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на</w:t>
      </w:r>
      <w:r w:rsidRPr="00BA4955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BA4955">
        <w:rPr>
          <w:rFonts w:ascii="Times New Roman" w:hAnsi="Times New Roman"/>
          <w:spacing w:val="-1"/>
          <w:sz w:val="28"/>
          <w:szCs w:val="28"/>
        </w:rPr>
        <w:t>приусадебных</w:t>
      </w:r>
      <w:r w:rsidRPr="00BA4955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участках</w:t>
      </w:r>
      <w:r w:rsidRPr="00BA4955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владельцев</w:t>
      </w:r>
      <w:r w:rsidRPr="00BA4955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BA4955">
        <w:rPr>
          <w:rFonts w:ascii="Times New Roman" w:hAnsi="Times New Roman"/>
          <w:spacing w:val="-1"/>
          <w:sz w:val="28"/>
          <w:szCs w:val="28"/>
        </w:rPr>
        <w:t>индивидуальных</w:t>
      </w:r>
      <w:r w:rsidRPr="00BA4955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BA4955">
        <w:rPr>
          <w:rFonts w:ascii="Times New Roman" w:hAnsi="Times New Roman"/>
          <w:spacing w:val="-1"/>
          <w:sz w:val="28"/>
          <w:szCs w:val="28"/>
        </w:rPr>
        <w:t>жилых</w:t>
      </w:r>
      <w:r w:rsidRPr="00BA4955">
        <w:rPr>
          <w:rFonts w:ascii="Times New Roman" w:hAnsi="Times New Roman"/>
          <w:spacing w:val="55"/>
          <w:w w:val="99"/>
          <w:sz w:val="28"/>
          <w:szCs w:val="28"/>
        </w:rPr>
        <w:t xml:space="preserve"> </w:t>
      </w:r>
      <w:r w:rsidRPr="00BA4955">
        <w:rPr>
          <w:rFonts w:ascii="Times New Roman" w:hAnsi="Times New Roman"/>
          <w:spacing w:val="-1"/>
          <w:sz w:val="28"/>
          <w:szCs w:val="28"/>
        </w:rPr>
        <w:t>домов</w:t>
      </w:r>
      <w:r w:rsidRPr="00BA4955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и</w:t>
      </w:r>
      <w:r w:rsidRPr="00BA4955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в</w:t>
      </w:r>
      <w:r w:rsidRPr="00BA4955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A4955">
        <w:rPr>
          <w:rFonts w:ascii="Times New Roman" w:hAnsi="Times New Roman"/>
          <w:spacing w:val="-1"/>
          <w:sz w:val="28"/>
          <w:szCs w:val="28"/>
        </w:rPr>
        <w:t>гаражных</w:t>
      </w:r>
      <w:r w:rsidRPr="00BA4955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кооперативах.</w:t>
      </w:r>
    </w:p>
    <w:p w:rsidR="00BA4955" w:rsidRPr="00BA4955" w:rsidRDefault="00BA4955" w:rsidP="00BA4955">
      <w:pPr>
        <w:pStyle w:val="a3"/>
        <w:kinsoku w:val="0"/>
        <w:overflowPunct w:val="0"/>
        <w:spacing w:line="240" w:lineRule="auto"/>
        <w:ind w:right="107"/>
        <w:jc w:val="both"/>
        <w:rPr>
          <w:rFonts w:ascii="Times New Roman" w:hAnsi="Times New Roman"/>
          <w:sz w:val="28"/>
          <w:szCs w:val="28"/>
        </w:rPr>
      </w:pPr>
      <w:r w:rsidRPr="00BA4955">
        <w:rPr>
          <w:rFonts w:ascii="Times New Roman" w:hAnsi="Times New Roman"/>
          <w:sz w:val="28"/>
          <w:szCs w:val="28"/>
        </w:rPr>
        <w:t>Со</w:t>
      </w:r>
      <w:r w:rsidRPr="00BA4955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всеми</w:t>
      </w:r>
      <w:r w:rsidRPr="00BA4955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BA4955">
        <w:rPr>
          <w:rFonts w:ascii="Times New Roman" w:hAnsi="Times New Roman"/>
          <w:spacing w:val="-1"/>
          <w:sz w:val="28"/>
          <w:szCs w:val="28"/>
        </w:rPr>
        <w:t>населенными</w:t>
      </w:r>
      <w:r w:rsidRPr="00BA4955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BA4955">
        <w:rPr>
          <w:rFonts w:ascii="Times New Roman" w:hAnsi="Times New Roman"/>
          <w:spacing w:val="-1"/>
          <w:sz w:val="28"/>
          <w:szCs w:val="28"/>
        </w:rPr>
        <w:t>пунктами</w:t>
      </w:r>
      <w:r w:rsidRPr="00BA4955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администрации</w:t>
      </w:r>
      <w:r w:rsidRPr="00BA4955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есть</w:t>
      </w:r>
      <w:r w:rsidRPr="00BA4955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BA4955">
        <w:rPr>
          <w:rFonts w:ascii="Times New Roman" w:hAnsi="Times New Roman"/>
          <w:spacing w:val="-1"/>
          <w:sz w:val="28"/>
          <w:szCs w:val="28"/>
        </w:rPr>
        <w:t>автомобильное</w:t>
      </w:r>
      <w:r w:rsidRPr="00BA4955">
        <w:rPr>
          <w:rFonts w:ascii="Times New Roman" w:hAnsi="Times New Roman"/>
          <w:spacing w:val="61"/>
          <w:w w:val="99"/>
          <w:sz w:val="28"/>
          <w:szCs w:val="28"/>
        </w:rPr>
        <w:t xml:space="preserve"> </w:t>
      </w:r>
      <w:r w:rsidRPr="00BA4955">
        <w:rPr>
          <w:rFonts w:ascii="Times New Roman" w:hAnsi="Times New Roman"/>
          <w:spacing w:val="-1"/>
          <w:sz w:val="28"/>
          <w:szCs w:val="28"/>
        </w:rPr>
        <w:t>сообщение,</w:t>
      </w:r>
      <w:r w:rsidRPr="00BA4955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BA4955">
        <w:rPr>
          <w:rFonts w:ascii="Times New Roman" w:hAnsi="Times New Roman"/>
          <w:spacing w:val="-1"/>
          <w:sz w:val="28"/>
          <w:szCs w:val="28"/>
        </w:rPr>
        <w:t>дорога</w:t>
      </w:r>
      <w:r w:rsidRPr="00BA4955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асфальтирована.</w:t>
      </w:r>
    </w:p>
    <w:p w:rsidR="00BA4955" w:rsidRPr="00BA4955" w:rsidRDefault="00BA4955" w:rsidP="00BA4955">
      <w:pPr>
        <w:pStyle w:val="a3"/>
        <w:kinsoku w:val="0"/>
        <w:overflowPunct w:val="0"/>
        <w:spacing w:line="240" w:lineRule="auto"/>
        <w:rPr>
          <w:rFonts w:ascii="Times New Roman" w:hAnsi="Times New Roman"/>
          <w:sz w:val="28"/>
          <w:szCs w:val="28"/>
        </w:rPr>
      </w:pPr>
      <w:r w:rsidRPr="00BA4955">
        <w:rPr>
          <w:rFonts w:ascii="Times New Roman" w:hAnsi="Times New Roman"/>
          <w:sz w:val="28"/>
          <w:szCs w:val="28"/>
        </w:rPr>
        <w:t>Типы</w:t>
      </w:r>
      <w:r w:rsidRPr="00BA4955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BA4955">
        <w:rPr>
          <w:rFonts w:ascii="Times New Roman" w:hAnsi="Times New Roman"/>
          <w:spacing w:val="-1"/>
          <w:sz w:val="28"/>
          <w:szCs w:val="28"/>
        </w:rPr>
        <w:t>покрытия</w:t>
      </w:r>
      <w:r w:rsidRPr="00BA4955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и</w:t>
      </w:r>
      <w:r w:rsidRPr="00BA4955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A4955">
        <w:rPr>
          <w:rFonts w:ascii="Times New Roman" w:hAnsi="Times New Roman"/>
          <w:spacing w:val="-1"/>
          <w:sz w:val="28"/>
          <w:szCs w:val="28"/>
        </w:rPr>
        <w:t>категории</w:t>
      </w:r>
      <w:r w:rsidRPr="00BA4955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автодорог</w:t>
      </w:r>
      <w:r w:rsidRPr="00BA4955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A4955">
        <w:rPr>
          <w:rFonts w:ascii="Times New Roman" w:hAnsi="Times New Roman"/>
          <w:spacing w:val="-1"/>
          <w:sz w:val="28"/>
          <w:szCs w:val="28"/>
        </w:rPr>
        <w:t>Бийского</w:t>
      </w:r>
      <w:r w:rsidRPr="00BA4955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A4955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>:</w:t>
      </w:r>
    </w:p>
    <w:tbl>
      <w:tblPr>
        <w:tblW w:w="9572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9"/>
        <w:gridCol w:w="1329"/>
        <w:gridCol w:w="1320"/>
        <w:gridCol w:w="1460"/>
        <w:gridCol w:w="1329"/>
        <w:gridCol w:w="1095"/>
        <w:gridCol w:w="1320"/>
      </w:tblGrid>
      <w:tr w:rsidR="00BA4955" w:rsidRPr="00EA1565" w:rsidTr="00A519BA">
        <w:trPr>
          <w:trHeight w:hRule="exact" w:val="581"/>
        </w:trPr>
        <w:tc>
          <w:tcPr>
            <w:tcW w:w="1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after="0" w:line="237" w:lineRule="auto"/>
              <w:ind w:left="550" w:right="96" w:hanging="456"/>
              <w:rPr>
                <w:rFonts w:ascii="Times New Roman" w:hAnsi="Times New Roman"/>
                <w:sz w:val="24"/>
                <w:szCs w:val="24"/>
              </w:rPr>
            </w:pPr>
            <w:r w:rsidRPr="00EA1565">
              <w:rPr>
                <w:rFonts w:ascii="Times New Roman" w:hAnsi="Times New Roman"/>
                <w:w w:val="95"/>
                <w:sz w:val="24"/>
                <w:szCs w:val="24"/>
              </w:rPr>
              <w:t>Наименование</w:t>
            </w:r>
            <w:r w:rsidRPr="00EA1565">
              <w:rPr>
                <w:rFonts w:ascii="Times New Roman" w:hAnsi="Times New Roman"/>
                <w:spacing w:val="22"/>
                <w:w w:val="99"/>
                <w:sz w:val="24"/>
                <w:szCs w:val="24"/>
              </w:rPr>
              <w:t xml:space="preserve"> </w:t>
            </w:r>
            <w:r w:rsidRPr="00EA1565">
              <w:rPr>
                <w:rFonts w:ascii="Times New Roman" w:hAnsi="Times New Roman"/>
                <w:sz w:val="24"/>
                <w:szCs w:val="24"/>
              </w:rPr>
              <w:t>дорог</w:t>
            </w:r>
          </w:p>
        </w:tc>
        <w:tc>
          <w:tcPr>
            <w:tcW w:w="132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after="0" w:line="237" w:lineRule="auto"/>
              <w:ind w:left="186" w:right="118" w:hanging="68"/>
              <w:rPr>
                <w:rFonts w:ascii="Times New Roman" w:hAnsi="Times New Roman"/>
                <w:sz w:val="24"/>
                <w:szCs w:val="24"/>
              </w:rPr>
            </w:pPr>
            <w:r w:rsidRPr="00EA1565">
              <w:rPr>
                <w:rFonts w:ascii="Times New Roman" w:hAnsi="Times New Roman"/>
                <w:spacing w:val="-1"/>
                <w:sz w:val="24"/>
                <w:szCs w:val="24"/>
              </w:rPr>
              <w:t>Асфальто-</w:t>
            </w:r>
            <w:r w:rsidRPr="00EA1565">
              <w:rPr>
                <w:rFonts w:ascii="Times New Roman" w:hAnsi="Times New Roman"/>
                <w:spacing w:val="27"/>
                <w:w w:val="99"/>
                <w:sz w:val="24"/>
                <w:szCs w:val="24"/>
              </w:rPr>
              <w:t xml:space="preserve"> </w:t>
            </w:r>
            <w:r w:rsidRPr="00EA1565">
              <w:rPr>
                <w:rFonts w:ascii="Times New Roman" w:hAnsi="Times New Roman"/>
                <w:sz w:val="24"/>
                <w:szCs w:val="24"/>
              </w:rPr>
              <w:t>бетонное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after="0" w:line="237" w:lineRule="auto"/>
              <w:ind w:left="128" w:right="120" w:firstLine="172"/>
              <w:rPr>
                <w:rFonts w:ascii="Times New Roman" w:hAnsi="Times New Roman"/>
                <w:sz w:val="24"/>
                <w:szCs w:val="24"/>
              </w:rPr>
            </w:pPr>
            <w:r w:rsidRPr="00EA1565">
              <w:rPr>
                <w:rFonts w:ascii="Times New Roman" w:hAnsi="Times New Roman"/>
                <w:sz w:val="24"/>
                <w:szCs w:val="24"/>
              </w:rPr>
              <w:t>Черно-</w:t>
            </w:r>
            <w:r w:rsidRPr="00EA1565">
              <w:rPr>
                <w:rFonts w:ascii="Times New Roman" w:hAnsi="Times New Roman"/>
                <w:spacing w:val="21"/>
                <w:w w:val="99"/>
                <w:sz w:val="24"/>
                <w:szCs w:val="24"/>
              </w:rPr>
              <w:t xml:space="preserve"> </w:t>
            </w:r>
            <w:r w:rsidRPr="00EA1565">
              <w:rPr>
                <w:rFonts w:ascii="Times New Roman" w:hAnsi="Times New Roman"/>
                <w:sz w:val="24"/>
                <w:szCs w:val="24"/>
              </w:rPr>
              <w:t>гравийное</w:t>
            </w:r>
          </w:p>
        </w:tc>
        <w:tc>
          <w:tcPr>
            <w:tcW w:w="14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after="0" w:line="237" w:lineRule="auto"/>
              <w:ind w:left="99" w:right="95" w:firstLine="86"/>
              <w:rPr>
                <w:rFonts w:ascii="Times New Roman" w:hAnsi="Times New Roman"/>
                <w:sz w:val="24"/>
                <w:szCs w:val="24"/>
              </w:rPr>
            </w:pPr>
            <w:r w:rsidRPr="00EA1565">
              <w:rPr>
                <w:rFonts w:ascii="Times New Roman" w:hAnsi="Times New Roman"/>
                <w:sz w:val="24"/>
                <w:szCs w:val="24"/>
              </w:rPr>
              <w:t>Гравийно-</w:t>
            </w:r>
            <w:r w:rsidRPr="00EA1565">
              <w:rPr>
                <w:rFonts w:ascii="Times New Roman" w:hAnsi="Times New Roman"/>
                <w:spacing w:val="22"/>
                <w:w w:val="99"/>
                <w:sz w:val="24"/>
                <w:szCs w:val="24"/>
              </w:rPr>
              <w:t xml:space="preserve"> </w:t>
            </w:r>
            <w:r w:rsidRPr="00EA1565">
              <w:rPr>
                <w:rFonts w:ascii="Times New Roman" w:hAnsi="Times New Roman"/>
                <w:sz w:val="24"/>
                <w:szCs w:val="24"/>
              </w:rPr>
              <w:t>щебеночное</w:t>
            </w:r>
          </w:p>
        </w:tc>
        <w:tc>
          <w:tcPr>
            <w:tcW w:w="132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before="130" w:after="0" w:line="240" w:lineRule="auto"/>
              <w:ind w:left="123"/>
              <w:rPr>
                <w:rFonts w:ascii="Times New Roman" w:hAnsi="Times New Roman"/>
                <w:sz w:val="24"/>
                <w:szCs w:val="24"/>
              </w:rPr>
            </w:pPr>
            <w:r w:rsidRPr="00EA1565">
              <w:rPr>
                <w:rFonts w:ascii="Times New Roman" w:hAnsi="Times New Roman"/>
                <w:sz w:val="24"/>
                <w:szCs w:val="24"/>
              </w:rPr>
              <w:t>Г</w:t>
            </w:r>
            <w:r w:rsidRPr="00EA1565">
              <w:rPr>
                <w:rFonts w:ascii="Times New Roman" w:hAnsi="Times New Roman"/>
                <w:spacing w:val="4"/>
                <w:sz w:val="24"/>
                <w:szCs w:val="24"/>
              </w:rPr>
              <w:t>р</w:t>
            </w:r>
            <w:r w:rsidRPr="00EA1565">
              <w:rPr>
                <w:rFonts w:ascii="Times New Roman" w:hAnsi="Times New Roman"/>
                <w:spacing w:val="-11"/>
                <w:sz w:val="24"/>
                <w:szCs w:val="24"/>
              </w:rPr>
              <w:t>у</w:t>
            </w:r>
            <w:r w:rsidRPr="00EA1565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EA1565">
              <w:rPr>
                <w:rFonts w:ascii="Times New Roman" w:hAnsi="Times New Roman"/>
                <w:sz w:val="24"/>
                <w:szCs w:val="24"/>
              </w:rPr>
              <w:t>т</w:t>
            </w:r>
            <w:r w:rsidRPr="00EA1565">
              <w:rPr>
                <w:rFonts w:ascii="Times New Roman" w:hAnsi="Times New Roman"/>
                <w:spacing w:val="4"/>
                <w:sz w:val="24"/>
                <w:szCs w:val="24"/>
              </w:rPr>
              <w:t>о</w:t>
            </w:r>
            <w:r w:rsidRPr="00EA1565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EA1565">
              <w:rPr>
                <w:rFonts w:ascii="Times New Roman" w:hAnsi="Times New Roman"/>
                <w:spacing w:val="4"/>
                <w:sz w:val="24"/>
                <w:szCs w:val="24"/>
              </w:rPr>
              <w:t>о</w:t>
            </w:r>
            <w:r w:rsidRPr="00EA1565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109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before="130" w:after="0" w:line="240" w:lineRule="auto"/>
              <w:ind w:left="238"/>
              <w:rPr>
                <w:rFonts w:ascii="Times New Roman" w:hAnsi="Times New Roman"/>
                <w:sz w:val="24"/>
                <w:szCs w:val="24"/>
              </w:rPr>
            </w:pPr>
            <w:r w:rsidRPr="00EA1565">
              <w:rPr>
                <w:rFonts w:ascii="Times New Roman" w:hAnsi="Times New Roman"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before="130" w:after="0" w:line="240" w:lineRule="auto"/>
              <w:ind w:left="128"/>
              <w:rPr>
                <w:rFonts w:ascii="Times New Roman" w:hAnsi="Times New Roman"/>
                <w:sz w:val="24"/>
                <w:szCs w:val="24"/>
              </w:rPr>
            </w:pPr>
            <w:r w:rsidRPr="00EA1565">
              <w:rPr>
                <w:rFonts w:ascii="Times New Roman" w:hAnsi="Times New Roman"/>
                <w:sz w:val="24"/>
                <w:szCs w:val="24"/>
              </w:rPr>
              <w:t>Категория</w:t>
            </w:r>
          </w:p>
        </w:tc>
      </w:tr>
      <w:tr w:rsidR="00BA4955" w:rsidRPr="00EA1565" w:rsidTr="00A519BA">
        <w:trPr>
          <w:trHeight w:hRule="exact" w:val="307"/>
        </w:trPr>
        <w:tc>
          <w:tcPr>
            <w:tcW w:w="1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right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right="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6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6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right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6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2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6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9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right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6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6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A4955" w:rsidRPr="00EA1565" w:rsidTr="00A519BA">
        <w:trPr>
          <w:trHeight w:hRule="exact" w:val="274"/>
        </w:trPr>
        <w:tc>
          <w:tcPr>
            <w:tcW w:w="9572" w:type="dxa"/>
            <w:gridSpan w:val="7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pacing w:val="-1"/>
              </w:rPr>
              <w:t>Дороги</w:t>
            </w:r>
            <w:r w:rsidRPr="00EA1565">
              <w:rPr>
                <w:rFonts w:ascii="Times New Roman" w:hAnsi="Times New Roman"/>
                <w:b/>
                <w:bCs/>
              </w:rPr>
              <w:t xml:space="preserve"> 4-й, </w:t>
            </w:r>
            <w:r w:rsidRPr="00EA1565">
              <w:rPr>
                <w:rFonts w:ascii="Times New Roman" w:hAnsi="Times New Roman"/>
                <w:b/>
                <w:bCs/>
                <w:spacing w:val="-2"/>
              </w:rPr>
              <w:t>5-й,</w:t>
            </w:r>
            <w:r w:rsidRPr="00EA1565">
              <w:rPr>
                <w:rFonts w:ascii="Times New Roman" w:hAnsi="Times New Roman"/>
                <w:b/>
                <w:bCs/>
              </w:rPr>
              <w:t xml:space="preserve"> </w:t>
            </w:r>
            <w:r w:rsidRPr="00EA1565">
              <w:rPr>
                <w:rFonts w:ascii="Times New Roman" w:hAnsi="Times New Roman"/>
                <w:b/>
                <w:bCs/>
                <w:spacing w:val="-1"/>
              </w:rPr>
              <w:t>6-й</w:t>
            </w:r>
            <w:r w:rsidRPr="00EA1565">
              <w:rPr>
                <w:rFonts w:ascii="Times New Roman" w:hAnsi="Times New Roman"/>
                <w:b/>
                <w:bCs/>
              </w:rPr>
              <w:t xml:space="preserve"> </w:t>
            </w:r>
            <w:r w:rsidRPr="00EA1565">
              <w:rPr>
                <w:rFonts w:ascii="Times New Roman" w:hAnsi="Times New Roman"/>
                <w:b/>
                <w:bCs/>
                <w:spacing w:val="-1"/>
              </w:rPr>
              <w:t>категории</w:t>
            </w:r>
          </w:p>
        </w:tc>
      </w:tr>
      <w:tr w:rsidR="00BA4955" w:rsidRPr="00EA1565" w:rsidTr="00A519BA">
        <w:trPr>
          <w:trHeight w:hRule="exact" w:val="1526"/>
        </w:trPr>
        <w:tc>
          <w:tcPr>
            <w:tcW w:w="17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left="94" w:right="373"/>
              <w:rPr>
                <w:rFonts w:ascii="Times New Roman" w:hAnsi="Times New Roman"/>
              </w:rPr>
            </w:pPr>
            <w:r w:rsidRPr="00EA1565">
              <w:rPr>
                <w:rFonts w:ascii="Times New Roman" w:hAnsi="Times New Roman"/>
                <w:spacing w:val="-1"/>
              </w:rPr>
              <w:t>Бийск-</w:t>
            </w:r>
            <w:r w:rsidRPr="00EA1565">
              <w:rPr>
                <w:rFonts w:ascii="Times New Roman" w:hAnsi="Times New Roman"/>
                <w:spacing w:val="22"/>
              </w:rPr>
              <w:t xml:space="preserve"> </w:t>
            </w:r>
            <w:r w:rsidRPr="00EA1565">
              <w:rPr>
                <w:rFonts w:ascii="Times New Roman" w:hAnsi="Times New Roman"/>
                <w:spacing w:val="-1"/>
              </w:rPr>
              <w:t>Новокузнецк</w:t>
            </w:r>
            <w:r w:rsidRPr="00EA1565">
              <w:rPr>
                <w:rFonts w:ascii="Times New Roman" w:hAnsi="Times New Roman"/>
                <w:spacing w:val="23"/>
              </w:rPr>
              <w:t xml:space="preserve"> </w:t>
            </w:r>
            <w:r w:rsidRPr="00EA1565">
              <w:rPr>
                <w:rFonts w:ascii="Times New Roman" w:hAnsi="Times New Roman"/>
                <w:spacing w:val="-1"/>
              </w:rPr>
              <w:t>(15</w:t>
            </w:r>
            <w:r w:rsidRPr="00EA1565">
              <w:rPr>
                <w:rFonts w:ascii="Times New Roman" w:hAnsi="Times New Roman"/>
                <w:spacing w:val="2"/>
              </w:rPr>
              <w:t xml:space="preserve"> </w:t>
            </w:r>
            <w:r w:rsidRPr="00EA1565">
              <w:rPr>
                <w:rFonts w:ascii="Times New Roman" w:hAnsi="Times New Roman"/>
                <w:spacing w:val="-1"/>
              </w:rPr>
              <w:t>км.)</w:t>
            </w:r>
            <w:r w:rsidRPr="00EA1565">
              <w:rPr>
                <w:rFonts w:ascii="Times New Roman" w:hAnsi="Times New Roman"/>
                <w:spacing w:val="1"/>
              </w:rPr>
              <w:t xml:space="preserve"> </w:t>
            </w:r>
            <w:r w:rsidRPr="00EA1565">
              <w:rPr>
                <w:rFonts w:ascii="Times New Roman" w:hAnsi="Times New Roman"/>
              </w:rPr>
              <w:t>–</w:t>
            </w:r>
          </w:p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39" w:lineRule="auto"/>
              <w:ind w:left="94" w:right="121"/>
              <w:rPr>
                <w:rFonts w:ascii="Times New Roman" w:hAnsi="Times New Roman"/>
                <w:sz w:val="24"/>
                <w:szCs w:val="24"/>
              </w:rPr>
            </w:pPr>
            <w:r w:rsidRPr="00EA1565">
              <w:rPr>
                <w:rFonts w:ascii="Times New Roman" w:hAnsi="Times New Roman"/>
              </w:rPr>
              <w:t>Ясная</w:t>
            </w:r>
            <w:r w:rsidRPr="00EA1565">
              <w:rPr>
                <w:rFonts w:ascii="Times New Roman" w:hAnsi="Times New Roman"/>
                <w:spacing w:val="-4"/>
              </w:rPr>
              <w:t xml:space="preserve"> </w:t>
            </w:r>
            <w:r w:rsidRPr="00EA1565">
              <w:rPr>
                <w:rFonts w:ascii="Times New Roman" w:hAnsi="Times New Roman"/>
                <w:spacing w:val="-1"/>
              </w:rPr>
              <w:t>Поляна</w:t>
            </w:r>
            <w:r w:rsidRPr="00EA1565">
              <w:rPr>
                <w:rFonts w:ascii="Times New Roman" w:hAnsi="Times New Roman"/>
              </w:rPr>
              <w:t xml:space="preserve"> –</w:t>
            </w:r>
            <w:r w:rsidRPr="00EA1565">
              <w:rPr>
                <w:rFonts w:ascii="Times New Roman" w:hAnsi="Times New Roman"/>
                <w:spacing w:val="22"/>
              </w:rPr>
              <w:t xml:space="preserve"> </w:t>
            </w:r>
            <w:r w:rsidRPr="00EA1565">
              <w:rPr>
                <w:rFonts w:ascii="Times New Roman" w:hAnsi="Times New Roman"/>
                <w:spacing w:val="-1"/>
              </w:rPr>
              <w:t>Березовая</w:t>
            </w:r>
            <w:r w:rsidRPr="00EA1565">
              <w:rPr>
                <w:rFonts w:ascii="Times New Roman" w:hAnsi="Times New Roman"/>
                <w:spacing w:val="22"/>
              </w:rPr>
              <w:t xml:space="preserve"> </w:t>
            </w:r>
            <w:r w:rsidRPr="00EA1565">
              <w:rPr>
                <w:rFonts w:ascii="Times New Roman" w:hAnsi="Times New Roman"/>
                <w:spacing w:val="-1"/>
              </w:rPr>
              <w:t>Горка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65">
              <w:rPr>
                <w:rFonts w:ascii="Times New Roman" w:hAnsi="Times New Roman"/>
              </w:rPr>
              <w:t>10,0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65">
              <w:rPr>
                <w:rFonts w:ascii="Times New Roman" w:hAnsi="Times New Roman"/>
              </w:rPr>
              <w:t>-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65">
              <w:rPr>
                <w:rFonts w:ascii="Times New Roman" w:hAnsi="Times New Roman"/>
              </w:rPr>
              <w:t>-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65">
              <w:rPr>
                <w:rFonts w:ascii="Times New Roman" w:hAnsi="Times New Roman"/>
              </w:rPr>
              <w:t>1,5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44"/>
              <w:rPr>
                <w:rFonts w:ascii="Times New Roman" w:hAnsi="Times New Roman"/>
                <w:sz w:val="24"/>
                <w:szCs w:val="24"/>
              </w:rPr>
            </w:pPr>
            <w:r w:rsidRPr="00EA1565">
              <w:rPr>
                <w:rFonts w:ascii="Times New Roman" w:hAnsi="Times New Roman"/>
              </w:rPr>
              <w:t>11,5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65">
              <w:rPr>
                <w:rFonts w:ascii="Times New Roman" w:hAnsi="Times New Roman"/>
              </w:rPr>
              <w:t>4</w:t>
            </w:r>
          </w:p>
        </w:tc>
      </w:tr>
      <w:tr w:rsidR="00BA4955" w:rsidRPr="00EA1565" w:rsidTr="00A519BA">
        <w:trPr>
          <w:trHeight w:hRule="exact" w:val="1022"/>
        </w:trPr>
        <w:tc>
          <w:tcPr>
            <w:tcW w:w="17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left="94" w:right="493"/>
              <w:rPr>
                <w:rFonts w:ascii="Times New Roman" w:hAnsi="Times New Roman"/>
              </w:rPr>
            </w:pPr>
            <w:r w:rsidRPr="00EA1565">
              <w:rPr>
                <w:rFonts w:ascii="Times New Roman" w:hAnsi="Times New Roman"/>
                <w:spacing w:val="-1"/>
              </w:rPr>
              <w:t>Бийск-</w:t>
            </w:r>
            <w:r w:rsidRPr="00EA1565">
              <w:rPr>
                <w:rFonts w:ascii="Times New Roman" w:hAnsi="Times New Roman"/>
                <w:spacing w:val="22"/>
              </w:rPr>
              <w:t xml:space="preserve"> </w:t>
            </w:r>
            <w:r w:rsidRPr="00EA1565">
              <w:rPr>
                <w:rFonts w:ascii="Times New Roman" w:hAnsi="Times New Roman"/>
                <w:spacing w:val="-1"/>
              </w:rPr>
              <w:t>Новокузнек</w:t>
            </w:r>
            <w:r w:rsidRPr="00EA1565">
              <w:rPr>
                <w:rFonts w:ascii="Times New Roman" w:hAnsi="Times New Roman"/>
                <w:spacing w:val="21"/>
              </w:rPr>
              <w:t xml:space="preserve"> </w:t>
            </w:r>
            <w:r w:rsidRPr="00EA1565">
              <w:rPr>
                <w:rFonts w:ascii="Times New Roman" w:hAnsi="Times New Roman"/>
              </w:rPr>
              <w:t>(10,5</w:t>
            </w:r>
            <w:r w:rsidRPr="00EA1565">
              <w:rPr>
                <w:rFonts w:ascii="Times New Roman" w:hAnsi="Times New Roman"/>
                <w:spacing w:val="2"/>
              </w:rPr>
              <w:t xml:space="preserve"> </w:t>
            </w:r>
            <w:r w:rsidRPr="00EA1565">
              <w:rPr>
                <w:rFonts w:ascii="Times New Roman" w:hAnsi="Times New Roman"/>
                <w:spacing w:val="-1"/>
              </w:rPr>
              <w:t>км.)</w:t>
            </w:r>
            <w:r w:rsidRPr="00EA1565">
              <w:rPr>
                <w:rFonts w:ascii="Times New Roman" w:hAnsi="Times New Roman"/>
                <w:spacing w:val="-4"/>
              </w:rPr>
              <w:t xml:space="preserve"> </w:t>
            </w:r>
            <w:r w:rsidRPr="00EA1565">
              <w:rPr>
                <w:rFonts w:ascii="Times New Roman" w:hAnsi="Times New Roman"/>
              </w:rPr>
              <w:t>–</w:t>
            </w:r>
          </w:p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94"/>
              <w:rPr>
                <w:rFonts w:ascii="Times New Roman" w:hAnsi="Times New Roman"/>
                <w:sz w:val="24"/>
                <w:szCs w:val="24"/>
              </w:rPr>
            </w:pPr>
            <w:r w:rsidRPr="00EA1565">
              <w:rPr>
                <w:rFonts w:ascii="Times New Roman" w:hAnsi="Times New Roman"/>
                <w:spacing w:val="-1"/>
              </w:rPr>
              <w:t>Ягодное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65">
              <w:rPr>
                <w:rFonts w:ascii="Times New Roman" w:hAnsi="Times New Roman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65">
              <w:rPr>
                <w:rFonts w:ascii="Times New Roman" w:hAnsi="Times New Roman"/>
              </w:rPr>
              <w:t>-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65">
              <w:rPr>
                <w:rFonts w:ascii="Times New Roman" w:hAnsi="Times New Roman"/>
              </w:rPr>
              <w:t>1,0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65">
              <w:rPr>
                <w:rFonts w:ascii="Times New Roman" w:hAnsi="Times New Roman"/>
              </w:rPr>
              <w:t>-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65">
              <w:rPr>
                <w:rFonts w:ascii="Times New Roman" w:hAnsi="Times New Roman"/>
              </w:rPr>
              <w:t>1,0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65">
              <w:rPr>
                <w:rFonts w:ascii="Times New Roman" w:hAnsi="Times New Roman"/>
              </w:rPr>
              <w:t>5</w:t>
            </w:r>
          </w:p>
        </w:tc>
      </w:tr>
      <w:tr w:rsidR="00BA4955" w:rsidRPr="00EA1565" w:rsidTr="00A519BA">
        <w:trPr>
          <w:trHeight w:hRule="exact" w:val="1665"/>
        </w:trPr>
        <w:tc>
          <w:tcPr>
            <w:tcW w:w="171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left="94" w:right="149"/>
              <w:rPr>
                <w:rFonts w:ascii="Times New Roman" w:hAnsi="Times New Roman"/>
                <w:sz w:val="24"/>
                <w:szCs w:val="24"/>
              </w:rPr>
            </w:pPr>
            <w:r w:rsidRPr="00EA1565">
              <w:rPr>
                <w:rFonts w:ascii="Times New Roman" w:hAnsi="Times New Roman"/>
                <w:spacing w:val="-1"/>
              </w:rPr>
              <w:t>Бийск-</w:t>
            </w:r>
            <w:r w:rsidRPr="00EA1565">
              <w:rPr>
                <w:rFonts w:ascii="Times New Roman" w:hAnsi="Times New Roman"/>
                <w:spacing w:val="22"/>
              </w:rPr>
              <w:t xml:space="preserve"> </w:t>
            </w:r>
            <w:r w:rsidRPr="00EA1565">
              <w:rPr>
                <w:rFonts w:ascii="Times New Roman" w:hAnsi="Times New Roman"/>
                <w:spacing w:val="-1"/>
              </w:rPr>
              <w:t>Новокузнецк</w:t>
            </w:r>
            <w:r w:rsidRPr="00EA1565">
              <w:rPr>
                <w:rFonts w:ascii="Times New Roman" w:hAnsi="Times New Roman"/>
                <w:spacing w:val="23"/>
              </w:rPr>
              <w:t xml:space="preserve"> </w:t>
            </w:r>
            <w:r w:rsidRPr="00EA1565">
              <w:rPr>
                <w:rFonts w:ascii="Times New Roman" w:hAnsi="Times New Roman"/>
                <w:spacing w:val="-1"/>
              </w:rPr>
              <w:t>(4км)</w:t>
            </w:r>
            <w:r w:rsidRPr="00EA1565">
              <w:rPr>
                <w:rFonts w:ascii="Times New Roman" w:hAnsi="Times New Roman"/>
                <w:spacing w:val="20"/>
              </w:rPr>
              <w:t xml:space="preserve"> </w:t>
            </w:r>
            <w:r w:rsidRPr="00EA1565">
              <w:rPr>
                <w:rFonts w:ascii="Times New Roman" w:hAnsi="Times New Roman"/>
                <w:spacing w:val="-1"/>
              </w:rPr>
              <w:t>Первомайский-</w:t>
            </w:r>
            <w:r w:rsidRPr="00EA1565">
              <w:rPr>
                <w:rFonts w:ascii="Times New Roman" w:hAnsi="Times New Roman"/>
                <w:spacing w:val="26"/>
              </w:rPr>
              <w:t xml:space="preserve"> </w:t>
            </w:r>
            <w:r w:rsidRPr="00EA1565">
              <w:rPr>
                <w:rFonts w:ascii="Times New Roman" w:hAnsi="Times New Roman"/>
                <w:spacing w:val="-1"/>
              </w:rPr>
              <w:t>Студенческий-</w:t>
            </w:r>
            <w:r w:rsidRPr="00EA1565">
              <w:rPr>
                <w:rFonts w:ascii="Times New Roman" w:hAnsi="Times New Roman"/>
                <w:spacing w:val="22"/>
              </w:rPr>
              <w:t xml:space="preserve"> </w:t>
            </w:r>
            <w:r w:rsidRPr="00EA1565">
              <w:rPr>
                <w:rFonts w:ascii="Times New Roman" w:hAnsi="Times New Roman"/>
              </w:rPr>
              <w:t>Заря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65">
              <w:rPr>
                <w:rFonts w:ascii="Times New Roman" w:hAnsi="Times New Roman"/>
              </w:rPr>
              <w:t>2,5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65">
              <w:rPr>
                <w:rFonts w:ascii="Times New Roman" w:hAnsi="Times New Roman"/>
              </w:rPr>
              <w:t>3,0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65">
              <w:rPr>
                <w:rFonts w:ascii="Times New Roman" w:hAnsi="Times New Roman"/>
              </w:rPr>
              <w:t>3,5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65">
              <w:rPr>
                <w:rFonts w:ascii="Times New Roman" w:hAnsi="Times New Roman"/>
              </w:rPr>
              <w:t>-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65">
              <w:rPr>
                <w:rFonts w:ascii="Times New Roman" w:hAnsi="Times New Roman"/>
              </w:rPr>
              <w:t>9,0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A4955" w:rsidRPr="00EA1565" w:rsidRDefault="00BA4955" w:rsidP="00A519B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65">
              <w:rPr>
                <w:rFonts w:ascii="Times New Roman" w:hAnsi="Times New Roman"/>
              </w:rPr>
              <w:t>5</w:t>
            </w:r>
          </w:p>
        </w:tc>
      </w:tr>
      <w:tr w:rsidR="00BA4955" w:rsidRPr="00EA1565" w:rsidTr="00BA4955">
        <w:trPr>
          <w:trHeight w:hRule="exact" w:val="881"/>
        </w:trPr>
        <w:tc>
          <w:tcPr>
            <w:tcW w:w="171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BA4955" w:rsidRPr="00EA1565" w:rsidRDefault="00BA4955" w:rsidP="00BA4955">
            <w:pPr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left="94" w:right="149"/>
              <w:rPr>
                <w:rFonts w:ascii="Times New Roman" w:hAnsi="Times New Roman"/>
                <w:spacing w:val="-1"/>
              </w:rPr>
            </w:pPr>
            <w:r w:rsidRPr="00EA1565">
              <w:rPr>
                <w:rFonts w:ascii="Times New Roman" w:hAnsi="Times New Roman"/>
                <w:spacing w:val="-1"/>
              </w:rPr>
              <w:t>Березовая Горка – Степное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A4955" w:rsidRPr="00EA1565" w:rsidRDefault="00BA4955" w:rsidP="00BA495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A4955" w:rsidRPr="00EA1565" w:rsidRDefault="00BA4955" w:rsidP="00BA495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1565">
              <w:rPr>
                <w:rFonts w:ascii="Times New Roman" w:hAnsi="Times New Roman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A4955" w:rsidRPr="00EA1565" w:rsidRDefault="00BA4955" w:rsidP="00BA495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A4955" w:rsidRPr="00EA1565" w:rsidRDefault="00BA4955" w:rsidP="00BA495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1565">
              <w:rPr>
                <w:rFonts w:ascii="Times New Roman" w:hAnsi="Times New Roman"/>
              </w:rPr>
              <w:t>-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A4955" w:rsidRPr="00EA1565" w:rsidRDefault="00BA4955" w:rsidP="00BA495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A4955" w:rsidRPr="00EA1565" w:rsidRDefault="00BA4955" w:rsidP="00BA495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1565">
              <w:rPr>
                <w:rFonts w:ascii="Times New Roman" w:hAnsi="Times New Roman"/>
              </w:rPr>
              <w:t>0,2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A4955" w:rsidRPr="00EA1565" w:rsidRDefault="00BA4955" w:rsidP="00BA495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A4955" w:rsidRPr="00EA1565" w:rsidRDefault="00BA4955" w:rsidP="00BA495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1565">
              <w:rPr>
                <w:rFonts w:ascii="Times New Roman" w:hAnsi="Times New Roman"/>
              </w:rPr>
              <w:t>13,5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A4955" w:rsidRPr="00EA1565" w:rsidRDefault="00BA4955" w:rsidP="00BA495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A4955" w:rsidRPr="00EA1565" w:rsidRDefault="00BA4955" w:rsidP="00BA495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1565">
              <w:rPr>
                <w:rFonts w:ascii="Times New Roman" w:hAnsi="Times New Roman"/>
              </w:rPr>
              <w:t>13,7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BA4955" w:rsidRPr="00EA1565" w:rsidRDefault="00BA4955" w:rsidP="00BA495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A4955" w:rsidRPr="00EA1565" w:rsidRDefault="00BA4955" w:rsidP="00BA495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1565">
              <w:rPr>
                <w:rFonts w:ascii="Times New Roman" w:hAnsi="Times New Roman"/>
              </w:rPr>
              <w:t>6</w:t>
            </w:r>
          </w:p>
        </w:tc>
      </w:tr>
      <w:tr w:rsidR="00BA4955" w:rsidRPr="00EA1565" w:rsidTr="00BA4955">
        <w:trPr>
          <w:trHeight w:hRule="exact" w:val="410"/>
        </w:trPr>
        <w:tc>
          <w:tcPr>
            <w:tcW w:w="171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BA4955" w:rsidRPr="00EA1565" w:rsidRDefault="00BA4955" w:rsidP="00BA4955">
            <w:pPr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left="94" w:right="149"/>
              <w:rPr>
                <w:rFonts w:ascii="Times New Roman" w:hAnsi="Times New Roman"/>
                <w:spacing w:val="-1"/>
              </w:rPr>
            </w:pPr>
            <w:r w:rsidRPr="00EA1565">
              <w:rPr>
                <w:rFonts w:ascii="Times New Roman" w:hAnsi="Times New Roman"/>
                <w:spacing w:val="-1"/>
              </w:rPr>
              <w:t>Всего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A4955" w:rsidRPr="00EA1565" w:rsidRDefault="00BA4955" w:rsidP="00BA495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1565">
              <w:rPr>
                <w:rFonts w:ascii="Times New Roman" w:hAnsi="Times New Roman"/>
              </w:rPr>
              <w:t>12,5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A4955" w:rsidRPr="00EA1565" w:rsidRDefault="00BA4955" w:rsidP="00BA495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1565">
              <w:rPr>
                <w:rFonts w:ascii="Times New Roman" w:hAnsi="Times New Roman"/>
              </w:rPr>
              <w:t>3,0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A4955" w:rsidRPr="00EA1565" w:rsidRDefault="00BA4955" w:rsidP="00BA495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1565">
              <w:rPr>
                <w:rFonts w:ascii="Times New Roman" w:hAnsi="Times New Roman"/>
              </w:rPr>
              <w:t>4,7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A4955" w:rsidRPr="00EA1565" w:rsidRDefault="00BA4955" w:rsidP="00BA495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1565">
              <w:rPr>
                <w:rFonts w:ascii="Times New Roman" w:hAnsi="Times New Roman"/>
              </w:rPr>
              <w:t>15,0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A4955" w:rsidRPr="00EA1565" w:rsidRDefault="00BA4955" w:rsidP="00BA495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1565">
              <w:rPr>
                <w:rFonts w:ascii="Times New Roman" w:hAnsi="Times New Roman"/>
              </w:rPr>
              <w:t>35,2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BA4955" w:rsidRPr="00EA1565" w:rsidRDefault="00BA4955" w:rsidP="00BA495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BA4955" w:rsidRDefault="00BA4955" w:rsidP="007B2523">
      <w:pPr>
        <w:autoSpaceDE w:val="0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BA4955" w:rsidRDefault="00BA4955" w:rsidP="007B2523">
      <w:pPr>
        <w:autoSpaceDE w:val="0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BA4955" w:rsidRDefault="00BA4955" w:rsidP="007B2523">
      <w:pPr>
        <w:autoSpaceDE w:val="0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BA4955" w:rsidRDefault="00BA4955" w:rsidP="007B2523">
      <w:pPr>
        <w:autoSpaceDE w:val="0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A40BA2" w:rsidRPr="00371AE4" w:rsidRDefault="00A40BA2" w:rsidP="007B2523">
      <w:pPr>
        <w:autoSpaceDE w:val="0"/>
        <w:ind w:firstLine="540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2551"/>
        <w:gridCol w:w="2126"/>
        <w:gridCol w:w="1808"/>
      </w:tblGrid>
      <w:tr w:rsidR="00371AE4" w:rsidRPr="00371AE4" w:rsidTr="007458CB">
        <w:tc>
          <w:tcPr>
            <w:tcW w:w="3369" w:type="dxa"/>
          </w:tcPr>
          <w:p w:rsidR="00371AE4" w:rsidRPr="0011481B" w:rsidRDefault="00371AE4" w:rsidP="005E507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481B">
              <w:rPr>
                <w:rFonts w:ascii="Times New Roman" w:hAnsi="Times New Roman"/>
                <w:sz w:val="27"/>
                <w:szCs w:val="27"/>
                <w:lang w:eastAsia="ru-RU"/>
              </w:rPr>
              <w:t>Идентификационный номер автомобильной дороги</w:t>
            </w:r>
          </w:p>
        </w:tc>
        <w:tc>
          <w:tcPr>
            <w:tcW w:w="2551" w:type="dxa"/>
          </w:tcPr>
          <w:p w:rsidR="00371AE4" w:rsidRPr="0011481B" w:rsidRDefault="00371AE4" w:rsidP="005E507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481B">
              <w:rPr>
                <w:rFonts w:ascii="Times New Roman" w:hAnsi="Times New Roman"/>
                <w:sz w:val="27"/>
                <w:szCs w:val="27"/>
                <w:lang w:eastAsia="ru-RU"/>
              </w:rPr>
              <w:t>Наименование автомобильной дороги</w:t>
            </w:r>
          </w:p>
        </w:tc>
        <w:tc>
          <w:tcPr>
            <w:tcW w:w="2126" w:type="dxa"/>
          </w:tcPr>
          <w:p w:rsidR="00371AE4" w:rsidRPr="0011481B" w:rsidRDefault="00371AE4" w:rsidP="005E507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481B">
              <w:rPr>
                <w:rFonts w:ascii="Times New Roman" w:hAnsi="Times New Roman"/>
                <w:sz w:val="27"/>
                <w:szCs w:val="27"/>
                <w:lang w:eastAsia="ru-RU"/>
              </w:rPr>
              <w:t>Протяженность</w:t>
            </w:r>
            <w:r w:rsidR="003F173D" w:rsidRPr="0011481B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, </w:t>
            </w:r>
            <w:r w:rsidR="007458CB">
              <w:rPr>
                <w:rFonts w:ascii="Times New Roman" w:hAnsi="Times New Roman"/>
                <w:sz w:val="27"/>
                <w:szCs w:val="27"/>
                <w:lang w:eastAsia="ru-RU"/>
              </w:rPr>
              <w:t>к</w:t>
            </w:r>
            <w:r w:rsidR="003F173D" w:rsidRPr="0011481B">
              <w:rPr>
                <w:rFonts w:ascii="Times New Roman" w:hAnsi="Times New Roman"/>
                <w:sz w:val="27"/>
                <w:szCs w:val="27"/>
                <w:lang w:eastAsia="ru-RU"/>
              </w:rPr>
              <w:t>м</w:t>
            </w:r>
            <w:r w:rsidR="007458CB">
              <w:rPr>
                <w:rFonts w:ascii="Times New Roman" w:hAnsi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1808" w:type="dxa"/>
          </w:tcPr>
          <w:p w:rsidR="00371AE4" w:rsidRPr="0011481B" w:rsidRDefault="007458CB" w:rsidP="005E507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Категория</w:t>
            </w:r>
          </w:p>
        </w:tc>
      </w:tr>
      <w:tr w:rsidR="00C64799" w:rsidRPr="00371AE4" w:rsidTr="007458CB">
        <w:trPr>
          <w:trHeight w:val="599"/>
        </w:trPr>
        <w:tc>
          <w:tcPr>
            <w:tcW w:w="3369" w:type="dxa"/>
          </w:tcPr>
          <w:p w:rsidR="00C64799" w:rsidRDefault="00A67CF8" w:rsidP="007458CB">
            <w:pPr>
              <w:suppressAutoHyphens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01</w:t>
            </w:r>
            <w:r w:rsidR="007458CB">
              <w:rPr>
                <w:rFonts w:ascii="Times New Roman" w:hAnsi="Times New Roman"/>
                <w:sz w:val="27"/>
                <w:szCs w:val="27"/>
                <w:lang w:eastAsia="ru-RU"/>
              </w:rPr>
              <w:t> 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</w:t>
            </w:r>
            <w:r w:rsidR="007458CB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04 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8</w:t>
            </w:r>
            <w:r w:rsidR="007458CB">
              <w:rPr>
                <w:rFonts w:ascii="Times New Roman" w:hAnsi="Times New Roman"/>
                <w:sz w:val="27"/>
                <w:szCs w:val="27"/>
                <w:lang w:eastAsia="ru-RU"/>
              </w:rPr>
              <w:t>70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ОП МП</w:t>
            </w:r>
            <w:r w:rsidR="007458CB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П 0</w:t>
            </w:r>
            <w:r w:rsidR="001F6C75">
              <w:rPr>
                <w:rFonts w:ascii="Times New Roman" w:hAnsi="Times New Roman"/>
                <w:sz w:val="27"/>
                <w:szCs w:val="27"/>
                <w:lang w:eastAsia="ru-RU"/>
              </w:rPr>
              <w:t>1</w:t>
            </w:r>
            <w:r w:rsidR="007458CB">
              <w:rPr>
                <w:rFonts w:ascii="Times New Roman" w:hAnsi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2551" w:type="dxa"/>
          </w:tcPr>
          <w:p w:rsidR="00C64799" w:rsidRPr="007458CB" w:rsidRDefault="007458CB" w:rsidP="0011481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58CB">
              <w:rPr>
                <w:rFonts w:ascii="Times New Roman" w:hAnsi="Times New Roman"/>
                <w:sz w:val="24"/>
                <w:szCs w:val="24"/>
                <w:lang w:eastAsia="ru-RU"/>
              </w:rPr>
              <w:t>От угольной котельной №1 до остановки»ПМК Восточное»</w:t>
            </w:r>
          </w:p>
        </w:tc>
        <w:tc>
          <w:tcPr>
            <w:tcW w:w="2126" w:type="dxa"/>
          </w:tcPr>
          <w:p w:rsidR="00C64799" w:rsidRDefault="007458CB" w:rsidP="005E507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4</w:t>
            </w:r>
            <w:r w:rsidR="00A67CF8">
              <w:rPr>
                <w:rFonts w:ascii="Times New Roman" w:hAnsi="Times New Roman"/>
                <w:sz w:val="27"/>
                <w:szCs w:val="27"/>
                <w:lang w:eastAsia="ru-RU"/>
              </w:rPr>
              <w:t>,0</w:t>
            </w:r>
          </w:p>
        </w:tc>
        <w:tc>
          <w:tcPr>
            <w:tcW w:w="1808" w:type="dxa"/>
          </w:tcPr>
          <w:p w:rsidR="00C64799" w:rsidRDefault="007458CB" w:rsidP="005E507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4</w:t>
            </w:r>
          </w:p>
        </w:tc>
      </w:tr>
      <w:tr w:rsidR="001074E3" w:rsidRPr="00371AE4" w:rsidTr="007458CB">
        <w:trPr>
          <w:trHeight w:val="599"/>
        </w:trPr>
        <w:tc>
          <w:tcPr>
            <w:tcW w:w="3369" w:type="dxa"/>
          </w:tcPr>
          <w:p w:rsidR="001074E3" w:rsidRPr="00B2169B" w:rsidRDefault="007458CB" w:rsidP="0011481B">
            <w:pPr>
              <w:suppressAutoHyphens/>
              <w:spacing w:after="0" w:line="240" w:lineRule="auto"/>
              <w:rPr>
                <w:rFonts w:ascii="Times New Roman" w:hAnsi="Times New Roman"/>
                <w:color w:val="FF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01 204 870 ОП МП П 014</w:t>
            </w:r>
          </w:p>
        </w:tc>
        <w:tc>
          <w:tcPr>
            <w:tcW w:w="2551" w:type="dxa"/>
          </w:tcPr>
          <w:p w:rsidR="001074E3" w:rsidRPr="007458CB" w:rsidRDefault="007458CB" w:rsidP="0011481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 АГЗС до остановки центральная</w:t>
            </w:r>
          </w:p>
        </w:tc>
        <w:tc>
          <w:tcPr>
            <w:tcW w:w="2126" w:type="dxa"/>
          </w:tcPr>
          <w:p w:rsidR="001074E3" w:rsidRPr="0011481B" w:rsidRDefault="007458CB" w:rsidP="007B252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3,0</w:t>
            </w:r>
          </w:p>
        </w:tc>
        <w:tc>
          <w:tcPr>
            <w:tcW w:w="1808" w:type="dxa"/>
          </w:tcPr>
          <w:p w:rsidR="001074E3" w:rsidRPr="0011481B" w:rsidRDefault="007458CB" w:rsidP="005E507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4</w:t>
            </w:r>
          </w:p>
        </w:tc>
      </w:tr>
      <w:tr w:rsidR="00371AE4" w:rsidRPr="00371AE4" w:rsidTr="007458CB">
        <w:tc>
          <w:tcPr>
            <w:tcW w:w="3369" w:type="dxa"/>
          </w:tcPr>
          <w:p w:rsidR="00371AE4" w:rsidRPr="00B2169B" w:rsidRDefault="007458CB" w:rsidP="00C64799">
            <w:pPr>
              <w:suppressAutoHyphens/>
              <w:spacing w:after="0" w:line="240" w:lineRule="auto"/>
              <w:rPr>
                <w:rFonts w:ascii="Times New Roman" w:hAnsi="Times New Roman"/>
                <w:color w:val="FF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01 204 870 ОП МП П 009</w:t>
            </w:r>
          </w:p>
        </w:tc>
        <w:tc>
          <w:tcPr>
            <w:tcW w:w="2551" w:type="dxa"/>
          </w:tcPr>
          <w:p w:rsidR="00371AE4" w:rsidRPr="007458CB" w:rsidRDefault="00EE6D5A" w:rsidP="0011481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 асфальтного завода до Тогульского тракта</w:t>
            </w:r>
          </w:p>
        </w:tc>
        <w:tc>
          <w:tcPr>
            <w:tcW w:w="2126" w:type="dxa"/>
          </w:tcPr>
          <w:p w:rsidR="00371AE4" w:rsidRPr="0011481B" w:rsidRDefault="00EE6D5A" w:rsidP="007B252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12,0</w:t>
            </w:r>
          </w:p>
        </w:tc>
        <w:tc>
          <w:tcPr>
            <w:tcW w:w="1808" w:type="dxa"/>
          </w:tcPr>
          <w:p w:rsidR="00371AE4" w:rsidRPr="0011481B" w:rsidRDefault="00EE6D5A" w:rsidP="005E507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4</w:t>
            </w:r>
          </w:p>
        </w:tc>
      </w:tr>
      <w:tr w:rsidR="00A67CF8" w:rsidRPr="001074E3" w:rsidTr="007458CB">
        <w:tc>
          <w:tcPr>
            <w:tcW w:w="3369" w:type="dxa"/>
          </w:tcPr>
          <w:p w:rsidR="00A67CF8" w:rsidRPr="00B2169B" w:rsidRDefault="00EE6D5A" w:rsidP="00D12C17">
            <w:pPr>
              <w:suppressAutoHyphens/>
              <w:spacing w:after="0" w:line="240" w:lineRule="auto"/>
              <w:rPr>
                <w:rFonts w:ascii="Times New Roman" w:hAnsi="Times New Roman"/>
                <w:color w:val="FF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01 204 870 ОП МП П 001</w:t>
            </w:r>
          </w:p>
        </w:tc>
        <w:tc>
          <w:tcPr>
            <w:tcW w:w="2551" w:type="dxa"/>
          </w:tcPr>
          <w:p w:rsidR="00A67CF8" w:rsidRPr="007458CB" w:rsidRDefault="00EE6D5A" w:rsidP="00C6479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 пункта газораздатки до Школы №2</w:t>
            </w:r>
          </w:p>
        </w:tc>
        <w:tc>
          <w:tcPr>
            <w:tcW w:w="2126" w:type="dxa"/>
          </w:tcPr>
          <w:p w:rsidR="00A67CF8" w:rsidRDefault="00EE6D5A" w:rsidP="005E507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5,0</w:t>
            </w:r>
          </w:p>
        </w:tc>
        <w:tc>
          <w:tcPr>
            <w:tcW w:w="1808" w:type="dxa"/>
          </w:tcPr>
          <w:p w:rsidR="00A67CF8" w:rsidRDefault="00EE6D5A" w:rsidP="005E507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4</w:t>
            </w:r>
          </w:p>
        </w:tc>
      </w:tr>
      <w:tr w:rsidR="00A67CF8" w:rsidRPr="001074E3" w:rsidTr="007458CB">
        <w:tc>
          <w:tcPr>
            <w:tcW w:w="3369" w:type="dxa"/>
          </w:tcPr>
          <w:p w:rsidR="00A67CF8" w:rsidRPr="00B2169B" w:rsidRDefault="00EE6D5A" w:rsidP="00A67CF8">
            <w:pPr>
              <w:suppressAutoHyphens/>
              <w:spacing w:after="0" w:line="240" w:lineRule="auto"/>
              <w:rPr>
                <w:rFonts w:ascii="Times New Roman" w:hAnsi="Times New Roman"/>
                <w:color w:val="FF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01 204 870 ОП МП П 002</w:t>
            </w:r>
          </w:p>
        </w:tc>
        <w:tc>
          <w:tcPr>
            <w:tcW w:w="2551" w:type="dxa"/>
          </w:tcPr>
          <w:p w:rsidR="00A67CF8" w:rsidRPr="007458CB" w:rsidRDefault="00EE6D5A" w:rsidP="00A67CF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 авт. Остановки «Развилка» (тогульский тракт) до лесопосадки хвойной</w:t>
            </w:r>
          </w:p>
        </w:tc>
        <w:tc>
          <w:tcPr>
            <w:tcW w:w="2126" w:type="dxa"/>
          </w:tcPr>
          <w:p w:rsidR="00A67CF8" w:rsidRPr="0011481B" w:rsidRDefault="00EE6D5A" w:rsidP="007B252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21,0</w:t>
            </w:r>
          </w:p>
        </w:tc>
        <w:tc>
          <w:tcPr>
            <w:tcW w:w="1808" w:type="dxa"/>
          </w:tcPr>
          <w:p w:rsidR="00A67CF8" w:rsidRPr="00EE6D5A" w:rsidRDefault="00EE6D5A" w:rsidP="005E507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4</w:t>
            </w:r>
          </w:p>
        </w:tc>
      </w:tr>
      <w:tr w:rsidR="00A67CF8" w:rsidRPr="00371AE4" w:rsidTr="007458CB">
        <w:tc>
          <w:tcPr>
            <w:tcW w:w="3369" w:type="dxa"/>
          </w:tcPr>
          <w:p w:rsidR="00A67CF8" w:rsidRPr="00B2169B" w:rsidRDefault="00A77748" w:rsidP="00D12C17">
            <w:pPr>
              <w:suppressAutoHyphens/>
              <w:spacing w:after="0" w:line="240" w:lineRule="auto"/>
              <w:rPr>
                <w:rFonts w:ascii="Times New Roman" w:hAnsi="Times New Roman"/>
                <w:color w:val="FF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01 204 870 ОП МП П 003</w:t>
            </w:r>
          </w:p>
        </w:tc>
        <w:tc>
          <w:tcPr>
            <w:tcW w:w="2551" w:type="dxa"/>
          </w:tcPr>
          <w:p w:rsidR="00A67CF8" w:rsidRPr="007458CB" w:rsidRDefault="00A77748" w:rsidP="00C6479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 авт. Остановки «Бурвод» до тогульского тракта</w:t>
            </w:r>
          </w:p>
        </w:tc>
        <w:tc>
          <w:tcPr>
            <w:tcW w:w="2126" w:type="dxa"/>
          </w:tcPr>
          <w:p w:rsidR="00A67CF8" w:rsidRPr="0011481B" w:rsidRDefault="00A77748" w:rsidP="00A7774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</w:t>
            </w:r>
            <w:r w:rsidR="00A67CF8">
              <w:rPr>
                <w:rFonts w:ascii="Times New Roman" w:hAnsi="Times New Roman"/>
                <w:sz w:val="27"/>
                <w:szCs w:val="27"/>
                <w:lang w:eastAsia="ru-RU"/>
              </w:rPr>
              <w:t>,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1808" w:type="dxa"/>
          </w:tcPr>
          <w:p w:rsidR="00A67CF8" w:rsidRPr="0011481B" w:rsidRDefault="00A77748" w:rsidP="005E507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4</w:t>
            </w:r>
          </w:p>
        </w:tc>
      </w:tr>
      <w:tr w:rsidR="00A67CF8" w:rsidRPr="00371AE4" w:rsidTr="007458CB">
        <w:tc>
          <w:tcPr>
            <w:tcW w:w="3369" w:type="dxa"/>
          </w:tcPr>
          <w:p w:rsidR="00A67CF8" w:rsidRPr="00B2169B" w:rsidRDefault="00A77748" w:rsidP="00A67CF8">
            <w:pPr>
              <w:suppressAutoHyphens/>
              <w:spacing w:after="0" w:line="240" w:lineRule="auto"/>
              <w:rPr>
                <w:rFonts w:ascii="Times New Roman" w:hAnsi="Times New Roman"/>
                <w:color w:val="FF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01 204 870 ОП МП П 004</w:t>
            </w:r>
          </w:p>
        </w:tc>
        <w:tc>
          <w:tcPr>
            <w:tcW w:w="2551" w:type="dxa"/>
          </w:tcPr>
          <w:p w:rsidR="00A67CF8" w:rsidRPr="007458CB" w:rsidRDefault="00A77748" w:rsidP="0011481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 газовой заправки с. Первомайское до ул. Трестовская п. Восточный</w:t>
            </w:r>
          </w:p>
        </w:tc>
        <w:tc>
          <w:tcPr>
            <w:tcW w:w="2126" w:type="dxa"/>
          </w:tcPr>
          <w:p w:rsidR="00A67CF8" w:rsidRPr="0011481B" w:rsidRDefault="00A77748" w:rsidP="007B252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17,0</w:t>
            </w:r>
          </w:p>
        </w:tc>
        <w:tc>
          <w:tcPr>
            <w:tcW w:w="1808" w:type="dxa"/>
          </w:tcPr>
          <w:p w:rsidR="00A67CF8" w:rsidRPr="00A77748" w:rsidRDefault="00A77748" w:rsidP="0011481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A77748">
              <w:rPr>
                <w:rFonts w:ascii="Times New Roman" w:hAnsi="Times New Roman"/>
                <w:sz w:val="27"/>
                <w:szCs w:val="27"/>
                <w:lang w:eastAsia="ru-RU"/>
              </w:rPr>
              <w:t>4</w:t>
            </w:r>
          </w:p>
        </w:tc>
      </w:tr>
      <w:tr w:rsidR="00A67CF8" w:rsidRPr="00371AE4" w:rsidTr="007458CB">
        <w:tc>
          <w:tcPr>
            <w:tcW w:w="3369" w:type="dxa"/>
          </w:tcPr>
          <w:p w:rsidR="00A67CF8" w:rsidRPr="00B2169B" w:rsidRDefault="00A77748" w:rsidP="00A67CF8">
            <w:pPr>
              <w:suppressAutoHyphens/>
              <w:spacing w:after="0" w:line="240" w:lineRule="auto"/>
              <w:rPr>
                <w:rFonts w:ascii="Times New Roman" w:hAnsi="Times New Roman"/>
                <w:color w:val="FF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01 204 870 ОП МП П 007</w:t>
            </w:r>
          </w:p>
        </w:tc>
        <w:tc>
          <w:tcPr>
            <w:tcW w:w="2551" w:type="dxa"/>
          </w:tcPr>
          <w:p w:rsidR="00A67CF8" w:rsidRPr="007458CB" w:rsidRDefault="00A77748" w:rsidP="00A67CF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 тогульского тракта до п. Восточный</w:t>
            </w:r>
          </w:p>
        </w:tc>
        <w:tc>
          <w:tcPr>
            <w:tcW w:w="2126" w:type="dxa"/>
          </w:tcPr>
          <w:p w:rsidR="00A67CF8" w:rsidRPr="0011481B" w:rsidRDefault="00A67CF8" w:rsidP="007B252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5</w:t>
            </w:r>
            <w:r w:rsidR="00A77748">
              <w:rPr>
                <w:rFonts w:ascii="Times New Roman" w:hAnsi="Times New Roman"/>
                <w:sz w:val="27"/>
                <w:szCs w:val="27"/>
                <w:lang w:eastAsia="ru-RU"/>
              </w:rPr>
              <w:t>,0</w:t>
            </w:r>
          </w:p>
        </w:tc>
        <w:tc>
          <w:tcPr>
            <w:tcW w:w="1808" w:type="dxa"/>
          </w:tcPr>
          <w:p w:rsidR="00A67CF8" w:rsidRPr="0011481B" w:rsidRDefault="00A77748" w:rsidP="005E507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4</w:t>
            </w:r>
          </w:p>
        </w:tc>
      </w:tr>
      <w:tr w:rsidR="00A67CF8" w:rsidRPr="00371AE4" w:rsidTr="007458CB">
        <w:tc>
          <w:tcPr>
            <w:tcW w:w="3369" w:type="dxa"/>
          </w:tcPr>
          <w:p w:rsidR="00A67CF8" w:rsidRPr="00B2169B" w:rsidRDefault="00A77748" w:rsidP="00A67CF8">
            <w:pPr>
              <w:suppressAutoHyphens/>
              <w:spacing w:after="0" w:line="240" w:lineRule="auto"/>
              <w:rPr>
                <w:rFonts w:ascii="Times New Roman" w:hAnsi="Times New Roman"/>
                <w:color w:val="FF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01 204 870 ОП МП П 008</w:t>
            </w:r>
          </w:p>
        </w:tc>
        <w:tc>
          <w:tcPr>
            <w:tcW w:w="2551" w:type="dxa"/>
          </w:tcPr>
          <w:p w:rsidR="00A67CF8" w:rsidRPr="007458CB" w:rsidRDefault="00A77748" w:rsidP="00D12C1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 ЦРМ п. Восточный до сельскохозяйственной фермы п. Восточный</w:t>
            </w:r>
          </w:p>
        </w:tc>
        <w:tc>
          <w:tcPr>
            <w:tcW w:w="2126" w:type="dxa"/>
          </w:tcPr>
          <w:p w:rsidR="00A67CF8" w:rsidRPr="0011481B" w:rsidRDefault="00A67CF8" w:rsidP="007B252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5</w:t>
            </w:r>
            <w:r w:rsidR="00A77748">
              <w:rPr>
                <w:rFonts w:ascii="Times New Roman" w:hAnsi="Times New Roman"/>
                <w:sz w:val="27"/>
                <w:szCs w:val="27"/>
                <w:lang w:eastAsia="ru-RU"/>
              </w:rPr>
              <w:t>,0</w:t>
            </w:r>
          </w:p>
        </w:tc>
        <w:tc>
          <w:tcPr>
            <w:tcW w:w="1808" w:type="dxa"/>
          </w:tcPr>
          <w:p w:rsidR="00A67CF8" w:rsidRPr="00DC380C" w:rsidRDefault="00A77748" w:rsidP="005E507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4</w:t>
            </w:r>
          </w:p>
        </w:tc>
      </w:tr>
      <w:tr w:rsidR="00A67CF8" w:rsidRPr="00371AE4" w:rsidTr="007458CB">
        <w:tc>
          <w:tcPr>
            <w:tcW w:w="3369" w:type="dxa"/>
          </w:tcPr>
          <w:p w:rsidR="00A67CF8" w:rsidRPr="00B2169B" w:rsidRDefault="00A77748" w:rsidP="00FA269B">
            <w:pPr>
              <w:suppressAutoHyphens/>
              <w:spacing w:after="0" w:line="240" w:lineRule="auto"/>
              <w:rPr>
                <w:rFonts w:ascii="Times New Roman" w:hAnsi="Times New Roman"/>
                <w:color w:val="FF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01 204 870 ОП МП П 0</w:t>
            </w:r>
            <w:r w:rsidR="00FA269B">
              <w:rPr>
                <w:rFonts w:ascii="Times New Roman" w:hAnsi="Times New Roman"/>
                <w:sz w:val="27"/>
                <w:szCs w:val="27"/>
                <w:lang w:eastAsia="ru-RU"/>
              </w:rPr>
              <w:t>06</w:t>
            </w:r>
          </w:p>
        </w:tc>
        <w:tc>
          <w:tcPr>
            <w:tcW w:w="2551" w:type="dxa"/>
          </w:tcPr>
          <w:p w:rsidR="00A67CF8" w:rsidRPr="007458CB" w:rsidRDefault="00A77748" w:rsidP="00A7774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 тогульского тракта до сельскохозяйственной фермы п. Ягодный </w:t>
            </w:r>
          </w:p>
        </w:tc>
        <w:tc>
          <w:tcPr>
            <w:tcW w:w="2126" w:type="dxa"/>
          </w:tcPr>
          <w:p w:rsidR="00A67CF8" w:rsidRPr="00A67CF8" w:rsidRDefault="00A77748" w:rsidP="005E507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10,0</w:t>
            </w:r>
          </w:p>
        </w:tc>
        <w:tc>
          <w:tcPr>
            <w:tcW w:w="1808" w:type="dxa"/>
          </w:tcPr>
          <w:p w:rsidR="00A67CF8" w:rsidRPr="00A77748" w:rsidRDefault="00A77748" w:rsidP="007E5B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A77748">
              <w:rPr>
                <w:rFonts w:ascii="Times New Roman" w:hAnsi="Times New Roman"/>
                <w:sz w:val="27"/>
                <w:szCs w:val="27"/>
                <w:lang w:eastAsia="ru-RU"/>
              </w:rPr>
              <w:t>4</w:t>
            </w:r>
          </w:p>
        </w:tc>
      </w:tr>
      <w:tr w:rsidR="00A67CF8" w:rsidRPr="00371AE4" w:rsidTr="007458CB">
        <w:tc>
          <w:tcPr>
            <w:tcW w:w="3369" w:type="dxa"/>
          </w:tcPr>
          <w:p w:rsidR="00A67CF8" w:rsidRPr="00B2169B" w:rsidRDefault="00A77748" w:rsidP="00A67CF8">
            <w:pPr>
              <w:suppressAutoHyphens/>
              <w:spacing w:after="0" w:line="240" w:lineRule="auto"/>
              <w:rPr>
                <w:rFonts w:ascii="Times New Roman" w:hAnsi="Times New Roman"/>
                <w:color w:val="FF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01 204 870 ОП МП П 01</w:t>
            </w:r>
            <w:r w:rsidR="00FA269B">
              <w:rPr>
                <w:rFonts w:ascii="Times New Roman" w:hAnsi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2551" w:type="dxa"/>
          </w:tcPr>
          <w:p w:rsidR="00A67CF8" w:rsidRPr="007458CB" w:rsidRDefault="00FA269B" w:rsidP="00D12C1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 авт. Остановки «Тогульский тракт» до фермы п. Ясная Поляна</w:t>
            </w:r>
          </w:p>
        </w:tc>
        <w:tc>
          <w:tcPr>
            <w:tcW w:w="2126" w:type="dxa"/>
          </w:tcPr>
          <w:p w:rsidR="00A67CF8" w:rsidRPr="0011481B" w:rsidRDefault="00FA269B" w:rsidP="005E507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10,0</w:t>
            </w:r>
          </w:p>
        </w:tc>
        <w:tc>
          <w:tcPr>
            <w:tcW w:w="1808" w:type="dxa"/>
          </w:tcPr>
          <w:p w:rsidR="00A67CF8" w:rsidRPr="0011481B" w:rsidRDefault="00FA269B" w:rsidP="007E5B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4</w:t>
            </w:r>
          </w:p>
        </w:tc>
      </w:tr>
      <w:tr w:rsidR="00A67CF8" w:rsidRPr="00371AE4" w:rsidTr="007458CB">
        <w:tc>
          <w:tcPr>
            <w:tcW w:w="3369" w:type="dxa"/>
          </w:tcPr>
          <w:p w:rsidR="00A67CF8" w:rsidRPr="00B2169B" w:rsidRDefault="00FA269B" w:rsidP="00A67CF8">
            <w:pPr>
              <w:suppressAutoHyphens/>
              <w:spacing w:after="0" w:line="240" w:lineRule="auto"/>
              <w:rPr>
                <w:rFonts w:ascii="Times New Roman" w:hAnsi="Times New Roman"/>
                <w:color w:val="FF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01 204 870 ОП МП П 010</w:t>
            </w:r>
          </w:p>
        </w:tc>
        <w:tc>
          <w:tcPr>
            <w:tcW w:w="2551" w:type="dxa"/>
          </w:tcPr>
          <w:p w:rsidR="00A67CF8" w:rsidRPr="007458CB" w:rsidRDefault="00FA269B" w:rsidP="00D12C1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 фермы п. Ясная Поляна до водозабора п. Ясная Поляна</w:t>
            </w:r>
          </w:p>
        </w:tc>
        <w:tc>
          <w:tcPr>
            <w:tcW w:w="2126" w:type="dxa"/>
          </w:tcPr>
          <w:p w:rsidR="00A67CF8" w:rsidRPr="0011481B" w:rsidRDefault="00A67CF8" w:rsidP="005E507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5</w:t>
            </w:r>
            <w:r w:rsidR="00FA269B">
              <w:rPr>
                <w:rFonts w:ascii="Times New Roman" w:hAnsi="Times New Roman"/>
                <w:sz w:val="27"/>
                <w:szCs w:val="27"/>
                <w:lang w:eastAsia="ru-RU"/>
              </w:rPr>
              <w:t>,0</w:t>
            </w:r>
          </w:p>
        </w:tc>
        <w:tc>
          <w:tcPr>
            <w:tcW w:w="1808" w:type="dxa"/>
          </w:tcPr>
          <w:p w:rsidR="00A67CF8" w:rsidRPr="00FA269B" w:rsidRDefault="00FA269B" w:rsidP="00DC38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FA269B">
              <w:rPr>
                <w:rFonts w:ascii="Times New Roman" w:hAnsi="Times New Roman"/>
                <w:sz w:val="27"/>
                <w:szCs w:val="27"/>
                <w:lang w:eastAsia="ru-RU"/>
              </w:rPr>
              <w:t>4</w:t>
            </w:r>
          </w:p>
        </w:tc>
      </w:tr>
      <w:tr w:rsidR="00A67CF8" w:rsidRPr="00371AE4" w:rsidTr="007458CB">
        <w:tc>
          <w:tcPr>
            <w:tcW w:w="3369" w:type="dxa"/>
          </w:tcPr>
          <w:p w:rsidR="00A67CF8" w:rsidRDefault="00FA269B" w:rsidP="00A67CF8">
            <w:pPr>
              <w:suppressAutoHyphens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01 204 870 ОП МП П 01</w:t>
            </w:r>
            <w:r w:rsidR="001F6C75">
              <w:rPr>
                <w:rFonts w:ascii="Times New Roman" w:hAnsi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2551" w:type="dxa"/>
          </w:tcPr>
          <w:p w:rsidR="00A67CF8" w:rsidRPr="007458CB" w:rsidRDefault="001F6C75" w:rsidP="00D12C1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 фермы п. Ясная Поляна до ул. Центральная п. Березовая Горка</w:t>
            </w:r>
          </w:p>
        </w:tc>
        <w:tc>
          <w:tcPr>
            <w:tcW w:w="2126" w:type="dxa"/>
          </w:tcPr>
          <w:p w:rsidR="00A67CF8" w:rsidRDefault="001F6C75" w:rsidP="005E507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5,0</w:t>
            </w:r>
          </w:p>
        </w:tc>
        <w:tc>
          <w:tcPr>
            <w:tcW w:w="1808" w:type="dxa"/>
          </w:tcPr>
          <w:p w:rsidR="00A67CF8" w:rsidRDefault="001F6C75" w:rsidP="00DC38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4</w:t>
            </w:r>
          </w:p>
        </w:tc>
      </w:tr>
      <w:tr w:rsidR="00A67CF8" w:rsidRPr="00371AE4" w:rsidTr="007458CB">
        <w:tc>
          <w:tcPr>
            <w:tcW w:w="3369" w:type="dxa"/>
          </w:tcPr>
          <w:p w:rsidR="00A67CF8" w:rsidRDefault="001F6C75" w:rsidP="00A67CF8">
            <w:pPr>
              <w:suppressAutoHyphens/>
              <w:spacing w:after="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01 204 870 ОП МП П 005</w:t>
            </w:r>
          </w:p>
        </w:tc>
        <w:tc>
          <w:tcPr>
            <w:tcW w:w="2551" w:type="dxa"/>
          </w:tcPr>
          <w:p w:rsidR="00A67CF8" w:rsidRPr="007458CB" w:rsidRDefault="001F6C75" w:rsidP="00D12C1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 Фап п. Березовая Горка до ЦРМ п. Березовая Горка</w:t>
            </w:r>
          </w:p>
        </w:tc>
        <w:tc>
          <w:tcPr>
            <w:tcW w:w="2126" w:type="dxa"/>
          </w:tcPr>
          <w:p w:rsidR="00A67CF8" w:rsidRDefault="001F6C75" w:rsidP="005E507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3,0</w:t>
            </w:r>
          </w:p>
        </w:tc>
        <w:tc>
          <w:tcPr>
            <w:tcW w:w="1808" w:type="dxa"/>
          </w:tcPr>
          <w:p w:rsidR="00A67CF8" w:rsidRDefault="001F6C75" w:rsidP="00DC380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4</w:t>
            </w:r>
          </w:p>
        </w:tc>
      </w:tr>
    </w:tbl>
    <w:p w:rsidR="0011481B" w:rsidRDefault="0011481B" w:rsidP="001B2425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A519BA" w:rsidRPr="00A519BA" w:rsidRDefault="00A519BA" w:rsidP="00A519BA">
      <w:pPr>
        <w:pStyle w:val="a3"/>
        <w:kinsoku w:val="0"/>
        <w:overflowPunct w:val="0"/>
        <w:spacing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 w:rsidRPr="00A519BA">
        <w:rPr>
          <w:rFonts w:ascii="Times New Roman" w:hAnsi="Times New Roman"/>
          <w:spacing w:val="-1"/>
          <w:sz w:val="28"/>
          <w:szCs w:val="28"/>
        </w:rPr>
        <w:t>Улично-дорожная</w:t>
      </w:r>
      <w:r w:rsidRPr="00A519BA">
        <w:rPr>
          <w:rFonts w:ascii="Times New Roman" w:hAnsi="Times New Roman"/>
          <w:sz w:val="28"/>
          <w:szCs w:val="28"/>
        </w:rPr>
        <w:t xml:space="preserve">  </w:t>
      </w:r>
      <w:r w:rsidRPr="00A519BA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A519BA">
        <w:rPr>
          <w:rFonts w:ascii="Times New Roman" w:hAnsi="Times New Roman"/>
          <w:sz w:val="28"/>
          <w:szCs w:val="28"/>
        </w:rPr>
        <w:t xml:space="preserve">сеть  </w:t>
      </w:r>
      <w:r w:rsidRPr="00A519BA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A519BA">
        <w:rPr>
          <w:rFonts w:ascii="Times New Roman" w:hAnsi="Times New Roman"/>
          <w:sz w:val="28"/>
          <w:szCs w:val="28"/>
        </w:rPr>
        <w:t xml:space="preserve">населенных  </w:t>
      </w:r>
      <w:r w:rsidRPr="00A519BA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A519BA">
        <w:rPr>
          <w:rFonts w:ascii="Times New Roman" w:hAnsi="Times New Roman"/>
          <w:sz w:val="28"/>
          <w:szCs w:val="28"/>
        </w:rPr>
        <w:t xml:space="preserve">пунктов  </w:t>
      </w:r>
      <w:r w:rsidRPr="00A519BA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A519BA">
        <w:rPr>
          <w:rFonts w:ascii="Times New Roman" w:hAnsi="Times New Roman"/>
          <w:sz w:val="28"/>
          <w:szCs w:val="28"/>
        </w:rPr>
        <w:t xml:space="preserve">формируется  </w:t>
      </w:r>
      <w:r w:rsidRPr="00A519BA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A519BA">
        <w:rPr>
          <w:rFonts w:ascii="Times New Roman" w:hAnsi="Times New Roman"/>
          <w:sz w:val="28"/>
          <w:szCs w:val="28"/>
        </w:rPr>
        <w:t xml:space="preserve">как  </w:t>
      </w:r>
      <w:r w:rsidRPr="00A519BA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519BA">
        <w:rPr>
          <w:rFonts w:ascii="Times New Roman" w:hAnsi="Times New Roman"/>
          <w:sz w:val="28"/>
          <w:szCs w:val="28"/>
        </w:rPr>
        <w:t>единая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19BA">
        <w:rPr>
          <w:rFonts w:ascii="Times New Roman" w:hAnsi="Times New Roman"/>
          <w:sz w:val="28"/>
          <w:szCs w:val="28"/>
        </w:rPr>
        <w:t>целостная</w:t>
      </w:r>
      <w:r w:rsidRPr="00A519BA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A519BA">
        <w:rPr>
          <w:rFonts w:ascii="Times New Roman" w:hAnsi="Times New Roman"/>
          <w:sz w:val="28"/>
          <w:szCs w:val="28"/>
        </w:rPr>
        <w:t>система</w:t>
      </w:r>
      <w:r w:rsidRPr="00A519BA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A519BA">
        <w:rPr>
          <w:rFonts w:ascii="Times New Roman" w:hAnsi="Times New Roman"/>
          <w:sz w:val="28"/>
          <w:szCs w:val="28"/>
        </w:rPr>
        <w:t>и</w:t>
      </w:r>
      <w:r w:rsidRPr="00A519BA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A519BA">
        <w:rPr>
          <w:rFonts w:ascii="Times New Roman" w:hAnsi="Times New Roman"/>
          <w:sz w:val="28"/>
          <w:szCs w:val="28"/>
        </w:rPr>
        <w:t>является</w:t>
      </w:r>
      <w:r w:rsidRPr="00A519BA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A519BA">
        <w:rPr>
          <w:rFonts w:ascii="Times New Roman" w:hAnsi="Times New Roman"/>
          <w:sz w:val="28"/>
          <w:szCs w:val="28"/>
        </w:rPr>
        <w:t>основой</w:t>
      </w:r>
      <w:r w:rsidRPr="00A519BA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A519BA">
        <w:rPr>
          <w:rFonts w:ascii="Times New Roman" w:hAnsi="Times New Roman"/>
          <w:spacing w:val="-1"/>
          <w:sz w:val="28"/>
          <w:szCs w:val="28"/>
        </w:rPr>
        <w:t>планировочного</w:t>
      </w:r>
      <w:r w:rsidRPr="00A519BA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A519BA">
        <w:rPr>
          <w:rFonts w:ascii="Times New Roman" w:hAnsi="Times New Roman"/>
          <w:spacing w:val="-1"/>
          <w:sz w:val="28"/>
          <w:szCs w:val="28"/>
        </w:rPr>
        <w:t>каркаса.</w:t>
      </w:r>
      <w:r w:rsidRPr="00A519BA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A519BA">
        <w:rPr>
          <w:rFonts w:ascii="Times New Roman" w:hAnsi="Times New Roman"/>
          <w:sz w:val="28"/>
          <w:szCs w:val="28"/>
        </w:rPr>
        <w:t>В</w:t>
      </w:r>
      <w:r w:rsidRPr="00A519BA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A519BA">
        <w:rPr>
          <w:rFonts w:ascii="Times New Roman" w:hAnsi="Times New Roman"/>
          <w:spacing w:val="-1"/>
          <w:sz w:val="28"/>
          <w:szCs w:val="28"/>
        </w:rPr>
        <w:t>таблице</w:t>
      </w:r>
      <w:r w:rsidRPr="00A519BA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A519BA">
        <w:rPr>
          <w:rFonts w:ascii="Times New Roman" w:hAnsi="Times New Roman"/>
          <w:sz w:val="28"/>
          <w:szCs w:val="28"/>
        </w:rPr>
        <w:t>представлен</w:t>
      </w:r>
      <w:r w:rsidRPr="00A519BA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A519BA">
        <w:rPr>
          <w:rFonts w:ascii="Times New Roman" w:hAnsi="Times New Roman"/>
          <w:sz w:val="28"/>
          <w:szCs w:val="28"/>
        </w:rPr>
        <w:t>реестр</w:t>
      </w:r>
      <w:r w:rsidRPr="00A519BA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A519BA">
        <w:rPr>
          <w:rFonts w:ascii="Times New Roman" w:hAnsi="Times New Roman"/>
          <w:spacing w:val="-1"/>
          <w:sz w:val="28"/>
          <w:szCs w:val="28"/>
        </w:rPr>
        <w:t>дорог</w:t>
      </w:r>
      <w:r w:rsidRPr="00A519BA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A519BA">
        <w:rPr>
          <w:rFonts w:ascii="Times New Roman" w:hAnsi="Times New Roman"/>
          <w:spacing w:val="-1"/>
          <w:sz w:val="28"/>
          <w:szCs w:val="28"/>
        </w:rPr>
        <w:t>Первомайского</w:t>
      </w:r>
      <w:r w:rsidRPr="00A519BA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A519BA">
        <w:rPr>
          <w:rFonts w:ascii="Times New Roman" w:hAnsi="Times New Roman"/>
          <w:sz w:val="28"/>
          <w:szCs w:val="28"/>
        </w:rPr>
        <w:t>сельсовета.</w:t>
      </w:r>
    </w:p>
    <w:p w:rsidR="00A519BA" w:rsidRPr="00A519BA" w:rsidRDefault="00A519BA" w:rsidP="00A519BA">
      <w:pPr>
        <w:pStyle w:val="a3"/>
        <w:kinsoku w:val="0"/>
        <w:overflowPunct w:val="0"/>
        <w:spacing w:line="240" w:lineRule="auto"/>
        <w:ind w:right="105" w:firstLine="710"/>
        <w:jc w:val="both"/>
        <w:rPr>
          <w:rFonts w:ascii="Times New Roman" w:hAnsi="Times New Roman"/>
          <w:sz w:val="28"/>
          <w:szCs w:val="28"/>
        </w:rPr>
      </w:pPr>
      <w:r w:rsidRPr="00A519BA">
        <w:rPr>
          <w:rFonts w:ascii="Times New Roman" w:hAnsi="Times New Roman"/>
          <w:spacing w:val="-1"/>
          <w:sz w:val="28"/>
          <w:szCs w:val="28"/>
        </w:rPr>
        <w:t>Генеральным</w:t>
      </w:r>
      <w:r w:rsidRPr="00A519BA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519BA">
        <w:rPr>
          <w:rFonts w:ascii="Times New Roman" w:hAnsi="Times New Roman"/>
          <w:sz w:val="28"/>
          <w:szCs w:val="28"/>
        </w:rPr>
        <w:t>планом</w:t>
      </w:r>
      <w:r w:rsidRPr="00A519BA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519BA">
        <w:rPr>
          <w:rFonts w:ascii="Times New Roman" w:hAnsi="Times New Roman"/>
          <w:sz w:val="28"/>
          <w:szCs w:val="28"/>
        </w:rPr>
        <w:t>в</w:t>
      </w:r>
      <w:r w:rsidRPr="00A519BA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519BA">
        <w:rPr>
          <w:rFonts w:ascii="Times New Roman" w:hAnsi="Times New Roman"/>
          <w:sz w:val="28"/>
          <w:szCs w:val="28"/>
        </w:rPr>
        <w:t>соответствии</w:t>
      </w:r>
      <w:r w:rsidRPr="00A519BA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519BA">
        <w:rPr>
          <w:rFonts w:ascii="Times New Roman" w:hAnsi="Times New Roman"/>
          <w:sz w:val="28"/>
          <w:szCs w:val="28"/>
        </w:rPr>
        <w:t>с</w:t>
      </w:r>
      <w:r w:rsidRPr="00A519BA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519BA">
        <w:rPr>
          <w:rFonts w:ascii="Times New Roman" w:hAnsi="Times New Roman"/>
          <w:sz w:val="28"/>
          <w:szCs w:val="28"/>
        </w:rPr>
        <w:t>СП</w:t>
      </w:r>
      <w:r w:rsidRPr="00A519BA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A519BA">
        <w:rPr>
          <w:rFonts w:ascii="Times New Roman" w:hAnsi="Times New Roman"/>
          <w:sz w:val="28"/>
          <w:szCs w:val="28"/>
        </w:rPr>
        <w:t>42.13330.2012</w:t>
      </w:r>
      <w:r w:rsidRPr="00A519BA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519BA">
        <w:rPr>
          <w:rFonts w:ascii="Times New Roman" w:hAnsi="Times New Roman"/>
          <w:spacing w:val="-1"/>
          <w:sz w:val="28"/>
          <w:szCs w:val="28"/>
        </w:rPr>
        <w:t>(актуализированная</w:t>
      </w:r>
      <w:r w:rsidRPr="00A519BA">
        <w:rPr>
          <w:rFonts w:ascii="Times New Roman" w:hAnsi="Times New Roman"/>
          <w:spacing w:val="64"/>
          <w:w w:val="99"/>
          <w:sz w:val="28"/>
          <w:szCs w:val="28"/>
        </w:rPr>
        <w:t xml:space="preserve"> </w:t>
      </w:r>
      <w:r w:rsidRPr="00A519BA">
        <w:rPr>
          <w:rFonts w:ascii="Times New Roman" w:hAnsi="Times New Roman"/>
          <w:spacing w:val="-1"/>
          <w:sz w:val="28"/>
          <w:szCs w:val="28"/>
        </w:rPr>
        <w:t>редакция</w:t>
      </w:r>
      <w:r w:rsidRPr="00A519BA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A519BA">
        <w:rPr>
          <w:rFonts w:ascii="Times New Roman" w:hAnsi="Times New Roman"/>
          <w:sz w:val="28"/>
          <w:szCs w:val="28"/>
        </w:rPr>
        <w:t>СНиП</w:t>
      </w:r>
      <w:r w:rsidRPr="00A519BA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A519BA">
        <w:rPr>
          <w:rFonts w:ascii="Times New Roman" w:hAnsi="Times New Roman"/>
          <w:sz w:val="28"/>
          <w:szCs w:val="28"/>
        </w:rPr>
        <w:t>2.01.01-89</w:t>
      </w:r>
      <w:r w:rsidRPr="00A519BA">
        <w:rPr>
          <w:rFonts w:ascii="Times New Roman" w:hAnsi="Times New Roman"/>
          <w:position w:val="12"/>
          <w:sz w:val="28"/>
          <w:szCs w:val="28"/>
        </w:rPr>
        <w:t>*</w:t>
      </w:r>
      <w:r w:rsidRPr="00A519BA">
        <w:rPr>
          <w:rFonts w:ascii="Times New Roman" w:hAnsi="Times New Roman"/>
          <w:sz w:val="28"/>
          <w:szCs w:val="28"/>
        </w:rPr>
        <w:t>)</w:t>
      </w:r>
      <w:r w:rsidRPr="00A519BA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A519BA">
        <w:rPr>
          <w:rFonts w:ascii="Times New Roman" w:hAnsi="Times New Roman"/>
          <w:sz w:val="28"/>
          <w:szCs w:val="28"/>
        </w:rPr>
        <w:t>принята</w:t>
      </w:r>
      <w:r w:rsidRPr="00A519BA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A519BA">
        <w:rPr>
          <w:rFonts w:ascii="Times New Roman" w:hAnsi="Times New Roman"/>
          <w:sz w:val="28"/>
          <w:szCs w:val="28"/>
        </w:rPr>
        <w:t>следующая</w:t>
      </w:r>
      <w:r w:rsidRPr="00A519BA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A519BA">
        <w:rPr>
          <w:rFonts w:ascii="Times New Roman" w:hAnsi="Times New Roman"/>
          <w:spacing w:val="-1"/>
          <w:sz w:val="28"/>
          <w:szCs w:val="28"/>
        </w:rPr>
        <w:t>классификация</w:t>
      </w:r>
      <w:r w:rsidRPr="00A519BA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A519BA">
        <w:rPr>
          <w:rFonts w:ascii="Times New Roman" w:hAnsi="Times New Roman"/>
          <w:spacing w:val="-1"/>
          <w:sz w:val="28"/>
          <w:szCs w:val="28"/>
        </w:rPr>
        <w:t>сельских</w:t>
      </w:r>
      <w:r w:rsidRPr="00A519BA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A519BA">
        <w:rPr>
          <w:rFonts w:ascii="Times New Roman" w:hAnsi="Times New Roman"/>
          <w:sz w:val="28"/>
          <w:szCs w:val="28"/>
        </w:rPr>
        <w:t>улиц</w:t>
      </w:r>
      <w:r w:rsidRPr="00A519BA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A519BA">
        <w:rPr>
          <w:rFonts w:ascii="Times New Roman" w:hAnsi="Times New Roman"/>
          <w:sz w:val="28"/>
          <w:szCs w:val="28"/>
        </w:rPr>
        <w:t>и</w:t>
      </w:r>
      <w:r w:rsidRPr="00A519BA">
        <w:rPr>
          <w:rFonts w:ascii="Times New Roman" w:hAnsi="Times New Roman"/>
          <w:spacing w:val="53"/>
          <w:w w:val="99"/>
          <w:sz w:val="28"/>
          <w:szCs w:val="28"/>
        </w:rPr>
        <w:t xml:space="preserve"> </w:t>
      </w:r>
      <w:r w:rsidRPr="00A519BA">
        <w:rPr>
          <w:rFonts w:ascii="Times New Roman" w:hAnsi="Times New Roman"/>
          <w:spacing w:val="-1"/>
          <w:sz w:val="28"/>
          <w:szCs w:val="28"/>
        </w:rPr>
        <w:t>дорог</w:t>
      </w:r>
      <w:r w:rsidRPr="00A519BA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A519BA">
        <w:rPr>
          <w:rFonts w:ascii="Times New Roman" w:hAnsi="Times New Roman"/>
          <w:spacing w:val="-1"/>
          <w:sz w:val="28"/>
          <w:szCs w:val="28"/>
        </w:rPr>
        <w:t>(данная</w:t>
      </w:r>
      <w:r w:rsidRPr="00A519BA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A519BA">
        <w:rPr>
          <w:rFonts w:ascii="Times New Roman" w:hAnsi="Times New Roman"/>
          <w:spacing w:val="-1"/>
          <w:sz w:val="28"/>
          <w:szCs w:val="28"/>
        </w:rPr>
        <w:t>классификация</w:t>
      </w:r>
      <w:r w:rsidRPr="00A519BA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A519BA">
        <w:rPr>
          <w:rFonts w:ascii="Times New Roman" w:hAnsi="Times New Roman"/>
          <w:spacing w:val="-1"/>
          <w:sz w:val="28"/>
          <w:szCs w:val="28"/>
        </w:rPr>
        <w:t>отражена</w:t>
      </w:r>
      <w:r w:rsidRPr="00A519BA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A519BA">
        <w:rPr>
          <w:rFonts w:ascii="Times New Roman" w:hAnsi="Times New Roman"/>
          <w:sz w:val="28"/>
          <w:szCs w:val="28"/>
        </w:rPr>
        <w:t>в</w:t>
      </w:r>
      <w:r w:rsidRPr="00A519B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A519BA">
        <w:rPr>
          <w:rFonts w:ascii="Times New Roman" w:hAnsi="Times New Roman"/>
          <w:spacing w:val="-1"/>
          <w:sz w:val="28"/>
          <w:szCs w:val="28"/>
        </w:rPr>
        <w:t>таблице</w:t>
      </w:r>
      <w:r>
        <w:rPr>
          <w:rFonts w:ascii="Times New Roman" w:hAnsi="Times New Roman"/>
          <w:spacing w:val="-8"/>
          <w:sz w:val="28"/>
          <w:szCs w:val="28"/>
        </w:rPr>
        <w:t>)</w:t>
      </w:r>
      <w:r w:rsidRPr="00A519BA">
        <w:rPr>
          <w:rFonts w:ascii="Times New Roman" w:hAnsi="Times New Roman"/>
          <w:sz w:val="28"/>
          <w:szCs w:val="28"/>
        </w:rPr>
        <w:t>:</w:t>
      </w:r>
    </w:p>
    <w:p w:rsidR="00A519BA" w:rsidRPr="00A519BA" w:rsidRDefault="00A519BA" w:rsidP="00A519BA">
      <w:pPr>
        <w:pStyle w:val="a3"/>
        <w:numPr>
          <w:ilvl w:val="0"/>
          <w:numId w:val="16"/>
        </w:numPr>
        <w:tabs>
          <w:tab w:val="left" w:pos="178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519BA">
        <w:rPr>
          <w:rFonts w:ascii="Times New Roman" w:hAnsi="Times New Roman"/>
          <w:sz w:val="28"/>
          <w:szCs w:val="28"/>
        </w:rPr>
        <w:t>поселковая</w:t>
      </w:r>
      <w:r w:rsidRPr="00A519BA">
        <w:rPr>
          <w:rFonts w:ascii="Times New Roman" w:hAnsi="Times New Roman"/>
          <w:spacing w:val="-19"/>
          <w:sz w:val="28"/>
          <w:szCs w:val="28"/>
        </w:rPr>
        <w:t xml:space="preserve"> </w:t>
      </w:r>
      <w:r w:rsidRPr="00A519BA">
        <w:rPr>
          <w:rFonts w:ascii="Times New Roman" w:hAnsi="Times New Roman"/>
          <w:spacing w:val="-1"/>
          <w:sz w:val="28"/>
          <w:szCs w:val="28"/>
        </w:rPr>
        <w:t>дорога;</w:t>
      </w:r>
    </w:p>
    <w:p w:rsidR="00A519BA" w:rsidRPr="00A519BA" w:rsidRDefault="00A519BA" w:rsidP="00A519BA">
      <w:pPr>
        <w:pStyle w:val="a3"/>
        <w:numPr>
          <w:ilvl w:val="0"/>
          <w:numId w:val="16"/>
        </w:numPr>
        <w:tabs>
          <w:tab w:val="left" w:pos="178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519BA">
        <w:rPr>
          <w:rFonts w:ascii="Times New Roman" w:hAnsi="Times New Roman"/>
          <w:sz w:val="28"/>
          <w:szCs w:val="28"/>
        </w:rPr>
        <w:t>главная</w:t>
      </w:r>
      <w:r w:rsidRPr="00A519BA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A519BA">
        <w:rPr>
          <w:rFonts w:ascii="Times New Roman" w:hAnsi="Times New Roman"/>
          <w:sz w:val="28"/>
          <w:szCs w:val="28"/>
        </w:rPr>
        <w:t>улица</w:t>
      </w:r>
      <w:r w:rsidRPr="00A519BA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A519BA">
        <w:rPr>
          <w:rFonts w:ascii="Times New Roman" w:hAnsi="Times New Roman"/>
          <w:sz w:val="28"/>
          <w:szCs w:val="28"/>
        </w:rPr>
        <w:t>в</w:t>
      </w:r>
      <w:r w:rsidRPr="00A519BA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A519BA">
        <w:rPr>
          <w:rFonts w:ascii="Times New Roman" w:hAnsi="Times New Roman"/>
          <w:spacing w:val="-1"/>
          <w:sz w:val="28"/>
          <w:szCs w:val="28"/>
        </w:rPr>
        <w:t>жилой</w:t>
      </w:r>
      <w:r w:rsidRPr="00A519BA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A519BA">
        <w:rPr>
          <w:rFonts w:ascii="Times New Roman" w:hAnsi="Times New Roman"/>
          <w:spacing w:val="-1"/>
          <w:sz w:val="28"/>
          <w:szCs w:val="28"/>
        </w:rPr>
        <w:t>застройке;</w:t>
      </w:r>
    </w:p>
    <w:p w:rsidR="00A519BA" w:rsidRPr="00A519BA" w:rsidRDefault="00A519BA" w:rsidP="00A519BA">
      <w:pPr>
        <w:pStyle w:val="a3"/>
        <w:numPr>
          <w:ilvl w:val="0"/>
          <w:numId w:val="16"/>
        </w:numPr>
        <w:tabs>
          <w:tab w:val="left" w:pos="178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519BA">
        <w:rPr>
          <w:rFonts w:ascii="Times New Roman" w:hAnsi="Times New Roman"/>
          <w:sz w:val="28"/>
          <w:szCs w:val="28"/>
        </w:rPr>
        <w:t>основная</w:t>
      </w:r>
      <w:r w:rsidRPr="00A519BA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A519BA">
        <w:rPr>
          <w:rFonts w:ascii="Times New Roman" w:hAnsi="Times New Roman"/>
          <w:sz w:val="28"/>
          <w:szCs w:val="28"/>
        </w:rPr>
        <w:t>улица</w:t>
      </w:r>
      <w:r w:rsidRPr="00A519BA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A519BA">
        <w:rPr>
          <w:rFonts w:ascii="Times New Roman" w:hAnsi="Times New Roman"/>
          <w:sz w:val="28"/>
          <w:szCs w:val="28"/>
        </w:rPr>
        <w:t>в</w:t>
      </w:r>
      <w:r w:rsidRPr="00A519B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A519BA">
        <w:rPr>
          <w:rFonts w:ascii="Times New Roman" w:hAnsi="Times New Roman"/>
          <w:spacing w:val="-1"/>
          <w:sz w:val="28"/>
          <w:szCs w:val="28"/>
        </w:rPr>
        <w:t>жилой</w:t>
      </w:r>
      <w:r w:rsidRPr="00A519BA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A519BA">
        <w:rPr>
          <w:rFonts w:ascii="Times New Roman" w:hAnsi="Times New Roman"/>
          <w:spacing w:val="-1"/>
          <w:sz w:val="28"/>
          <w:szCs w:val="28"/>
        </w:rPr>
        <w:t>застройке;</w:t>
      </w:r>
    </w:p>
    <w:p w:rsidR="00A519BA" w:rsidRPr="00A519BA" w:rsidRDefault="00A519BA" w:rsidP="00A519BA">
      <w:pPr>
        <w:pStyle w:val="a3"/>
        <w:numPr>
          <w:ilvl w:val="0"/>
          <w:numId w:val="16"/>
        </w:numPr>
        <w:tabs>
          <w:tab w:val="left" w:pos="178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519BA">
        <w:rPr>
          <w:rFonts w:ascii="Times New Roman" w:hAnsi="Times New Roman"/>
          <w:sz w:val="28"/>
          <w:szCs w:val="28"/>
        </w:rPr>
        <w:t>второстепенная</w:t>
      </w:r>
      <w:r w:rsidRPr="00A519BA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A519BA">
        <w:rPr>
          <w:rFonts w:ascii="Times New Roman" w:hAnsi="Times New Roman"/>
          <w:sz w:val="28"/>
          <w:szCs w:val="28"/>
        </w:rPr>
        <w:t>улица</w:t>
      </w:r>
      <w:r w:rsidRPr="00A519BA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A519BA">
        <w:rPr>
          <w:rFonts w:ascii="Times New Roman" w:hAnsi="Times New Roman"/>
          <w:sz w:val="28"/>
          <w:szCs w:val="28"/>
        </w:rPr>
        <w:t>в</w:t>
      </w:r>
      <w:r w:rsidRPr="00A519BA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A519BA">
        <w:rPr>
          <w:rFonts w:ascii="Times New Roman" w:hAnsi="Times New Roman"/>
          <w:spacing w:val="-1"/>
          <w:sz w:val="28"/>
          <w:szCs w:val="28"/>
        </w:rPr>
        <w:t>жилой</w:t>
      </w:r>
      <w:r w:rsidRPr="00A519BA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A519BA">
        <w:rPr>
          <w:rFonts w:ascii="Times New Roman" w:hAnsi="Times New Roman"/>
          <w:spacing w:val="-1"/>
          <w:sz w:val="28"/>
          <w:szCs w:val="28"/>
        </w:rPr>
        <w:t>застройке;</w:t>
      </w:r>
    </w:p>
    <w:p w:rsidR="00A519BA" w:rsidRPr="00A519BA" w:rsidRDefault="00A519BA" w:rsidP="00A519BA">
      <w:pPr>
        <w:pStyle w:val="a3"/>
        <w:numPr>
          <w:ilvl w:val="0"/>
          <w:numId w:val="16"/>
        </w:numPr>
        <w:tabs>
          <w:tab w:val="left" w:pos="178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519BA">
        <w:rPr>
          <w:rFonts w:ascii="Times New Roman" w:hAnsi="Times New Roman"/>
          <w:spacing w:val="-1"/>
          <w:sz w:val="28"/>
          <w:szCs w:val="28"/>
        </w:rPr>
        <w:t>проезд.</w:t>
      </w:r>
    </w:p>
    <w:p w:rsidR="00A519BA" w:rsidRPr="00A519BA" w:rsidRDefault="00A519BA" w:rsidP="002B71DE">
      <w:pPr>
        <w:pStyle w:val="a3"/>
        <w:kinsoku w:val="0"/>
        <w:overflowPunct w:val="0"/>
        <w:spacing w:line="240" w:lineRule="auto"/>
        <w:ind w:right="110" w:firstLine="710"/>
        <w:jc w:val="both"/>
        <w:rPr>
          <w:rFonts w:ascii="Times New Roman" w:hAnsi="Times New Roman"/>
          <w:sz w:val="28"/>
          <w:szCs w:val="28"/>
        </w:rPr>
      </w:pPr>
      <w:r w:rsidRPr="00A519BA">
        <w:rPr>
          <w:rFonts w:ascii="Times New Roman" w:hAnsi="Times New Roman"/>
          <w:sz w:val="28"/>
          <w:szCs w:val="28"/>
        </w:rPr>
        <w:t>Основной</w:t>
      </w:r>
      <w:r w:rsidRPr="00A519BA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A519BA">
        <w:rPr>
          <w:rFonts w:ascii="Times New Roman" w:hAnsi="Times New Roman"/>
          <w:spacing w:val="-1"/>
          <w:sz w:val="28"/>
          <w:szCs w:val="28"/>
        </w:rPr>
        <w:t>задачей</w:t>
      </w:r>
      <w:r w:rsidRPr="00A519BA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A519BA">
        <w:rPr>
          <w:rFonts w:ascii="Times New Roman" w:hAnsi="Times New Roman"/>
          <w:sz w:val="28"/>
          <w:szCs w:val="28"/>
        </w:rPr>
        <w:t>по</w:t>
      </w:r>
      <w:r w:rsidRPr="00A519BA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A519BA">
        <w:rPr>
          <w:rFonts w:ascii="Times New Roman" w:hAnsi="Times New Roman"/>
          <w:sz w:val="28"/>
          <w:szCs w:val="28"/>
        </w:rPr>
        <w:t>совершенствованию</w:t>
      </w:r>
      <w:r w:rsidRPr="00A519BA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519BA">
        <w:rPr>
          <w:rFonts w:ascii="Times New Roman" w:hAnsi="Times New Roman"/>
          <w:sz w:val="28"/>
          <w:szCs w:val="28"/>
        </w:rPr>
        <w:t>транспортной</w:t>
      </w:r>
      <w:r w:rsidRPr="00A519BA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A519BA">
        <w:rPr>
          <w:rFonts w:ascii="Times New Roman" w:hAnsi="Times New Roman"/>
          <w:sz w:val="28"/>
          <w:szCs w:val="28"/>
        </w:rPr>
        <w:t>системы</w:t>
      </w:r>
      <w:r w:rsidRPr="00A519BA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A519BA">
        <w:rPr>
          <w:rFonts w:ascii="Times New Roman" w:hAnsi="Times New Roman"/>
          <w:sz w:val="28"/>
          <w:szCs w:val="28"/>
        </w:rPr>
        <w:t>является</w:t>
      </w:r>
      <w:r w:rsidRPr="00A519BA">
        <w:rPr>
          <w:rFonts w:ascii="Times New Roman" w:hAnsi="Times New Roman"/>
          <w:spacing w:val="40"/>
          <w:w w:val="99"/>
          <w:sz w:val="28"/>
          <w:szCs w:val="28"/>
        </w:rPr>
        <w:t xml:space="preserve"> </w:t>
      </w:r>
      <w:r w:rsidRPr="00A519BA">
        <w:rPr>
          <w:rFonts w:ascii="Times New Roman" w:hAnsi="Times New Roman"/>
          <w:spacing w:val="-1"/>
          <w:sz w:val="28"/>
          <w:szCs w:val="28"/>
        </w:rPr>
        <w:t>реконструкция</w:t>
      </w:r>
      <w:r w:rsidRPr="00A519BA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A519BA">
        <w:rPr>
          <w:rFonts w:ascii="Times New Roman" w:hAnsi="Times New Roman"/>
          <w:sz w:val="28"/>
          <w:szCs w:val="28"/>
        </w:rPr>
        <w:t>и</w:t>
      </w:r>
      <w:r w:rsidRPr="00A519BA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A519BA">
        <w:rPr>
          <w:rFonts w:ascii="Times New Roman" w:hAnsi="Times New Roman"/>
          <w:sz w:val="28"/>
          <w:szCs w:val="28"/>
        </w:rPr>
        <w:t>благоустройство</w:t>
      </w:r>
      <w:r w:rsidRPr="00A519BA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A519BA">
        <w:rPr>
          <w:rFonts w:ascii="Times New Roman" w:hAnsi="Times New Roman"/>
          <w:sz w:val="28"/>
          <w:szCs w:val="28"/>
        </w:rPr>
        <w:t>существующей</w:t>
      </w:r>
      <w:r w:rsidRPr="00A519BA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A519BA">
        <w:rPr>
          <w:rFonts w:ascii="Times New Roman" w:hAnsi="Times New Roman"/>
          <w:sz w:val="28"/>
          <w:szCs w:val="28"/>
        </w:rPr>
        <w:t>сети</w:t>
      </w:r>
      <w:r w:rsidRPr="00A519BA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A519BA">
        <w:rPr>
          <w:rFonts w:ascii="Times New Roman" w:hAnsi="Times New Roman"/>
          <w:sz w:val="28"/>
          <w:szCs w:val="28"/>
        </w:rPr>
        <w:t>улиц</w:t>
      </w:r>
      <w:r w:rsidRPr="00A519BA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A519BA">
        <w:rPr>
          <w:rFonts w:ascii="Times New Roman" w:hAnsi="Times New Roman"/>
          <w:sz w:val="28"/>
          <w:szCs w:val="28"/>
        </w:rPr>
        <w:t>и</w:t>
      </w:r>
      <w:r w:rsidRPr="00A519BA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A519BA">
        <w:rPr>
          <w:rFonts w:ascii="Times New Roman" w:hAnsi="Times New Roman"/>
          <w:sz w:val="28"/>
          <w:szCs w:val="28"/>
        </w:rPr>
        <w:t>дорог,</w:t>
      </w:r>
      <w:r w:rsidRPr="00A519BA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A519BA">
        <w:rPr>
          <w:rFonts w:ascii="Times New Roman" w:hAnsi="Times New Roman"/>
          <w:sz w:val="28"/>
          <w:szCs w:val="28"/>
        </w:rPr>
        <w:t>расширение</w:t>
      </w:r>
      <w:r w:rsidR="002B71DE">
        <w:rPr>
          <w:rFonts w:ascii="Times New Roman" w:hAnsi="Times New Roman"/>
          <w:sz w:val="28"/>
          <w:szCs w:val="28"/>
        </w:rPr>
        <w:t xml:space="preserve"> п</w:t>
      </w:r>
      <w:r w:rsidRPr="00A519BA">
        <w:rPr>
          <w:rFonts w:ascii="Times New Roman" w:hAnsi="Times New Roman"/>
          <w:spacing w:val="-1"/>
          <w:sz w:val="28"/>
          <w:szCs w:val="28"/>
        </w:rPr>
        <w:t>роезжей</w:t>
      </w:r>
      <w:r w:rsidRPr="00A519BA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A519BA">
        <w:rPr>
          <w:rFonts w:ascii="Times New Roman" w:hAnsi="Times New Roman"/>
          <w:sz w:val="28"/>
          <w:szCs w:val="28"/>
        </w:rPr>
        <w:t>части.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12" w:space="0" w:color="000000"/>
          <w:right w:val="single" w:sz="4" w:space="0" w:color="000000"/>
          <w:insideH w:val="single" w:sz="12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7"/>
        <w:gridCol w:w="4383"/>
        <w:gridCol w:w="4110"/>
      </w:tblGrid>
      <w:tr w:rsidR="00A519BA" w:rsidRPr="00A519BA" w:rsidTr="00A519BA">
        <w:trPr>
          <w:trHeight w:hRule="exact" w:val="553"/>
        </w:trPr>
        <w:tc>
          <w:tcPr>
            <w:tcW w:w="584" w:type="dxa"/>
            <w:gridSpan w:val="2"/>
          </w:tcPr>
          <w:p w:rsidR="00A519BA" w:rsidRPr="00A519BA" w:rsidRDefault="00A519BA" w:rsidP="00A519BA">
            <w:pPr>
              <w:pStyle w:val="a3"/>
              <w:kinsoku w:val="0"/>
              <w:overflowPunct w:val="0"/>
              <w:spacing w:line="254" w:lineRule="exact"/>
              <w:ind w:left="16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19BA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383" w:type="dxa"/>
          </w:tcPr>
          <w:p w:rsidR="00A519BA" w:rsidRPr="00A519BA" w:rsidRDefault="00A519BA" w:rsidP="00A519BA">
            <w:pPr>
              <w:pStyle w:val="a3"/>
              <w:kinsoku w:val="0"/>
              <w:overflowPunct w:val="0"/>
              <w:spacing w:before="117"/>
              <w:ind w:left="114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19BA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  <w:r w:rsidRPr="00A519BA">
              <w:rPr>
                <w:rFonts w:ascii="Times New Roman" w:hAnsi="Times New Roman"/>
                <w:b/>
                <w:bCs/>
                <w:spacing w:val="-19"/>
                <w:sz w:val="24"/>
                <w:szCs w:val="24"/>
              </w:rPr>
              <w:t xml:space="preserve"> </w:t>
            </w:r>
            <w:r w:rsidRPr="00A519BA"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улиц</w:t>
            </w:r>
          </w:p>
        </w:tc>
        <w:tc>
          <w:tcPr>
            <w:tcW w:w="4110" w:type="dxa"/>
          </w:tcPr>
          <w:p w:rsidR="00A519BA" w:rsidRPr="00A519BA" w:rsidRDefault="00A519BA" w:rsidP="00A519BA">
            <w:pPr>
              <w:pStyle w:val="a3"/>
              <w:kinsoku w:val="0"/>
              <w:overflowPunct w:val="0"/>
              <w:spacing w:before="117"/>
              <w:ind w:left="107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19BA">
              <w:rPr>
                <w:rFonts w:ascii="Times New Roman" w:hAnsi="Times New Roman"/>
                <w:b/>
                <w:bCs/>
                <w:sz w:val="24"/>
                <w:szCs w:val="24"/>
              </w:rPr>
              <w:t>Категория</w:t>
            </w:r>
            <w:r w:rsidRPr="00A519BA">
              <w:rPr>
                <w:rFonts w:ascii="Times New Roman" w:hAnsi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 w:rsidRPr="00A519BA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дорог</w:t>
            </w:r>
            <w:r w:rsidRPr="00A519BA"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A519BA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A519BA">
              <w:rPr>
                <w:rFonts w:ascii="Times New Roman" w:hAnsi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A519BA"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улиц</w:t>
            </w:r>
          </w:p>
        </w:tc>
      </w:tr>
      <w:tr w:rsidR="00A519BA" w:rsidRPr="00A519BA" w:rsidTr="00A519BA">
        <w:trPr>
          <w:trHeight w:hRule="exact" w:val="317"/>
        </w:trPr>
        <w:tc>
          <w:tcPr>
            <w:tcW w:w="584" w:type="dxa"/>
            <w:gridSpan w:val="2"/>
          </w:tcPr>
          <w:p w:rsidR="00A519BA" w:rsidRPr="00A519BA" w:rsidRDefault="00A519BA" w:rsidP="00A519BA">
            <w:pPr>
              <w:pStyle w:val="a3"/>
              <w:kinsoku w:val="0"/>
              <w:overflowPunct w:val="0"/>
              <w:spacing w:line="272" w:lineRule="exact"/>
              <w:ind w:right="1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19B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383" w:type="dxa"/>
          </w:tcPr>
          <w:p w:rsidR="00A519BA" w:rsidRPr="00A519BA" w:rsidRDefault="00A519BA" w:rsidP="00A519BA">
            <w:pPr>
              <w:pStyle w:val="a3"/>
              <w:kinsoku w:val="0"/>
              <w:overflowPunct w:val="0"/>
              <w:spacing w:line="272" w:lineRule="exact"/>
              <w:ind w:right="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19B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A519BA" w:rsidRPr="00A519BA" w:rsidRDefault="00A519BA" w:rsidP="00A519BA">
            <w:pPr>
              <w:pStyle w:val="a3"/>
              <w:kinsoku w:val="0"/>
              <w:overflowPunct w:val="0"/>
              <w:spacing w:line="272" w:lineRule="exact"/>
              <w:ind w:left="5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19BA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519BA" w:rsidTr="00A519BA">
        <w:trPr>
          <w:trHeight w:hRule="exact" w:val="631"/>
        </w:trPr>
        <w:tc>
          <w:tcPr>
            <w:tcW w:w="58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A519BA" w:rsidRPr="00A519BA" w:rsidRDefault="00A519BA" w:rsidP="00A519BA">
            <w:pPr>
              <w:pStyle w:val="a3"/>
              <w:kinsoku w:val="0"/>
              <w:overflowPunct w:val="0"/>
              <w:spacing w:line="272" w:lineRule="exact"/>
              <w:ind w:right="1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19B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38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A519BA" w:rsidRPr="00A519BA" w:rsidRDefault="00A519BA" w:rsidP="00A519BA">
            <w:pPr>
              <w:pStyle w:val="a3"/>
              <w:kinsoku w:val="0"/>
              <w:overflowPunct w:val="0"/>
              <w:spacing w:line="272" w:lineRule="exact"/>
              <w:ind w:right="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19BA">
              <w:rPr>
                <w:rFonts w:ascii="Times New Roman" w:hAnsi="Times New Roman"/>
                <w:b/>
                <w:bCs/>
                <w:sz w:val="24"/>
                <w:szCs w:val="24"/>
              </w:rPr>
              <w:t>ул. Целинная</w:t>
            </w:r>
          </w:p>
        </w:tc>
        <w:tc>
          <w:tcPr>
            <w:tcW w:w="411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A519BA" w:rsidRPr="00A519BA" w:rsidRDefault="00A519BA" w:rsidP="00A519BA">
            <w:pPr>
              <w:pStyle w:val="a3"/>
              <w:kinsoku w:val="0"/>
              <w:overflowPunct w:val="0"/>
              <w:spacing w:line="272" w:lineRule="exact"/>
              <w:ind w:left="5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19BA">
              <w:rPr>
                <w:rFonts w:ascii="Times New Roman" w:hAnsi="Times New Roman"/>
                <w:b/>
                <w:bCs/>
                <w:sz w:val="24"/>
                <w:szCs w:val="24"/>
              </w:rPr>
              <w:t>Главная улица в жилой застройке</w:t>
            </w:r>
          </w:p>
        </w:tc>
      </w:tr>
      <w:tr w:rsidR="002B71DE" w:rsidTr="00886B79">
        <w:trPr>
          <w:trHeight w:hRule="exact" w:val="710"/>
        </w:trPr>
        <w:tc>
          <w:tcPr>
            <w:tcW w:w="58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A519BA" w:rsidRDefault="002B71DE" w:rsidP="00A519BA">
            <w:pPr>
              <w:pStyle w:val="a3"/>
              <w:kinsoku w:val="0"/>
              <w:overflowPunct w:val="0"/>
              <w:spacing w:line="272" w:lineRule="exact"/>
              <w:ind w:right="1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19B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38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A519BA" w:rsidRDefault="002B71DE" w:rsidP="00A519BA">
            <w:pPr>
              <w:pStyle w:val="a3"/>
              <w:kinsoku w:val="0"/>
              <w:overflowPunct w:val="0"/>
              <w:spacing w:line="272" w:lineRule="exact"/>
              <w:ind w:right="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19BA">
              <w:rPr>
                <w:rFonts w:ascii="Times New Roman" w:hAnsi="Times New Roman"/>
                <w:b/>
                <w:bCs/>
                <w:sz w:val="24"/>
                <w:szCs w:val="24"/>
              </w:rPr>
              <w:t>ул. Октябрьская</w:t>
            </w:r>
          </w:p>
        </w:tc>
        <w:tc>
          <w:tcPr>
            <w:tcW w:w="411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2B71DE" w:rsidRPr="00A519BA" w:rsidRDefault="002B71DE" w:rsidP="00A519BA">
            <w:pPr>
              <w:pStyle w:val="a3"/>
              <w:kinsoku w:val="0"/>
              <w:overflowPunct w:val="0"/>
              <w:spacing w:line="272" w:lineRule="exact"/>
              <w:ind w:left="5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19BA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Основная улица в жилой застройке</w:t>
            </w:r>
          </w:p>
        </w:tc>
      </w:tr>
      <w:tr w:rsidR="002B71DE" w:rsidTr="00886B79">
        <w:trPr>
          <w:trHeight w:hRule="exact" w:val="317"/>
        </w:trPr>
        <w:tc>
          <w:tcPr>
            <w:tcW w:w="58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A519BA" w:rsidRDefault="002B71DE" w:rsidP="00A519BA">
            <w:pPr>
              <w:pStyle w:val="a3"/>
              <w:kinsoku w:val="0"/>
              <w:overflowPunct w:val="0"/>
              <w:spacing w:line="272" w:lineRule="exact"/>
              <w:ind w:right="1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19BA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38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A519BA" w:rsidRDefault="002B71DE" w:rsidP="00A519BA">
            <w:pPr>
              <w:pStyle w:val="a3"/>
              <w:kinsoku w:val="0"/>
              <w:overflowPunct w:val="0"/>
              <w:spacing w:line="272" w:lineRule="exact"/>
              <w:ind w:right="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19BA">
              <w:rPr>
                <w:rFonts w:ascii="Times New Roman" w:hAnsi="Times New Roman"/>
                <w:b/>
                <w:bCs/>
                <w:sz w:val="24"/>
                <w:szCs w:val="24"/>
              </w:rPr>
              <w:t>ул. Советская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B71DE" w:rsidRPr="00A519BA" w:rsidRDefault="002B71DE" w:rsidP="00A519BA">
            <w:pPr>
              <w:pStyle w:val="a3"/>
              <w:kinsoku w:val="0"/>
              <w:overflowPunct w:val="0"/>
              <w:spacing w:line="272" w:lineRule="exact"/>
              <w:ind w:left="5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71DE" w:rsidTr="00886B79">
        <w:trPr>
          <w:trHeight w:hRule="exact" w:val="317"/>
        </w:trPr>
        <w:tc>
          <w:tcPr>
            <w:tcW w:w="58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A519BA" w:rsidRDefault="002B71DE" w:rsidP="00A519BA">
            <w:pPr>
              <w:pStyle w:val="a3"/>
              <w:kinsoku w:val="0"/>
              <w:overflowPunct w:val="0"/>
              <w:spacing w:line="272" w:lineRule="exact"/>
              <w:ind w:right="1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19BA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38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A519BA" w:rsidRDefault="002B71DE" w:rsidP="00A519BA">
            <w:pPr>
              <w:pStyle w:val="a3"/>
              <w:kinsoku w:val="0"/>
              <w:overflowPunct w:val="0"/>
              <w:spacing w:line="272" w:lineRule="exact"/>
              <w:ind w:right="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19BA">
              <w:rPr>
                <w:rFonts w:ascii="Times New Roman" w:hAnsi="Times New Roman"/>
                <w:b/>
                <w:bCs/>
                <w:sz w:val="24"/>
                <w:szCs w:val="24"/>
              </w:rPr>
              <w:t>ул. Спортивная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B71DE" w:rsidRPr="00A519BA" w:rsidRDefault="002B71DE" w:rsidP="00A519BA">
            <w:pPr>
              <w:pStyle w:val="a3"/>
              <w:kinsoku w:val="0"/>
              <w:overflowPunct w:val="0"/>
              <w:spacing w:line="272" w:lineRule="exact"/>
              <w:ind w:left="5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71DE" w:rsidTr="00886B79">
        <w:trPr>
          <w:trHeight w:hRule="exact" w:val="317"/>
        </w:trPr>
        <w:tc>
          <w:tcPr>
            <w:tcW w:w="58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A519BA" w:rsidRDefault="002B71DE" w:rsidP="00A519BA">
            <w:pPr>
              <w:pStyle w:val="a3"/>
              <w:kinsoku w:val="0"/>
              <w:overflowPunct w:val="0"/>
              <w:spacing w:line="272" w:lineRule="exact"/>
              <w:ind w:right="1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19BA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38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A519BA" w:rsidRDefault="002B71DE" w:rsidP="00A519BA">
            <w:pPr>
              <w:pStyle w:val="a3"/>
              <w:kinsoku w:val="0"/>
              <w:overflowPunct w:val="0"/>
              <w:spacing w:line="272" w:lineRule="exact"/>
              <w:ind w:right="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19BA">
              <w:rPr>
                <w:rFonts w:ascii="Times New Roman" w:hAnsi="Times New Roman"/>
                <w:b/>
                <w:bCs/>
                <w:sz w:val="24"/>
                <w:szCs w:val="24"/>
              </w:rPr>
              <w:t>ул. Магистральная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B71DE" w:rsidRPr="00A519BA" w:rsidRDefault="002B71DE" w:rsidP="00A519BA">
            <w:pPr>
              <w:pStyle w:val="a3"/>
              <w:kinsoku w:val="0"/>
              <w:overflowPunct w:val="0"/>
              <w:spacing w:line="272" w:lineRule="exact"/>
              <w:ind w:left="5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71DE" w:rsidTr="00886B79">
        <w:trPr>
          <w:trHeight w:hRule="exact" w:val="317"/>
        </w:trPr>
        <w:tc>
          <w:tcPr>
            <w:tcW w:w="58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A519BA" w:rsidRDefault="002B71DE" w:rsidP="00A519BA">
            <w:pPr>
              <w:pStyle w:val="a3"/>
              <w:kinsoku w:val="0"/>
              <w:overflowPunct w:val="0"/>
              <w:spacing w:line="272" w:lineRule="exact"/>
              <w:ind w:right="1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19BA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38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A519BA" w:rsidRDefault="002B71DE" w:rsidP="00A519BA">
            <w:pPr>
              <w:pStyle w:val="a3"/>
              <w:kinsoku w:val="0"/>
              <w:overflowPunct w:val="0"/>
              <w:spacing w:line="272" w:lineRule="exact"/>
              <w:ind w:right="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19BA">
              <w:rPr>
                <w:rFonts w:ascii="Times New Roman" w:hAnsi="Times New Roman"/>
                <w:b/>
                <w:bCs/>
                <w:sz w:val="24"/>
                <w:szCs w:val="24"/>
              </w:rPr>
              <w:t>ул. Новая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B71DE" w:rsidRPr="00A519BA" w:rsidRDefault="002B71DE" w:rsidP="00A519BA">
            <w:pPr>
              <w:pStyle w:val="a3"/>
              <w:kinsoku w:val="0"/>
              <w:overflowPunct w:val="0"/>
              <w:spacing w:line="272" w:lineRule="exact"/>
              <w:ind w:left="5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71DE" w:rsidTr="00E40875">
        <w:trPr>
          <w:trHeight w:hRule="exact" w:val="317"/>
        </w:trPr>
        <w:tc>
          <w:tcPr>
            <w:tcW w:w="58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A519BA" w:rsidRDefault="002B71DE" w:rsidP="00A519BA">
            <w:pPr>
              <w:pStyle w:val="a3"/>
              <w:kinsoku w:val="0"/>
              <w:overflowPunct w:val="0"/>
              <w:spacing w:line="272" w:lineRule="exact"/>
              <w:ind w:right="1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19BA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38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A519BA" w:rsidRDefault="002B71DE" w:rsidP="00A519BA">
            <w:pPr>
              <w:pStyle w:val="a3"/>
              <w:kinsoku w:val="0"/>
              <w:overflowPunct w:val="0"/>
              <w:spacing w:line="272" w:lineRule="exact"/>
              <w:ind w:right="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19BA">
              <w:rPr>
                <w:rFonts w:ascii="Times New Roman" w:hAnsi="Times New Roman"/>
                <w:b/>
                <w:bCs/>
                <w:sz w:val="24"/>
                <w:szCs w:val="24"/>
              </w:rPr>
              <w:t>ул. Восточная</w:t>
            </w:r>
          </w:p>
        </w:tc>
        <w:tc>
          <w:tcPr>
            <w:tcW w:w="411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2B71DE" w:rsidRPr="00A519BA" w:rsidRDefault="002B71DE" w:rsidP="00A519BA">
            <w:pPr>
              <w:pStyle w:val="a3"/>
              <w:kinsoku w:val="0"/>
              <w:overflowPunct w:val="0"/>
              <w:spacing w:line="272" w:lineRule="exact"/>
              <w:ind w:left="5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B71DE" w:rsidRPr="00EA1565" w:rsidRDefault="002B71DE" w:rsidP="00A519BA">
            <w:pPr>
              <w:pStyle w:val="a3"/>
              <w:spacing w:line="272" w:lineRule="exact"/>
              <w:ind w:left="5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B71DE" w:rsidRPr="00A519BA" w:rsidRDefault="002B71DE" w:rsidP="00A519BA">
            <w:pPr>
              <w:pStyle w:val="a3"/>
              <w:spacing w:line="272" w:lineRule="exact"/>
              <w:ind w:left="5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Второстепенная улица в жилой застройке</w:t>
            </w:r>
          </w:p>
        </w:tc>
      </w:tr>
      <w:tr w:rsidR="002B71DE" w:rsidTr="00E40875">
        <w:trPr>
          <w:trHeight w:hRule="exact" w:val="317"/>
        </w:trPr>
        <w:tc>
          <w:tcPr>
            <w:tcW w:w="58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A519BA" w:rsidRDefault="002B71DE" w:rsidP="00A519BA">
            <w:pPr>
              <w:pStyle w:val="a3"/>
              <w:kinsoku w:val="0"/>
              <w:overflowPunct w:val="0"/>
              <w:spacing w:line="272" w:lineRule="exact"/>
              <w:ind w:right="1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19BA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38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A519BA" w:rsidRDefault="002B71DE" w:rsidP="00A519BA">
            <w:pPr>
              <w:pStyle w:val="a3"/>
              <w:kinsoku w:val="0"/>
              <w:overflowPunct w:val="0"/>
              <w:spacing w:line="272" w:lineRule="exact"/>
              <w:ind w:right="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19BA">
              <w:rPr>
                <w:rFonts w:ascii="Times New Roman" w:hAnsi="Times New Roman"/>
                <w:b/>
                <w:bCs/>
                <w:sz w:val="24"/>
                <w:szCs w:val="24"/>
              </w:rPr>
              <w:t>ул. Березовая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B71DE" w:rsidRPr="00A519BA" w:rsidRDefault="002B71DE" w:rsidP="00A519BA">
            <w:pPr>
              <w:pStyle w:val="a3"/>
              <w:spacing w:line="272" w:lineRule="exact"/>
              <w:ind w:left="5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71DE" w:rsidTr="00E40875">
        <w:trPr>
          <w:trHeight w:hRule="exact" w:val="317"/>
        </w:trPr>
        <w:tc>
          <w:tcPr>
            <w:tcW w:w="58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A519BA" w:rsidRDefault="002B71DE" w:rsidP="00A519BA">
            <w:pPr>
              <w:pStyle w:val="a3"/>
              <w:kinsoku w:val="0"/>
              <w:overflowPunct w:val="0"/>
              <w:spacing w:line="272" w:lineRule="exact"/>
              <w:ind w:right="1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19BA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38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A519BA" w:rsidRDefault="002B71DE" w:rsidP="00A519BA">
            <w:pPr>
              <w:pStyle w:val="a3"/>
              <w:kinsoku w:val="0"/>
              <w:overflowPunct w:val="0"/>
              <w:spacing w:line="272" w:lineRule="exact"/>
              <w:ind w:right="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19BA">
              <w:rPr>
                <w:rFonts w:ascii="Times New Roman" w:hAnsi="Times New Roman"/>
                <w:b/>
                <w:bCs/>
                <w:sz w:val="24"/>
                <w:szCs w:val="24"/>
              </w:rPr>
              <w:t>ул. Пригородная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B71DE" w:rsidRPr="00A519BA" w:rsidRDefault="002B71DE" w:rsidP="00A519BA">
            <w:pPr>
              <w:pStyle w:val="a3"/>
              <w:spacing w:line="272" w:lineRule="exact"/>
              <w:ind w:left="5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71DE" w:rsidTr="00E40875">
        <w:trPr>
          <w:trHeight w:hRule="exact" w:val="317"/>
        </w:trPr>
        <w:tc>
          <w:tcPr>
            <w:tcW w:w="58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A519BA" w:rsidRDefault="002B71DE" w:rsidP="00A519BA">
            <w:pPr>
              <w:pStyle w:val="a3"/>
              <w:kinsoku w:val="0"/>
              <w:overflowPunct w:val="0"/>
              <w:spacing w:line="272" w:lineRule="exact"/>
              <w:ind w:right="1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19BA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38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A519BA" w:rsidRDefault="002B71DE" w:rsidP="00A519BA">
            <w:pPr>
              <w:pStyle w:val="a3"/>
              <w:kinsoku w:val="0"/>
              <w:overflowPunct w:val="0"/>
              <w:spacing w:line="272" w:lineRule="exact"/>
              <w:ind w:right="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19BA">
              <w:rPr>
                <w:rFonts w:ascii="Times New Roman" w:hAnsi="Times New Roman"/>
                <w:b/>
                <w:bCs/>
                <w:sz w:val="24"/>
                <w:szCs w:val="24"/>
              </w:rPr>
              <w:t>ул. Бийская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B71DE" w:rsidRPr="00A519BA" w:rsidRDefault="002B71DE" w:rsidP="00A519BA">
            <w:pPr>
              <w:pStyle w:val="a3"/>
              <w:spacing w:line="272" w:lineRule="exact"/>
              <w:ind w:left="5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71DE" w:rsidTr="00E40875">
        <w:trPr>
          <w:trHeight w:hRule="exact" w:val="317"/>
        </w:trPr>
        <w:tc>
          <w:tcPr>
            <w:tcW w:w="58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A519BA" w:rsidRDefault="002B71DE" w:rsidP="00A519BA">
            <w:pPr>
              <w:pStyle w:val="a3"/>
              <w:kinsoku w:val="0"/>
              <w:overflowPunct w:val="0"/>
              <w:spacing w:line="272" w:lineRule="exact"/>
              <w:ind w:right="1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19BA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38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A519BA" w:rsidRDefault="002B71DE" w:rsidP="00A519BA">
            <w:pPr>
              <w:pStyle w:val="a3"/>
              <w:kinsoku w:val="0"/>
              <w:overflowPunct w:val="0"/>
              <w:spacing w:line="272" w:lineRule="exact"/>
              <w:ind w:right="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19BA">
              <w:rPr>
                <w:rFonts w:ascii="Times New Roman" w:hAnsi="Times New Roman"/>
                <w:b/>
                <w:bCs/>
                <w:sz w:val="24"/>
                <w:szCs w:val="24"/>
              </w:rPr>
              <w:t>ул. Луговая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B71DE" w:rsidRPr="00A519BA" w:rsidRDefault="002B71DE" w:rsidP="00A519BA">
            <w:pPr>
              <w:pStyle w:val="a3"/>
              <w:spacing w:line="272" w:lineRule="exact"/>
              <w:ind w:left="5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71DE" w:rsidRPr="00EA1565" w:rsidTr="00E40875">
        <w:trPr>
          <w:trHeight w:hRule="exact" w:val="317"/>
        </w:trPr>
        <w:tc>
          <w:tcPr>
            <w:tcW w:w="58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1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38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ул. Степная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left="5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71DE" w:rsidRPr="00EA1565" w:rsidTr="00E40875">
        <w:trPr>
          <w:trHeight w:hRule="exact" w:val="317"/>
        </w:trPr>
        <w:tc>
          <w:tcPr>
            <w:tcW w:w="58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1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38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ул. Социалистическая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left="5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71DE" w:rsidRPr="00EA1565" w:rsidTr="00E40875">
        <w:trPr>
          <w:trHeight w:hRule="exact" w:val="317"/>
        </w:trPr>
        <w:tc>
          <w:tcPr>
            <w:tcW w:w="58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1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38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ул. Буровая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left="5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71DE" w:rsidRPr="00EA1565" w:rsidTr="00E40875">
        <w:trPr>
          <w:trHeight w:hRule="exact" w:val="317"/>
        </w:trPr>
        <w:tc>
          <w:tcPr>
            <w:tcW w:w="58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1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438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ул. Северная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left="5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71DE" w:rsidRPr="00EA1565" w:rsidTr="00E40875">
        <w:trPr>
          <w:trHeight w:hRule="exact" w:val="317"/>
        </w:trPr>
        <w:tc>
          <w:tcPr>
            <w:tcW w:w="58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1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438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ул. Сибирская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left="5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71DE" w:rsidRPr="00EA1565" w:rsidTr="00E40875">
        <w:trPr>
          <w:trHeight w:hRule="exact" w:val="317"/>
        </w:trPr>
        <w:tc>
          <w:tcPr>
            <w:tcW w:w="58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1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438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ул. Полянка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left="5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71DE" w:rsidRPr="00EA1565" w:rsidTr="00E40875">
        <w:trPr>
          <w:trHeight w:hRule="exact" w:val="317"/>
        </w:trPr>
        <w:tc>
          <w:tcPr>
            <w:tcW w:w="58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1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438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пер. Строительный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left="5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71DE" w:rsidRPr="00EA1565" w:rsidTr="00E40875">
        <w:trPr>
          <w:trHeight w:hRule="exact" w:val="317"/>
        </w:trPr>
        <w:tc>
          <w:tcPr>
            <w:tcW w:w="58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1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438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ул. Пролетарская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left="5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71DE" w:rsidRPr="00EA1565" w:rsidTr="00E40875">
        <w:trPr>
          <w:trHeight w:hRule="exact" w:val="317"/>
        </w:trPr>
        <w:tc>
          <w:tcPr>
            <w:tcW w:w="58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1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438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ул. Луговая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left="5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71DE" w:rsidRPr="00EA1565" w:rsidTr="00E40875">
        <w:trPr>
          <w:trHeight w:hRule="exact" w:val="317"/>
        </w:trPr>
        <w:tc>
          <w:tcPr>
            <w:tcW w:w="58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1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438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ул. Демидова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left="5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71DE" w:rsidRPr="00EA1565" w:rsidTr="00E40875">
        <w:trPr>
          <w:trHeight w:hRule="exact" w:val="317"/>
        </w:trPr>
        <w:tc>
          <w:tcPr>
            <w:tcW w:w="58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1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438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ул. Первомайская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left="5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71DE" w:rsidRPr="00EA1565" w:rsidTr="00C17788">
        <w:trPr>
          <w:trHeight w:hRule="exact" w:val="317"/>
        </w:trPr>
        <w:tc>
          <w:tcPr>
            <w:tcW w:w="58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1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438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ул. Школьная</w:t>
            </w:r>
          </w:p>
        </w:tc>
        <w:tc>
          <w:tcPr>
            <w:tcW w:w="411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left="5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71DE" w:rsidRPr="00EA1565" w:rsidTr="00C17788">
        <w:trPr>
          <w:trHeight w:hRule="exact" w:val="317"/>
        </w:trPr>
        <w:tc>
          <w:tcPr>
            <w:tcW w:w="58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1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438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ул. Алтайская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left="5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71DE" w:rsidRPr="00EA1565" w:rsidTr="00C17788">
        <w:trPr>
          <w:trHeight w:hRule="exact" w:val="317"/>
        </w:trPr>
        <w:tc>
          <w:tcPr>
            <w:tcW w:w="58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1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38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ул. Парковая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left="5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71DE" w:rsidRPr="00EA1565" w:rsidTr="00C17788">
        <w:trPr>
          <w:trHeight w:hRule="exact" w:val="317"/>
        </w:trPr>
        <w:tc>
          <w:tcPr>
            <w:tcW w:w="58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1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438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пл. Мира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left="5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71DE" w:rsidRPr="00EA1565" w:rsidTr="00C17788">
        <w:trPr>
          <w:trHeight w:hRule="exact" w:val="317"/>
        </w:trPr>
        <w:tc>
          <w:tcPr>
            <w:tcW w:w="58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1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438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ул. Цветочная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left="5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71DE" w:rsidRPr="00EA1565" w:rsidTr="00C17788">
        <w:trPr>
          <w:trHeight w:hRule="exact" w:val="317"/>
        </w:trPr>
        <w:tc>
          <w:tcPr>
            <w:tcW w:w="58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1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438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ул. Новая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left="5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71DE" w:rsidRPr="00EA1565" w:rsidTr="00C17788">
        <w:trPr>
          <w:trHeight w:hRule="exact" w:val="317"/>
        </w:trPr>
        <w:tc>
          <w:tcPr>
            <w:tcW w:w="58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1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438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ул. Лесная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left="5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71DE" w:rsidRPr="00EA1565" w:rsidTr="00C17788">
        <w:trPr>
          <w:trHeight w:hRule="exact" w:val="317"/>
        </w:trPr>
        <w:tc>
          <w:tcPr>
            <w:tcW w:w="58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1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438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ул. Дачная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left="5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71DE" w:rsidRPr="00EA1565" w:rsidTr="00C17788">
        <w:trPr>
          <w:trHeight w:hRule="exact" w:val="317"/>
        </w:trPr>
        <w:tc>
          <w:tcPr>
            <w:tcW w:w="58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1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438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ул. Садовая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left="5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71DE" w:rsidRPr="00EA1565" w:rsidTr="00C17788">
        <w:trPr>
          <w:trHeight w:hRule="exact" w:val="317"/>
        </w:trPr>
        <w:tc>
          <w:tcPr>
            <w:tcW w:w="58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1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438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ул. Советская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left="5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71DE" w:rsidRPr="00EA1565" w:rsidTr="00C17788">
        <w:trPr>
          <w:trHeight w:hRule="exact" w:val="317"/>
        </w:trPr>
        <w:tc>
          <w:tcPr>
            <w:tcW w:w="58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1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438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ул. Тогульская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left="5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71DE" w:rsidRPr="00EA1565" w:rsidTr="00C17788">
        <w:trPr>
          <w:trHeight w:hRule="exact" w:val="317"/>
        </w:trPr>
        <w:tc>
          <w:tcPr>
            <w:tcW w:w="58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1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438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ул. Студенческая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left="5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71DE" w:rsidRPr="00EA1565" w:rsidTr="00C17788">
        <w:trPr>
          <w:trHeight w:hRule="exact" w:val="317"/>
        </w:trPr>
        <w:tc>
          <w:tcPr>
            <w:tcW w:w="58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1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438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ул. Спортивная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left="5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71DE" w:rsidRPr="00EA1565" w:rsidTr="00C17788">
        <w:trPr>
          <w:trHeight w:hRule="exact" w:val="317"/>
        </w:trPr>
        <w:tc>
          <w:tcPr>
            <w:tcW w:w="58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1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438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ул. Солнечная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left="5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71DE" w:rsidRPr="00EA1565" w:rsidTr="00C17788">
        <w:trPr>
          <w:trHeight w:hRule="exact" w:val="317"/>
        </w:trPr>
        <w:tc>
          <w:tcPr>
            <w:tcW w:w="58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1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438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ул. Урожайная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left="5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71DE" w:rsidRPr="00EA1565" w:rsidTr="00C17788">
        <w:trPr>
          <w:trHeight w:hRule="exact" w:val="317"/>
        </w:trPr>
        <w:tc>
          <w:tcPr>
            <w:tcW w:w="58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1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438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ул. Рабочая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left="5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71DE" w:rsidRPr="00EA1565" w:rsidTr="00C17788">
        <w:trPr>
          <w:trHeight w:hRule="exact" w:val="317"/>
        </w:trPr>
        <w:tc>
          <w:tcPr>
            <w:tcW w:w="58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1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438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ул. Тогульский тракт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left="5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71DE" w:rsidRPr="00EA1565" w:rsidTr="00C17788">
        <w:trPr>
          <w:trHeight w:hRule="exact" w:val="317"/>
        </w:trPr>
        <w:tc>
          <w:tcPr>
            <w:tcW w:w="58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1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438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ул. Крайняя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left="5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71DE" w:rsidRPr="00EA1565" w:rsidTr="00C17788">
        <w:trPr>
          <w:trHeight w:hRule="exact" w:val="317"/>
        </w:trPr>
        <w:tc>
          <w:tcPr>
            <w:tcW w:w="58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1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438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ул. Молодежная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left="5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71DE" w:rsidRPr="00EA1565" w:rsidTr="00C17788">
        <w:trPr>
          <w:trHeight w:hRule="exact" w:val="317"/>
        </w:trPr>
        <w:tc>
          <w:tcPr>
            <w:tcW w:w="58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1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438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right="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пер. Весенний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B71DE" w:rsidRPr="00EA1565" w:rsidRDefault="002B71DE" w:rsidP="00A519BA">
            <w:pPr>
              <w:pStyle w:val="a3"/>
              <w:spacing w:line="272" w:lineRule="exact"/>
              <w:ind w:left="5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A4F5A" w:rsidRPr="00EA1565" w:rsidTr="00767F0C">
        <w:trPr>
          <w:trHeight w:hRule="exact" w:val="317"/>
        </w:trPr>
        <w:tc>
          <w:tcPr>
            <w:tcW w:w="58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3A4F5A" w:rsidRPr="00EA1565" w:rsidRDefault="003A4F5A" w:rsidP="00A519BA">
            <w:pPr>
              <w:pStyle w:val="a3"/>
              <w:spacing w:line="272" w:lineRule="exact"/>
              <w:ind w:right="1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438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3A4F5A" w:rsidRPr="00EA1565" w:rsidRDefault="003A4F5A" w:rsidP="00A519BA">
            <w:pPr>
              <w:pStyle w:val="a3"/>
              <w:spacing w:line="272" w:lineRule="exact"/>
              <w:ind w:right="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ул. Пролетарская</w:t>
            </w:r>
          </w:p>
        </w:tc>
        <w:tc>
          <w:tcPr>
            <w:tcW w:w="411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3A4F5A" w:rsidRPr="00EA1565" w:rsidRDefault="003A4F5A" w:rsidP="00A519BA">
            <w:pPr>
              <w:pStyle w:val="a3"/>
              <w:spacing w:line="272" w:lineRule="exact"/>
              <w:ind w:left="5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Проезд</w:t>
            </w:r>
          </w:p>
        </w:tc>
      </w:tr>
      <w:tr w:rsidR="003A4F5A" w:rsidRPr="00EA1565" w:rsidTr="00767F0C">
        <w:trPr>
          <w:trHeight w:hRule="exact" w:val="317"/>
        </w:trPr>
        <w:tc>
          <w:tcPr>
            <w:tcW w:w="58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3A4F5A" w:rsidRPr="00EA1565" w:rsidRDefault="003A4F5A" w:rsidP="00A519BA">
            <w:pPr>
              <w:pStyle w:val="a3"/>
              <w:spacing w:line="272" w:lineRule="exact"/>
              <w:ind w:right="1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438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3A4F5A" w:rsidRPr="00EA1565" w:rsidRDefault="003A4F5A" w:rsidP="00A519BA">
            <w:pPr>
              <w:pStyle w:val="a3"/>
              <w:spacing w:line="272" w:lineRule="exact"/>
              <w:ind w:right="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z w:val="24"/>
                <w:szCs w:val="24"/>
              </w:rPr>
              <w:t>пер. Мирный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A4F5A" w:rsidRPr="00EA1565" w:rsidRDefault="003A4F5A" w:rsidP="00A519BA">
            <w:pPr>
              <w:pStyle w:val="a3"/>
              <w:spacing w:line="272" w:lineRule="exact"/>
              <w:ind w:left="5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519BA" w:rsidRPr="00EA1565" w:rsidTr="003A4F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98"/>
        </w:trPr>
        <w:tc>
          <w:tcPr>
            <w:tcW w:w="907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519BA" w:rsidRPr="00EA1565" w:rsidRDefault="00A519BA" w:rsidP="00A519BA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ind w:left="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565">
              <w:rPr>
                <w:rFonts w:ascii="Times New Roman" w:hAnsi="Times New Roman"/>
                <w:b/>
                <w:bCs/>
                <w:spacing w:val="1"/>
              </w:rPr>
              <w:t>п.</w:t>
            </w:r>
            <w:r w:rsidRPr="00EA1565">
              <w:rPr>
                <w:rFonts w:ascii="Times New Roman" w:hAnsi="Times New Roman"/>
                <w:b/>
                <w:bCs/>
              </w:rPr>
              <w:t xml:space="preserve"> </w:t>
            </w:r>
            <w:r w:rsidRPr="00EA1565">
              <w:rPr>
                <w:rFonts w:ascii="Times New Roman" w:hAnsi="Times New Roman"/>
                <w:b/>
                <w:bCs/>
                <w:spacing w:val="-1"/>
              </w:rPr>
              <w:t>Ягодный</w:t>
            </w:r>
          </w:p>
        </w:tc>
      </w:tr>
      <w:tr w:rsidR="00A519BA" w:rsidRPr="00EA1565" w:rsidTr="003A4F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47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519BA" w:rsidRPr="003A4F5A" w:rsidRDefault="00A519BA" w:rsidP="00A519BA">
            <w:pPr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F5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519BA" w:rsidRPr="003A4F5A" w:rsidRDefault="00A519BA" w:rsidP="00A519BA">
            <w:pPr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left="99"/>
              <w:rPr>
                <w:rFonts w:ascii="Times New Roman" w:hAnsi="Times New Roman"/>
                <w:b/>
                <w:sz w:val="24"/>
                <w:szCs w:val="24"/>
              </w:rPr>
            </w:pPr>
            <w:r w:rsidRPr="003A4F5A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ул.</w:t>
            </w:r>
            <w:r w:rsidRPr="003A4F5A">
              <w:rPr>
                <w:rFonts w:ascii="Times New Roman" w:hAnsi="Times New Roman"/>
                <w:b/>
                <w:spacing w:val="4"/>
                <w:sz w:val="24"/>
                <w:szCs w:val="24"/>
              </w:rPr>
              <w:t xml:space="preserve"> </w:t>
            </w:r>
            <w:r w:rsidRPr="003A4F5A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Центральная</w:t>
            </w:r>
          </w:p>
        </w:tc>
        <w:tc>
          <w:tcPr>
            <w:tcW w:w="41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519BA" w:rsidRPr="003A4F5A" w:rsidRDefault="00A519BA" w:rsidP="00A519BA">
            <w:pPr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left="642"/>
              <w:rPr>
                <w:rFonts w:ascii="Times New Roman" w:hAnsi="Times New Roman"/>
                <w:b/>
                <w:sz w:val="24"/>
                <w:szCs w:val="24"/>
              </w:rPr>
            </w:pPr>
            <w:r w:rsidRPr="003A4F5A">
              <w:rPr>
                <w:rFonts w:ascii="Times New Roman" w:hAnsi="Times New Roman"/>
                <w:b/>
                <w:spacing w:val="-1"/>
              </w:rPr>
              <w:t>Основная</w:t>
            </w:r>
            <w:r w:rsidRPr="003A4F5A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3A4F5A">
              <w:rPr>
                <w:rFonts w:ascii="Times New Roman" w:hAnsi="Times New Roman"/>
                <w:b/>
                <w:spacing w:val="-2"/>
              </w:rPr>
              <w:t>улица</w:t>
            </w:r>
            <w:r w:rsidRPr="003A4F5A">
              <w:rPr>
                <w:rFonts w:ascii="Times New Roman" w:hAnsi="Times New Roman"/>
                <w:b/>
              </w:rPr>
              <w:t xml:space="preserve"> в</w:t>
            </w:r>
            <w:r w:rsidRPr="003A4F5A">
              <w:rPr>
                <w:rFonts w:ascii="Times New Roman" w:hAnsi="Times New Roman"/>
                <w:b/>
                <w:spacing w:val="-1"/>
              </w:rPr>
              <w:t xml:space="preserve"> жилой</w:t>
            </w:r>
            <w:r w:rsidRPr="003A4F5A">
              <w:rPr>
                <w:rFonts w:ascii="Times New Roman" w:hAnsi="Times New Roman"/>
                <w:b/>
                <w:spacing w:val="4"/>
              </w:rPr>
              <w:t xml:space="preserve"> </w:t>
            </w:r>
            <w:r w:rsidRPr="003A4F5A">
              <w:rPr>
                <w:rFonts w:ascii="Times New Roman" w:hAnsi="Times New Roman"/>
                <w:b/>
                <w:spacing w:val="-2"/>
              </w:rPr>
              <w:t>застройке</w:t>
            </w:r>
          </w:p>
        </w:tc>
      </w:tr>
      <w:tr w:rsidR="003A4F5A" w:rsidRPr="00EA1565" w:rsidTr="003A4F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9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3A4F5A" w:rsidRPr="003A4F5A" w:rsidRDefault="003A4F5A" w:rsidP="00A519BA">
            <w:pPr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F5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3A4F5A" w:rsidRPr="003A4F5A" w:rsidRDefault="003A4F5A" w:rsidP="00A519BA">
            <w:pPr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left="99"/>
              <w:rPr>
                <w:rFonts w:ascii="Times New Roman" w:hAnsi="Times New Roman"/>
                <w:b/>
                <w:sz w:val="24"/>
                <w:szCs w:val="24"/>
              </w:rPr>
            </w:pPr>
            <w:r w:rsidRPr="003A4F5A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ул.</w:t>
            </w:r>
            <w:r w:rsidRPr="003A4F5A">
              <w:rPr>
                <w:rFonts w:ascii="Times New Roman" w:hAnsi="Times New Roman"/>
                <w:b/>
                <w:spacing w:val="4"/>
                <w:sz w:val="24"/>
                <w:szCs w:val="24"/>
              </w:rPr>
              <w:t xml:space="preserve"> </w:t>
            </w:r>
            <w:r w:rsidRPr="003A4F5A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Тихая</w:t>
            </w:r>
          </w:p>
        </w:tc>
        <w:tc>
          <w:tcPr>
            <w:tcW w:w="411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A4F5A" w:rsidRPr="003A4F5A" w:rsidRDefault="003A4F5A" w:rsidP="003A4F5A">
            <w:pPr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hAnsi="Times New Roman"/>
                <w:b/>
                <w:sz w:val="24"/>
                <w:szCs w:val="24"/>
              </w:rPr>
            </w:pPr>
            <w:r w:rsidRPr="003A4F5A">
              <w:rPr>
                <w:rFonts w:ascii="Times New Roman" w:hAnsi="Times New Roman"/>
                <w:b/>
                <w:sz w:val="24"/>
                <w:szCs w:val="24"/>
              </w:rPr>
              <w:t>Второстепенные улицы в жилой застройке</w:t>
            </w:r>
          </w:p>
          <w:p w:rsidR="003A4F5A" w:rsidRDefault="003A4F5A" w:rsidP="00B87885">
            <w:pPr>
              <w:pStyle w:val="a3"/>
              <w:kinsoku w:val="0"/>
              <w:overflowPunct w:val="0"/>
            </w:pPr>
          </w:p>
          <w:p w:rsidR="003A4F5A" w:rsidRPr="00EA1565" w:rsidRDefault="003A4F5A" w:rsidP="00B87885">
            <w:pPr>
              <w:pStyle w:val="a3"/>
              <w:kinsoku w:val="0"/>
              <w:overflowPunct w:val="0"/>
              <w:spacing w:before="136"/>
              <w:ind w:left="3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F5A" w:rsidRPr="00EA1565" w:rsidTr="003A4F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9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3A4F5A" w:rsidRPr="003A4F5A" w:rsidRDefault="003A4F5A" w:rsidP="00A519BA">
            <w:pPr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F5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3A4F5A" w:rsidRPr="003A4F5A" w:rsidRDefault="003A4F5A" w:rsidP="00A519BA">
            <w:pPr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left="99"/>
              <w:rPr>
                <w:rFonts w:ascii="Times New Roman" w:hAnsi="Times New Roman"/>
                <w:b/>
                <w:sz w:val="24"/>
                <w:szCs w:val="24"/>
              </w:rPr>
            </w:pPr>
            <w:r w:rsidRPr="003A4F5A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ул.</w:t>
            </w:r>
            <w:r w:rsidRPr="003A4F5A">
              <w:rPr>
                <w:rFonts w:ascii="Times New Roman" w:hAnsi="Times New Roman"/>
                <w:b/>
                <w:spacing w:val="4"/>
                <w:sz w:val="24"/>
                <w:szCs w:val="24"/>
              </w:rPr>
              <w:t xml:space="preserve"> </w:t>
            </w:r>
            <w:r w:rsidRPr="003A4F5A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Дачная</w:t>
            </w:r>
          </w:p>
        </w:tc>
        <w:tc>
          <w:tcPr>
            <w:tcW w:w="411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A4F5A" w:rsidRPr="00EA1565" w:rsidRDefault="003A4F5A" w:rsidP="00B87885">
            <w:pPr>
              <w:pStyle w:val="a3"/>
              <w:kinsoku w:val="0"/>
              <w:overflowPunct w:val="0"/>
              <w:spacing w:before="136"/>
              <w:ind w:left="3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F5A" w:rsidRPr="00EA1565" w:rsidTr="003A4F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93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3A4F5A" w:rsidRPr="003A4F5A" w:rsidRDefault="003A4F5A" w:rsidP="00A519B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F5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3A4F5A" w:rsidRPr="003A4F5A" w:rsidRDefault="003A4F5A" w:rsidP="00A519B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9"/>
              <w:rPr>
                <w:rFonts w:ascii="Times New Roman" w:hAnsi="Times New Roman"/>
                <w:b/>
                <w:sz w:val="24"/>
                <w:szCs w:val="24"/>
              </w:rPr>
            </w:pPr>
            <w:r w:rsidRPr="003A4F5A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ул.</w:t>
            </w:r>
            <w:r w:rsidRPr="003A4F5A">
              <w:rPr>
                <w:rFonts w:ascii="Times New Roman" w:hAnsi="Times New Roman"/>
                <w:b/>
                <w:spacing w:val="4"/>
                <w:sz w:val="24"/>
                <w:szCs w:val="24"/>
              </w:rPr>
              <w:t xml:space="preserve"> </w:t>
            </w:r>
            <w:r w:rsidRPr="003A4F5A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Садовая</w:t>
            </w:r>
          </w:p>
        </w:tc>
        <w:tc>
          <w:tcPr>
            <w:tcW w:w="411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A4F5A" w:rsidRPr="00EA1565" w:rsidRDefault="003A4F5A" w:rsidP="00B87885">
            <w:pPr>
              <w:pStyle w:val="a3"/>
              <w:kinsoku w:val="0"/>
              <w:overflowPunct w:val="0"/>
              <w:spacing w:before="136"/>
              <w:ind w:left="3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F5A" w:rsidRPr="00EA1565" w:rsidTr="003A4F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3A4F5A" w:rsidRPr="003A4F5A" w:rsidRDefault="003A4F5A" w:rsidP="00A519BA">
            <w:pPr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right="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F5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3A4F5A" w:rsidRPr="003A4F5A" w:rsidRDefault="003A4F5A" w:rsidP="00A519BA">
            <w:pPr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left="99"/>
              <w:rPr>
                <w:rFonts w:ascii="Times New Roman" w:hAnsi="Times New Roman"/>
                <w:b/>
                <w:sz w:val="24"/>
                <w:szCs w:val="24"/>
              </w:rPr>
            </w:pPr>
            <w:r w:rsidRPr="003A4F5A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ул.</w:t>
            </w:r>
            <w:r w:rsidRPr="003A4F5A">
              <w:rPr>
                <w:rFonts w:ascii="Times New Roman" w:hAnsi="Times New Roman"/>
                <w:b/>
                <w:spacing w:val="4"/>
                <w:sz w:val="24"/>
                <w:szCs w:val="24"/>
              </w:rPr>
              <w:t xml:space="preserve"> </w:t>
            </w:r>
            <w:r w:rsidRPr="003A4F5A">
              <w:rPr>
                <w:rFonts w:ascii="Times New Roman" w:hAnsi="Times New Roman"/>
                <w:b/>
                <w:sz w:val="24"/>
                <w:szCs w:val="24"/>
              </w:rPr>
              <w:t>Крайняя</w:t>
            </w:r>
          </w:p>
        </w:tc>
        <w:tc>
          <w:tcPr>
            <w:tcW w:w="411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A4F5A" w:rsidRPr="00EA1565" w:rsidRDefault="003A4F5A" w:rsidP="00B87885">
            <w:pPr>
              <w:pStyle w:val="a3"/>
              <w:kinsoku w:val="0"/>
              <w:overflowPunct w:val="0"/>
              <w:spacing w:before="136"/>
              <w:ind w:left="3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F5A" w:rsidRPr="00EA1565" w:rsidTr="003A4F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</w:trPr>
        <w:tc>
          <w:tcPr>
            <w:tcW w:w="4967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A4F5A" w:rsidRPr="003A4F5A" w:rsidRDefault="003A4F5A" w:rsidP="003A4F5A">
            <w:pPr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left="99"/>
              <w:jc w:val="center"/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п. Восточный</w:t>
            </w:r>
          </w:p>
        </w:tc>
        <w:tc>
          <w:tcPr>
            <w:tcW w:w="411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A4F5A" w:rsidRPr="00EA1565" w:rsidRDefault="003A4F5A" w:rsidP="00B87885">
            <w:pPr>
              <w:pStyle w:val="a3"/>
              <w:kinsoku w:val="0"/>
              <w:overflowPunct w:val="0"/>
              <w:spacing w:before="136"/>
              <w:ind w:left="3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F5A" w:rsidTr="003A4F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3A4F5A" w:rsidRPr="003A4F5A" w:rsidRDefault="003A4F5A" w:rsidP="003A4F5A">
            <w:pPr>
              <w:autoSpaceDE w:val="0"/>
              <w:autoSpaceDN w:val="0"/>
              <w:adjustRightInd w:val="0"/>
              <w:spacing w:after="0" w:line="240" w:lineRule="auto"/>
              <w:ind w:right="26"/>
              <w:rPr>
                <w:rFonts w:ascii="Times New Roman" w:hAnsi="Times New Roman"/>
                <w:b/>
                <w:sz w:val="24"/>
                <w:szCs w:val="24"/>
              </w:rPr>
            </w:pPr>
            <w:r w:rsidRPr="003A4F5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3A4F5A" w:rsidRPr="003A4F5A" w:rsidRDefault="003A4F5A" w:rsidP="003A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 w:rsidRPr="003A4F5A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ул. Центральная</w:t>
            </w:r>
          </w:p>
        </w:tc>
        <w:tc>
          <w:tcPr>
            <w:tcW w:w="411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A4F5A" w:rsidRPr="003A4F5A" w:rsidRDefault="003A4F5A" w:rsidP="003A4F5A">
            <w:pPr>
              <w:pStyle w:val="a3"/>
              <w:kinsoku w:val="0"/>
              <w:overflowPunct w:val="0"/>
              <w:spacing w:before="5"/>
              <w:ind w:left="14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4F5A">
              <w:rPr>
                <w:rFonts w:ascii="Times New Roman" w:hAnsi="Times New Roman"/>
                <w:b/>
                <w:bCs/>
                <w:spacing w:val="-1"/>
              </w:rPr>
              <w:t>Основная</w:t>
            </w:r>
            <w:r w:rsidRPr="003A4F5A">
              <w:rPr>
                <w:rFonts w:ascii="Times New Roman" w:hAnsi="Times New Roman"/>
                <w:b/>
                <w:bCs/>
                <w:spacing w:val="1"/>
              </w:rPr>
              <w:t xml:space="preserve"> </w:t>
            </w:r>
            <w:r w:rsidRPr="003A4F5A">
              <w:rPr>
                <w:rFonts w:ascii="Times New Roman" w:hAnsi="Times New Roman"/>
                <w:b/>
                <w:bCs/>
                <w:spacing w:val="-2"/>
              </w:rPr>
              <w:t>улица</w:t>
            </w:r>
            <w:r w:rsidRPr="003A4F5A">
              <w:rPr>
                <w:rFonts w:ascii="Times New Roman" w:hAnsi="Times New Roman"/>
                <w:b/>
                <w:bCs/>
              </w:rPr>
              <w:t xml:space="preserve"> в</w:t>
            </w:r>
            <w:r w:rsidRPr="003A4F5A">
              <w:rPr>
                <w:rFonts w:ascii="Times New Roman" w:hAnsi="Times New Roman"/>
                <w:b/>
                <w:bCs/>
                <w:spacing w:val="-1"/>
              </w:rPr>
              <w:t xml:space="preserve"> жилой</w:t>
            </w:r>
            <w:r w:rsidRPr="003A4F5A">
              <w:rPr>
                <w:rFonts w:ascii="Times New Roman" w:hAnsi="Times New Roman"/>
                <w:b/>
                <w:bCs/>
                <w:spacing w:val="4"/>
              </w:rPr>
              <w:t xml:space="preserve"> </w:t>
            </w:r>
            <w:r w:rsidRPr="003A4F5A">
              <w:rPr>
                <w:rFonts w:ascii="Times New Roman" w:hAnsi="Times New Roman"/>
                <w:b/>
                <w:bCs/>
                <w:spacing w:val="-2"/>
              </w:rPr>
              <w:t>застройке</w:t>
            </w:r>
          </w:p>
          <w:p w:rsidR="003A4F5A" w:rsidRPr="003A4F5A" w:rsidRDefault="003A4F5A" w:rsidP="003A4F5A">
            <w:pPr>
              <w:pStyle w:val="a3"/>
              <w:kinsoku w:val="0"/>
              <w:overflowPunct w:val="0"/>
              <w:spacing w:before="136"/>
              <w:ind w:left="33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1"/>
              </w:rPr>
              <w:t>Второстепенные</w:t>
            </w:r>
            <w:r w:rsidRPr="003A4F5A">
              <w:rPr>
                <w:rFonts w:ascii="Times New Roman" w:hAnsi="Times New Roman"/>
                <w:b/>
                <w:bCs/>
                <w:spacing w:val="1"/>
              </w:rPr>
              <w:t xml:space="preserve"> </w:t>
            </w:r>
            <w:r w:rsidRPr="003A4F5A">
              <w:rPr>
                <w:rFonts w:ascii="Times New Roman" w:hAnsi="Times New Roman"/>
                <w:b/>
                <w:bCs/>
                <w:spacing w:val="-2"/>
              </w:rPr>
              <w:t>улиц</w:t>
            </w:r>
            <w:r>
              <w:rPr>
                <w:rFonts w:ascii="Times New Roman" w:hAnsi="Times New Roman"/>
                <w:b/>
                <w:bCs/>
                <w:spacing w:val="-2"/>
              </w:rPr>
              <w:t>ы</w:t>
            </w:r>
            <w:r w:rsidRPr="003A4F5A">
              <w:rPr>
                <w:rFonts w:ascii="Times New Roman" w:hAnsi="Times New Roman"/>
                <w:b/>
                <w:bCs/>
              </w:rPr>
              <w:t xml:space="preserve"> в</w:t>
            </w:r>
            <w:r w:rsidRPr="003A4F5A">
              <w:rPr>
                <w:rFonts w:ascii="Times New Roman" w:hAnsi="Times New Roman"/>
                <w:b/>
                <w:bCs/>
                <w:spacing w:val="-1"/>
              </w:rPr>
              <w:t xml:space="preserve"> жилой застройке</w:t>
            </w:r>
          </w:p>
        </w:tc>
      </w:tr>
      <w:tr w:rsidR="003A4F5A" w:rsidTr="003A4F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3A4F5A" w:rsidRPr="003A4F5A" w:rsidRDefault="003A4F5A" w:rsidP="003A4F5A">
            <w:pPr>
              <w:autoSpaceDE w:val="0"/>
              <w:autoSpaceDN w:val="0"/>
              <w:adjustRightInd w:val="0"/>
              <w:spacing w:after="0" w:line="240" w:lineRule="auto"/>
              <w:ind w:right="26"/>
              <w:rPr>
                <w:rFonts w:ascii="Times New Roman" w:hAnsi="Times New Roman"/>
                <w:b/>
                <w:sz w:val="24"/>
                <w:szCs w:val="24"/>
              </w:rPr>
            </w:pPr>
            <w:r w:rsidRPr="003A4F5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3A4F5A" w:rsidRPr="003A4F5A" w:rsidRDefault="003A4F5A" w:rsidP="003A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 w:rsidRPr="003A4F5A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ул. Школьная</w:t>
            </w:r>
          </w:p>
        </w:tc>
        <w:tc>
          <w:tcPr>
            <w:tcW w:w="411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A4F5A" w:rsidRDefault="003A4F5A" w:rsidP="00B87885">
            <w:pPr>
              <w:pStyle w:val="a3"/>
              <w:kinsoku w:val="0"/>
              <w:overflowPunct w:val="0"/>
              <w:spacing w:before="136"/>
              <w:ind w:left="335"/>
              <w:rPr>
                <w:b/>
                <w:bCs/>
                <w:sz w:val="24"/>
                <w:szCs w:val="24"/>
              </w:rPr>
            </w:pPr>
          </w:p>
        </w:tc>
      </w:tr>
      <w:tr w:rsidR="003A4F5A" w:rsidTr="003A4F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3A4F5A" w:rsidRPr="003A4F5A" w:rsidRDefault="003A4F5A" w:rsidP="003A4F5A">
            <w:pPr>
              <w:autoSpaceDE w:val="0"/>
              <w:autoSpaceDN w:val="0"/>
              <w:adjustRightInd w:val="0"/>
              <w:spacing w:after="0" w:line="240" w:lineRule="auto"/>
              <w:ind w:right="26"/>
              <w:rPr>
                <w:rFonts w:ascii="Times New Roman" w:hAnsi="Times New Roman"/>
                <w:b/>
                <w:sz w:val="24"/>
                <w:szCs w:val="24"/>
              </w:rPr>
            </w:pPr>
            <w:r w:rsidRPr="003A4F5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3A4F5A" w:rsidRPr="003A4F5A" w:rsidRDefault="003A4F5A" w:rsidP="003A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 w:rsidRPr="003A4F5A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ул. Трестовская</w:t>
            </w:r>
          </w:p>
        </w:tc>
        <w:tc>
          <w:tcPr>
            <w:tcW w:w="411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A4F5A" w:rsidRDefault="003A4F5A" w:rsidP="00B87885">
            <w:pPr>
              <w:pStyle w:val="a3"/>
              <w:kinsoku w:val="0"/>
              <w:overflowPunct w:val="0"/>
              <w:spacing w:before="5"/>
              <w:ind w:left="99"/>
              <w:rPr>
                <w:b/>
                <w:bCs/>
                <w:sz w:val="24"/>
                <w:szCs w:val="24"/>
              </w:rPr>
            </w:pPr>
          </w:p>
        </w:tc>
      </w:tr>
      <w:tr w:rsidR="003A4F5A" w:rsidTr="003A4F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3A4F5A" w:rsidRPr="003A4F5A" w:rsidRDefault="003A4F5A" w:rsidP="003A4F5A">
            <w:pPr>
              <w:autoSpaceDE w:val="0"/>
              <w:autoSpaceDN w:val="0"/>
              <w:adjustRightInd w:val="0"/>
              <w:spacing w:after="0" w:line="240" w:lineRule="auto"/>
              <w:ind w:right="26"/>
              <w:rPr>
                <w:rFonts w:ascii="Times New Roman" w:hAnsi="Times New Roman"/>
                <w:b/>
                <w:sz w:val="24"/>
                <w:szCs w:val="24"/>
              </w:rPr>
            </w:pPr>
            <w:r w:rsidRPr="003A4F5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3A4F5A" w:rsidRPr="003A4F5A" w:rsidRDefault="003A4F5A" w:rsidP="003A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 w:rsidRPr="003A4F5A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ул. Рабочая</w:t>
            </w:r>
          </w:p>
        </w:tc>
        <w:tc>
          <w:tcPr>
            <w:tcW w:w="411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A4F5A" w:rsidRDefault="003A4F5A" w:rsidP="00B87885">
            <w:pPr>
              <w:pStyle w:val="a3"/>
              <w:kinsoku w:val="0"/>
              <w:overflowPunct w:val="0"/>
              <w:spacing w:before="5"/>
              <w:ind w:left="99"/>
              <w:rPr>
                <w:b/>
                <w:bCs/>
                <w:sz w:val="24"/>
                <w:szCs w:val="24"/>
              </w:rPr>
            </w:pPr>
          </w:p>
        </w:tc>
      </w:tr>
      <w:tr w:rsidR="003A4F5A" w:rsidTr="003A4F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3A4F5A" w:rsidRPr="003A4F5A" w:rsidRDefault="003A4F5A" w:rsidP="003A4F5A">
            <w:pPr>
              <w:autoSpaceDE w:val="0"/>
              <w:autoSpaceDN w:val="0"/>
              <w:adjustRightInd w:val="0"/>
              <w:spacing w:after="0" w:line="240" w:lineRule="auto"/>
              <w:ind w:right="26"/>
              <w:rPr>
                <w:rFonts w:ascii="Times New Roman" w:hAnsi="Times New Roman"/>
                <w:b/>
                <w:sz w:val="24"/>
                <w:szCs w:val="24"/>
              </w:rPr>
            </w:pPr>
            <w:r w:rsidRPr="003A4F5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3A4F5A" w:rsidRPr="003A4F5A" w:rsidRDefault="003A4F5A" w:rsidP="003A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 w:rsidRPr="003A4F5A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ул. Молодежная</w:t>
            </w:r>
          </w:p>
        </w:tc>
        <w:tc>
          <w:tcPr>
            <w:tcW w:w="411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A4F5A" w:rsidRDefault="003A4F5A" w:rsidP="00B87885">
            <w:pPr>
              <w:pStyle w:val="a3"/>
              <w:kinsoku w:val="0"/>
              <w:overflowPunct w:val="0"/>
              <w:spacing w:before="5"/>
              <w:ind w:left="99"/>
              <w:rPr>
                <w:b/>
                <w:bCs/>
                <w:sz w:val="24"/>
                <w:szCs w:val="24"/>
              </w:rPr>
            </w:pPr>
          </w:p>
        </w:tc>
      </w:tr>
      <w:tr w:rsidR="003A4F5A" w:rsidTr="00F01C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</w:trPr>
        <w:tc>
          <w:tcPr>
            <w:tcW w:w="4967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A4F5A" w:rsidRPr="003A4F5A" w:rsidRDefault="003A4F5A" w:rsidP="003A4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п. Ясная Поляна</w:t>
            </w:r>
          </w:p>
        </w:tc>
        <w:tc>
          <w:tcPr>
            <w:tcW w:w="411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D26CE" w:rsidRDefault="00AD26CE" w:rsidP="00AD26CE">
            <w:pPr>
              <w:pStyle w:val="a3"/>
              <w:kinsoku w:val="0"/>
              <w:overflowPunct w:val="0"/>
              <w:spacing w:before="5"/>
              <w:rPr>
                <w:rFonts w:ascii="Times New Roman" w:hAnsi="Times New Roman"/>
                <w:b/>
                <w:bCs/>
                <w:spacing w:val="-1"/>
              </w:rPr>
            </w:pPr>
            <w:r>
              <w:rPr>
                <w:rFonts w:ascii="Times New Roman" w:hAnsi="Times New Roman"/>
                <w:b/>
                <w:bCs/>
                <w:spacing w:val="-1"/>
              </w:rPr>
              <w:t xml:space="preserve"> </w:t>
            </w:r>
          </w:p>
          <w:p w:rsidR="00AD26CE" w:rsidRDefault="00AD26CE" w:rsidP="00AD26CE">
            <w:pPr>
              <w:pStyle w:val="a3"/>
              <w:kinsoku w:val="0"/>
              <w:overflowPunct w:val="0"/>
              <w:spacing w:before="5"/>
              <w:rPr>
                <w:rFonts w:ascii="Times New Roman" w:hAnsi="Times New Roman"/>
                <w:b/>
                <w:bCs/>
                <w:spacing w:val="-2"/>
              </w:rPr>
            </w:pPr>
            <w:r w:rsidRPr="003A4F5A">
              <w:rPr>
                <w:rFonts w:ascii="Times New Roman" w:hAnsi="Times New Roman"/>
                <w:b/>
                <w:bCs/>
                <w:spacing w:val="-1"/>
              </w:rPr>
              <w:t>Основная</w:t>
            </w:r>
            <w:r w:rsidRPr="003A4F5A">
              <w:rPr>
                <w:rFonts w:ascii="Times New Roman" w:hAnsi="Times New Roman"/>
                <w:b/>
                <w:bCs/>
                <w:spacing w:val="1"/>
              </w:rPr>
              <w:t xml:space="preserve"> </w:t>
            </w:r>
            <w:r w:rsidRPr="003A4F5A">
              <w:rPr>
                <w:rFonts w:ascii="Times New Roman" w:hAnsi="Times New Roman"/>
                <w:b/>
                <w:bCs/>
                <w:spacing w:val="-2"/>
              </w:rPr>
              <w:t>улица</w:t>
            </w:r>
            <w:r w:rsidRPr="003A4F5A">
              <w:rPr>
                <w:rFonts w:ascii="Times New Roman" w:hAnsi="Times New Roman"/>
                <w:b/>
                <w:bCs/>
              </w:rPr>
              <w:t xml:space="preserve"> в</w:t>
            </w:r>
            <w:r w:rsidRPr="003A4F5A">
              <w:rPr>
                <w:rFonts w:ascii="Times New Roman" w:hAnsi="Times New Roman"/>
                <w:b/>
                <w:bCs/>
                <w:spacing w:val="-1"/>
              </w:rPr>
              <w:t xml:space="preserve"> жилой</w:t>
            </w:r>
            <w:r w:rsidRPr="003A4F5A">
              <w:rPr>
                <w:rFonts w:ascii="Times New Roman" w:hAnsi="Times New Roman"/>
                <w:b/>
                <w:bCs/>
                <w:spacing w:val="4"/>
              </w:rPr>
              <w:t xml:space="preserve"> </w:t>
            </w:r>
            <w:r w:rsidRPr="003A4F5A">
              <w:rPr>
                <w:rFonts w:ascii="Times New Roman" w:hAnsi="Times New Roman"/>
                <w:b/>
                <w:bCs/>
                <w:spacing w:val="-2"/>
              </w:rPr>
              <w:t>застройке</w:t>
            </w:r>
          </w:p>
          <w:p w:rsidR="002B71DE" w:rsidRPr="003A4F5A" w:rsidRDefault="002B71DE" w:rsidP="00AD26CE">
            <w:pPr>
              <w:pStyle w:val="a3"/>
              <w:kinsoku w:val="0"/>
              <w:overflowPunct w:val="0"/>
              <w:spacing w:before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1"/>
              </w:rPr>
              <w:t>Второстепенные</w:t>
            </w:r>
            <w:r w:rsidRPr="003A4F5A">
              <w:rPr>
                <w:rFonts w:ascii="Times New Roman" w:hAnsi="Times New Roman"/>
                <w:b/>
                <w:bCs/>
                <w:spacing w:val="1"/>
              </w:rPr>
              <w:t xml:space="preserve"> </w:t>
            </w:r>
            <w:r w:rsidRPr="003A4F5A">
              <w:rPr>
                <w:rFonts w:ascii="Times New Roman" w:hAnsi="Times New Roman"/>
                <w:b/>
                <w:bCs/>
                <w:spacing w:val="-2"/>
              </w:rPr>
              <w:t>улиц</w:t>
            </w:r>
            <w:r>
              <w:rPr>
                <w:rFonts w:ascii="Times New Roman" w:hAnsi="Times New Roman"/>
                <w:b/>
                <w:bCs/>
                <w:spacing w:val="-2"/>
              </w:rPr>
              <w:t>ы</w:t>
            </w:r>
            <w:r w:rsidRPr="003A4F5A">
              <w:rPr>
                <w:rFonts w:ascii="Times New Roman" w:hAnsi="Times New Roman"/>
                <w:b/>
                <w:bCs/>
              </w:rPr>
              <w:t xml:space="preserve"> в</w:t>
            </w:r>
            <w:r w:rsidRPr="003A4F5A">
              <w:rPr>
                <w:rFonts w:ascii="Times New Roman" w:hAnsi="Times New Roman"/>
                <w:b/>
                <w:bCs/>
                <w:spacing w:val="-1"/>
              </w:rPr>
              <w:t xml:space="preserve"> жилой застройке</w:t>
            </w:r>
          </w:p>
          <w:p w:rsidR="003A4F5A" w:rsidRDefault="003A4F5A" w:rsidP="00B87885">
            <w:pPr>
              <w:pStyle w:val="a3"/>
              <w:kinsoku w:val="0"/>
              <w:overflowPunct w:val="0"/>
              <w:spacing w:before="5"/>
              <w:ind w:left="99"/>
              <w:rPr>
                <w:b/>
                <w:bCs/>
                <w:sz w:val="24"/>
                <w:szCs w:val="24"/>
              </w:rPr>
            </w:pPr>
          </w:p>
        </w:tc>
      </w:tr>
      <w:tr w:rsidR="003A4F5A" w:rsidTr="003A4F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3A4F5A" w:rsidRPr="003A4F5A" w:rsidRDefault="003A4F5A" w:rsidP="003A4F5A">
            <w:pPr>
              <w:autoSpaceDE w:val="0"/>
              <w:autoSpaceDN w:val="0"/>
              <w:adjustRightInd w:val="0"/>
              <w:spacing w:after="0" w:line="240" w:lineRule="auto"/>
              <w:ind w:right="26"/>
              <w:rPr>
                <w:rFonts w:ascii="Times New Roman" w:hAnsi="Times New Roman"/>
                <w:b/>
                <w:sz w:val="24"/>
                <w:szCs w:val="24"/>
              </w:rPr>
            </w:pPr>
            <w:r w:rsidRPr="003A4F5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3A4F5A" w:rsidRPr="003A4F5A" w:rsidRDefault="003A4F5A" w:rsidP="003A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 w:rsidRPr="003A4F5A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ул. Центральная</w:t>
            </w:r>
          </w:p>
        </w:tc>
        <w:tc>
          <w:tcPr>
            <w:tcW w:w="411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A4F5A" w:rsidRDefault="003A4F5A" w:rsidP="00B87885">
            <w:pPr>
              <w:pStyle w:val="a3"/>
              <w:kinsoku w:val="0"/>
              <w:overflowPunct w:val="0"/>
              <w:spacing w:before="5"/>
              <w:ind w:left="64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</w:rPr>
              <w:t>Основная</w:t>
            </w:r>
            <w:r>
              <w:rPr>
                <w:b/>
                <w:bCs/>
                <w:spacing w:val="1"/>
              </w:rPr>
              <w:t xml:space="preserve"> </w:t>
            </w:r>
            <w:r>
              <w:rPr>
                <w:b/>
                <w:bCs/>
                <w:spacing w:val="-2"/>
              </w:rPr>
              <w:t>улица</w:t>
            </w:r>
            <w:r>
              <w:rPr>
                <w:b/>
                <w:bCs/>
              </w:rPr>
              <w:t xml:space="preserve"> в</w:t>
            </w:r>
            <w:r>
              <w:rPr>
                <w:b/>
                <w:bCs/>
                <w:spacing w:val="-1"/>
              </w:rPr>
              <w:t xml:space="preserve"> жилой</w:t>
            </w:r>
            <w:r>
              <w:rPr>
                <w:b/>
                <w:bCs/>
                <w:spacing w:val="4"/>
              </w:rPr>
              <w:t xml:space="preserve"> </w:t>
            </w:r>
            <w:r>
              <w:rPr>
                <w:b/>
                <w:bCs/>
                <w:spacing w:val="-2"/>
              </w:rPr>
              <w:t>застройке</w:t>
            </w:r>
          </w:p>
        </w:tc>
      </w:tr>
      <w:tr w:rsidR="003A4F5A" w:rsidTr="003A4F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3A4F5A" w:rsidRPr="003A4F5A" w:rsidRDefault="003A4F5A" w:rsidP="003A4F5A">
            <w:pPr>
              <w:autoSpaceDE w:val="0"/>
              <w:autoSpaceDN w:val="0"/>
              <w:adjustRightInd w:val="0"/>
              <w:spacing w:after="0" w:line="240" w:lineRule="auto"/>
              <w:ind w:right="26"/>
              <w:rPr>
                <w:rFonts w:ascii="Times New Roman" w:hAnsi="Times New Roman"/>
                <w:b/>
                <w:sz w:val="24"/>
                <w:szCs w:val="24"/>
              </w:rPr>
            </w:pPr>
            <w:r w:rsidRPr="003A4F5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3A4F5A" w:rsidRPr="003A4F5A" w:rsidRDefault="003A4F5A" w:rsidP="003A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 w:rsidRPr="003A4F5A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ул. Школьная</w:t>
            </w:r>
          </w:p>
        </w:tc>
        <w:tc>
          <w:tcPr>
            <w:tcW w:w="411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A4F5A" w:rsidRDefault="003A4F5A" w:rsidP="00B87885">
            <w:pPr>
              <w:pStyle w:val="a3"/>
              <w:kinsoku w:val="0"/>
              <w:overflowPunct w:val="0"/>
              <w:spacing w:before="10"/>
              <w:rPr>
                <w:sz w:val="20"/>
                <w:szCs w:val="20"/>
              </w:rPr>
            </w:pPr>
          </w:p>
          <w:p w:rsidR="003A4F5A" w:rsidRDefault="003A4F5A" w:rsidP="00B87885">
            <w:pPr>
              <w:pStyle w:val="a3"/>
              <w:kinsoku w:val="0"/>
              <w:overflowPunct w:val="0"/>
              <w:ind w:left="33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</w:rPr>
              <w:t>Второстепенная</w:t>
            </w:r>
            <w:r>
              <w:rPr>
                <w:b/>
                <w:bCs/>
                <w:spacing w:val="1"/>
              </w:rPr>
              <w:t xml:space="preserve"> </w:t>
            </w:r>
            <w:r>
              <w:rPr>
                <w:b/>
                <w:bCs/>
                <w:spacing w:val="-2"/>
              </w:rPr>
              <w:t>улица</w:t>
            </w:r>
            <w:r>
              <w:rPr>
                <w:b/>
                <w:bCs/>
              </w:rPr>
              <w:t xml:space="preserve"> в</w:t>
            </w:r>
            <w:r>
              <w:rPr>
                <w:b/>
                <w:bCs/>
                <w:spacing w:val="-1"/>
              </w:rPr>
              <w:t xml:space="preserve"> жилой застройке</w:t>
            </w:r>
          </w:p>
        </w:tc>
      </w:tr>
      <w:tr w:rsidR="003A4F5A" w:rsidTr="003A4F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3A4F5A" w:rsidRPr="003A4F5A" w:rsidRDefault="003A4F5A" w:rsidP="003A4F5A">
            <w:pPr>
              <w:autoSpaceDE w:val="0"/>
              <w:autoSpaceDN w:val="0"/>
              <w:adjustRightInd w:val="0"/>
              <w:spacing w:after="0" w:line="240" w:lineRule="auto"/>
              <w:ind w:right="26"/>
              <w:rPr>
                <w:rFonts w:ascii="Times New Roman" w:hAnsi="Times New Roman"/>
                <w:b/>
                <w:sz w:val="24"/>
                <w:szCs w:val="24"/>
              </w:rPr>
            </w:pPr>
            <w:r w:rsidRPr="003A4F5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3A4F5A" w:rsidRPr="003A4F5A" w:rsidRDefault="003A4F5A" w:rsidP="003A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 w:rsidRPr="003A4F5A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ул. Новая</w:t>
            </w:r>
          </w:p>
        </w:tc>
        <w:tc>
          <w:tcPr>
            <w:tcW w:w="411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A4F5A" w:rsidRDefault="003A4F5A" w:rsidP="00B87885">
            <w:pPr>
              <w:pStyle w:val="a3"/>
              <w:kinsoku w:val="0"/>
              <w:overflowPunct w:val="0"/>
              <w:spacing w:before="5"/>
              <w:ind w:left="99"/>
              <w:rPr>
                <w:b/>
                <w:bCs/>
                <w:sz w:val="24"/>
                <w:szCs w:val="24"/>
              </w:rPr>
            </w:pPr>
          </w:p>
        </w:tc>
      </w:tr>
      <w:tr w:rsidR="003A4F5A" w:rsidTr="003A4F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3A4F5A" w:rsidRPr="003A4F5A" w:rsidRDefault="003A4F5A" w:rsidP="003A4F5A">
            <w:pPr>
              <w:autoSpaceDE w:val="0"/>
              <w:autoSpaceDN w:val="0"/>
              <w:adjustRightInd w:val="0"/>
              <w:spacing w:after="0" w:line="240" w:lineRule="auto"/>
              <w:ind w:right="26"/>
              <w:rPr>
                <w:rFonts w:ascii="Times New Roman" w:hAnsi="Times New Roman"/>
                <w:b/>
                <w:sz w:val="24"/>
                <w:szCs w:val="24"/>
              </w:rPr>
            </w:pPr>
            <w:r w:rsidRPr="003A4F5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3A4F5A" w:rsidRPr="003A4F5A" w:rsidRDefault="003A4F5A" w:rsidP="003A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 w:rsidRPr="003A4F5A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ул. Зеленая</w:t>
            </w:r>
          </w:p>
        </w:tc>
        <w:tc>
          <w:tcPr>
            <w:tcW w:w="411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A4F5A" w:rsidRDefault="003A4F5A" w:rsidP="00B87885">
            <w:pPr>
              <w:pStyle w:val="a3"/>
              <w:kinsoku w:val="0"/>
              <w:overflowPunct w:val="0"/>
              <w:spacing w:before="5"/>
              <w:ind w:left="99"/>
              <w:rPr>
                <w:b/>
                <w:bCs/>
                <w:sz w:val="24"/>
                <w:szCs w:val="24"/>
              </w:rPr>
            </w:pPr>
          </w:p>
        </w:tc>
      </w:tr>
      <w:tr w:rsidR="002B71DE" w:rsidTr="00CF55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</w:trPr>
        <w:tc>
          <w:tcPr>
            <w:tcW w:w="4967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2B71DE" w:rsidRDefault="002B71DE" w:rsidP="002B71DE">
            <w:pPr>
              <w:jc w:val="center"/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п. Березовая Горка</w:t>
            </w:r>
          </w:p>
        </w:tc>
        <w:tc>
          <w:tcPr>
            <w:tcW w:w="411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Default="002B71DE" w:rsidP="002B71DE">
            <w:pPr>
              <w:pStyle w:val="a3"/>
              <w:kinsoku w:val="0"/>
              <w:overflowPunct w:val="0"/>
              <w:spacing w:before="5"/>
              <w:rPr>
                <w:rFonts w:ascii="Times New Roman" w:hAnsi="Times New Roman"/>
                <w:b/>
                <w:bCs/>
                <w:spacing w:val="-1"/>
              </w:rPr>
            </w:pPr>
          </w:p>
          <w:p w:rsidR="002B71DE" w:rsidRDefault="002B71DE" w:rsidP="002B71DE">
            <w:pPr>
              <w:pStyle w:val="a3"/>
              <w:kinsoku w:val="0"/>
              <w:overflowPunct w:val="0"/>
              <w:spacing w:before="5"/>
              <w:rPr>
                <w:rFonts w:ascii="Times New Roman" w:hAnsi="Times New Roman"/>
                <w:b/>
                <w:bCs/>
                <w:spacing w:val="-2"/>
              </w:rPr>
            </w:pPr>
            <w:r w:rsidRPr="003A4F5A">
              <w:rPr>
                <w:rFonts w:ascii="Times New Roman" w:hAnsi="Times New Roman"/>
                <w:b/>
                <w:bCs/>
                <w:spacing w:val="-1"/>
              </w:rPr>
              <w:t>Основная</w:t>
            </w:r>
            <w:r w:rsidRPr="003A4F5A">
              <w:rPr>
                <w:rFonts w:ascii="Times New Roman" w:hAnsi="Times New Roman"/>
                <w:b/>
                <w:bCs/>
                <w:spacing w:val="1"/>
              </w:rPr>
              <w:t xml:space="preserve"> </w:t>
            </w:r>
            <w:r w:rsidRPr="003A4F5A">
              <w:rPr>
                <w:rFonts w:ascii="Times New Roman" w:hAnsi="Times New Roman"/>
                <w:b/>
                <w:bCs/>
                <w:spacing w:val="-2"/>
              </w:rPr>
              <w:t>улица</w:t>
            </w:r>
            <w:r w:rsidRPr="003A4F5A">
              <w:rPr>
                <w:rFonts w:ascii="Times New Roman" w:hAnsi="Times New Roman"/>
                <w:b/>
                <w:bCs/>
              </w:rPr>
              <w:t xml:space="preserve"> в</w:t>
            </w:r>
            <w:r w:rsidRPr="003A4F5A">
              <w:rPr>
                <w:rFonts w:ascii="Times New Roman" w:hAnsi="Times New Roman"/>
                <w:b/>
                <w:bCs/>
                <w:spacing w:val="-1"/>
              </w:rPr>
              <w:t xml:space="preserve"> жилой</w:t>
            </w:r>
            <w:r w:rsidRPr="003A4F5A">
              <w:rPr>
                <w:rFonts w:ascii="Times New Roman" w:hAnsi="Times New Roman"/>
                <w:b/>
                <w:bCs/>
                <w:spacing w:val="4"/>
              </w:rPr>
              <w:t xml:space="preserve"> </w:t>
            </w:r>
            <w:r w:rsidRPr="003A4F5A">
              <w:rPr>
                <w:rFonts w:ascii="Times New Roman" w:hAnsi="Times New Roman"/>
                <w:b/>
                <w:bCs/>
                <w:spacing w:val="-2"/>
              </w:rPr>
              <w:t>застройке</w:t>
            </w:r>
          </w:p>
          <w:p w:rsidR="002B71DE" w:rsidRPr="003A4F5A" w:rsidRDefault="002B71DE" w:rsidP="002B71DE">
            <w:pPr>
              <w:pStyle w:val="a3"/>
              <w:kinsoku w:val="0"/>
              <w:overflowPunct w:val="0"/>
              <w:spacing w:before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1"/>
              </w:rPr>
              <w:t>Второстепенные</w:t>
            </w:r>
            <w:r w:rsidRPr="003A4F5A">
              <w:rPr>
                <w:rFonts w:ascii="Times New Roman" w:hAnsi="Times New Roman"/>
                <w:b/>
                <w:bCs/>
                <w:spacing w:val="1"/>
              </w:rPr>
              <w:t xml:space="preserve"> </w:t>
            </w:r>
            <w:r w:rsidRPr="003A4F5A">
              <w:rPr>
                <w:rFonts w:ascii="Times New Roman" w:hAnsi="Times New Roman"/>
                <w:b/>
                <w:bCs/>
                <w:spacing w:val="-2"/>
              </w:rPr>
              <w:t>улиц</w:t>
            </w:r>
            <w:r>
              <w:rPr>
                <w:rFonts w:ascii="Times New Roman" w:hAnsi="Times New Roman"/>
                <w:b/>
                <w:bCs/>
                <w:spacing w:val="-2"/>
              </w:rPr>
              <w:t>ы</w:t>
            </w:r>
            <w:r w:rsidRPr="003A4F5A">
              <w:rPr>
                <w:rFonts w:ascii="Times New Roman" w:hAnsi="Times New Roman"/>
                <w:b/>
                <w:bCs/>
              </w:rPr>
              <w:t xml:space="preserve"> в</w:t>
            </w:r>
            <w:r w:rsidRPr="003A4F5A">
              <w:rPr>
                <w:rFonts w:ascii="Times New Roman" w:hAnsi="Times New Roman"/>
                <w:b/>
                <w:bCs/>
                <w:spacing w:val="-1"/>
              </w:rPr>
              <w:t xml:space="preserve"> жилой застройке</w:t>
            </w:r>
          </w:p>
          <w:p w:rsidR="002B71DE" w:rsidRDefault="002B71DE" w:rsidP="00B87885">
            <w:pPr>
              <w:pStyle w:val="TableParagraph"/>
              <w:kinsoku w:val="0"/>
              <w:overflowPunct w:val="0"/>
              <w:spacing w:before="5"/>
              <w:ind w:left="642"/>
              <w:rPr>
                <w:spacing w:val="-1"/>
                <w:sz w:val="22"/>
                <w:szCs w:val="22"/>
              </w:rPr>
            </w:pPr>
          </w:p>
        </w:tc>
      </w:tr>
      <w:tr w:rsidR="002B71DE" w:rsidTr="002B71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2B71DE" w:rsidRPr="002B71DE" w:rsidRDefault="002B71DE" w:rsidP="002B71DE">
            <w:pPr>
              <w:ind w:right="26"/>
              <w:rPr>
                <w:rFonts w:ascii="Times New Roman" w:hAnsi="Times New Roman"/>
                <w:b/>
                <w:sz w:val="24"/>
                <w:szCs w:val="24"/>
              </w:rPr>
            </w:pPr>
            <w:r w:rsidRPr="002B71D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2B71DE" w:rsidRDefault="002B71DE" w:rsidP="002B71DE">
            <w:pPr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 w:rsidRPr="002B71DE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ул. Центральная</w:t>
            </w:r>
          </w:p>
        </w:tc>
        <w:tc>
          <w:tcPr>
            <w:tcW w:w="411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Default="002B71DE" w:rsidP="00B87885">
            <w:pPr>
              <w:pStyle w:val="TableParagraph"/>
              <w:kinsoku w:val="0"/>
              <w:overflowPunct w:val="0"/>
              <w:spacing w:before="5"/>
              <w:ind w:left="642"/>
            </w:pPr>
            <w:r>
              <w:rPr>
                <w:spacing w:val="-1"/>
                <w:sz w:val="22"/>
                <w:szCs w:val="22"/>
              </w:rPr>
              <w:t>Основная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улица</w:t>
            </w:r>
            <w:r>
              <w:rPr>
                <w:sz w:val="22"/>
                <w:szCs w:val="22"/>
              </w:rPr>
              <w:t xml:space="preserve"> в</w:t>
            </w:r>
            <w:r>
              <w:rPr>
                <w:spacing w:val="-1"/>
                <w:sz w:val="22"/>
                <w:szCs w:val="22"/>
              </w:rPr>
              <w:t xml:space="preserve"> жилой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застройке</w:t>
            </w:r>
          </w:p>
        </w:tc>
      </w:tr>
      <w:tr w:rsidR="002B71DE" w:rsidTr="002B71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2B71DE" w:rsidRPr="002B71DE" w:rsidRDefault="002B71DE" w:rsidP="002B71DE">
            <w:pPr>
              <w:ind w:right="26"/>
              <w:rPr>
                <w:rFonts w:ascii="Times New Roman" w:hAnsi="Times New Roman"/>
                <w:b/>
                <w:sz w:val="24"/>
                <w:szCs w:val="24"/>
              </w:rPr>
            </w:pPr>
            <w:r w:rsidRPr="002B71D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2B71DE" w:rsidRDefault="002B71DE" w:rsidP="002B71DE">
            <w:pPr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 w:rsidRPr="002B71DE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ул. Крайняя</w:t>
            </w:r>
          </w:p>
        </w:tc>
        <w:tc>
          <w:tcPr>
            <w:tcW w:w="411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Default="002B71DE" w:rsidP="00B87885"/>
        </w:tc>
      </w:tr>
      <w:tr w:rsidR="002B71DE" w:rsidTr="002B71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2B71DE" w:rsidRPr="002B71DE" w:rsidRDefault="002B71DE" w:rsidP="002B71DE">
            <w:pPr>
              <w:ind w:right="26"/>
              <w:rPr>
                <w:rFonts w:ascii="Times New Roman" w:hAnsi="Times New Roman"/>
                <w:b/>
                <w:sz w:val="24"/>
                <w:szCs w:val="24"/>
              </w:rPr>
            </w:pPr>
            <w:r w:rsidRPr="002B71D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2B71DE" w:rsidRDefault="002B71DE" w:rsidP="002B71DE">
            <w:pPr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 w:rsidRPr="002B71DE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ул. Школьная</w:t>
            </w:r>
          </w:p>
        </w:tc>
        <w:tc>
          <w:tcPr>
            <w:tcW w:w="411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Default="002B71DE" w:rsidP="00B87885">
            <w:pPr>
              <w:pStyle w:val="TableParagraph"/>
              <w:kinsoku w:val="0"/>
              <w:overflowPunct w:val="0"/>
              <w:ind w:left="99"/>
            </w:pPr>
          </w:p>
        </w:tc>
      </w:tr>
      <w:tr w:rsidR="002B71DE" w:rsidTr="002B71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2B71DE" w:rsidRPr="002B71DE" w:rsidRDefault="002B71DE" w:rsidP="002B71DE">
            <w:pPr>
              <w:ind w:right="26"/>
              <w:rPr>
                <w:rFonts w:ascii="Times New Roman" w:hAnsi="Times New Roman"/>
                <w:b/>
                <w:sz w:val="24"/>
                <w:szCs w:val="24"/>
              </w:rPr>
            </w:pPr>
            <w:r w:rsidRPr="002B71D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Pr="002B71DE" w:rsidRDefault="002B71DE" w:rsidP="002B71DE">
            <w:pPr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 w:rsidRPr="002B71DE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ул. Рабочая</w:t>
            </w:r>
          </w:p>
        </w:tc>
        <w:tc>
          <w:tcPr>
            <w:tcW w:w="411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B71DE" w:rsidRDefault="002B71DE" w:rsidP="00B87885">
            <w:pPr>
              <w:pStyle w:val="TableParagraph"/>
              <w:kinsoku w:val="0"/>
              <w:overflowPunct w:val="0"/>
              <w:ind w:left="99"/>
            </w:pPr>
          </w:p>
        </w:tc>
      </w:tr>
    </w:tbl>
    <w:p w:rsidR="00A519BA" w:rsidRDefault="00A519BA" w:rsidP="00DC380C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19BA" w:rsidRDefault="00A519BA" w:rsidP="00DC380C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B71DE" w:rsidRPr="002B71DE" w:rsidRDefault="002B71DE" w:rsidP="002B71DE">
      <w:pPr>
        <w:pStyle w:val="a3"/>
        <w:kinsoku w:val="0"/>
        <w:overflowPunct w:val="0"/>
        <w:spacing w:after="0" w:line="240" w:lineRule="auto"/>
        <w:ind w:left="39" w:hanging="40"/>
        <w:rPr>
          <w:rFonts w:ascii="Times New Roman" w:hAnsi="Times New Roman"/>
          <w:sz w:val="28"/>
          <w:szCs w:val="28"/>
        </w:rPr>
      </w:pPr>
      <w:r w:rsidRPr="002B71DE">
        <w:rPr>
          <w:rFonts w:ascii="Times New Roman" w:hAnsi="Times New Roman"/>
          <w:spacing w:val="-1"/>
          <w:sz w:val="28"/>
          <w:szCs w:val="28"/>
        </w:rPr>
        <w:t>Создание</w:t>
      </w:r>
      <w:r w:rsidRPr="002B71DE">
        <w:rPr>
          <w:rFonts w:ascii="Times New Roman" w:hAnsi="Times New Roman"/>
          <w:sz w:val="28"/>
          <w:szCs w:val="28"/>
        </w:rPr>
        <w:t xml:space="preserve"> </w:t>
      </w:r>
      <w:r w:rsidRPr="002B71DE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2B71DE">
        <w:rPr>
          <w:rFonts w:ascii="Times New Roman" w:hAnsi="Times New Roman"/>
          <w:sz w:val="28"/>
          <w:szCs w:val="28"/>
        </w:rPr>
        <w:t xml:space="preserve">условий </w:t>
      </w:r>
      <w:r w:rsidRPr="002B71DE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2B71DE">
        <w:rPr>
          <w:rFonts w:ascii="Times New Roman" w:hAnsi="Times New Roman"/>
          <w:spacing w:val="-1"/>
          <w:sz w:val="28"/>
          <w:szCs w:val="28"/>
        </w:rPr>
        <w:t>для</w:t>
      </w:r>
      <w:r w:rsidRPr="002B71DE">
        <w:rPr>
          <w:rFonts w:ascii="Times New Roman" w:hAnsi="Times New Roman"/>
          <w:sz w:val="28"/>
          <w:szCs w:val="28"/>
        </w:rPr>
        <w:t xml:space="preserve"> </w:t>
      </w:r>
      <w:r w:rsidRPr="002B71DE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2B71DE">
        <w:rPr>
          <w:rFonts w:ascii="Times New Roman" w:hAnsi="Times New Roman"/>
          <w:sz w:val="28"/>
          <w:szCs w:val="28"/>
        </w:rPr>
        <w:t xml:space="preserve">повышения </w:t>
      </w:r>
      <w:r w:rsidRPr="002B71DE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2B71DE">
        <w:rPr>
          <w:rFonts w:ascii="Times New Roman" w:hAnsi="Times New Roman"/>
          <w:sz w:val="28"/>
          <w:szCs w:val="28"/>
        </w:rPr>
        <w:t xml:space="preserve">конкурентоспособности </w:t>
      </w:r>
      <w:r w:rsidRPr="002B71DE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2B71DE">
        <w:rPr>
          <w:rFonts w:ascii="Times New Roman" w:hAnsi="Times New Roman"/>
          <w:spacing w:val="-1"/>
          <w:sz w:val="28"/>
          <w:szCs w:val="28"/>
        </w:rPr>
        <w:t>экономики</w:t>
      </w:r>
      <w:r w:rsidRPr="002B71DE">
        <w:rPr>
          <w:rFonts w:ascii="Times New Roman" w:hAnsi="Times New Roman"/>
          <w:sz w:val="28"/>
          <w:szCs w:val="28"/>
        </w:rPr>
        <w:t xml:space="preserve"> </w:t>
      </w:r>
      <w:r w:rsidRPr="002B71DE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2B71DE">
        <w:rPr>
          <w:rFonts w:ascii="Times New Roman" w:hAnsi="Times New Roman"/>
          <w:sz w:val="28"/>
          <w:szCs w:val="28"/>
        </w:rPr>
        <w:t>и</w:t>
      </w:r>
    </w:p>
    <w:p w:rsidR="002B71DE" w:rsidRPr="002B71DE" w:rsidRDefault="002B71DE" w:rsidP="002B71DE">
      <w:pPr>
        <w:pStyle w:val="a3"/>
        <w:kinsoku w:val="0"/>
        <w:overflowPunct w:val="0"/>
        <w:spacing w:after="0" w:line="240" w:lineRule="auto"/>
        <w:ind w:left="39" w:right="106" w:hanging="40"/>
        <w:rPr>
          <w:rFonts w:ascii="Times New Roman" w:hAnsi="Times New Roman"/>
          <w:sz w:val="28"/>
          <w:szCs w:val="28"/>
        </w:rPr>
      </w:pPr>
      <w:r w:rsidRPr="002B71DE">
        <w:rPr>
          <w:rFonts w:ascii="Times New Roman" w:hAnsi="Times New Roman"/>
          <w:sz w:val="28"/>
          <w:szCs w:val="28"/>
        </w:rPr>
        <w:t>качества</w:t>
      </w:r>
      <w:r w:rsidRPr="002B71DE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2B71DE">
        <w:rPr>
          <w:rFonts w:ascii="Times New Roman" w:hAnsi="Times New Roman"/>
          <w:spacing w:val="-1"/>
          <w:sz w:val="28"/>
          <w:szCs w:val="28"/>
        </w:rPr>
        <w:t>жизни</w:t>
      </w:r>
      <w:r w:rsidRPr="002B71DE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2B71DE">
        <w:rPr>
          <w:rFonts w:ascii="Times New Roman" w:hAnsi="Times New Roman"/>
          <w:sz w:val="28"/>
          <w:szCs w:val="28"/>
        </w:rPr>
        <w:t>населения</w:t>
      </w:r>
      <w:r w:rsidRPr="002B71DE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2B71DE">
        <w:rPr>
          <w:rFonts w:ascii="Times New Roman" w:hAnsi="Times New Roman"/>
          <w:spacing w:val="-1"/>
          <w:sz w:val="28"/>
          <w:szCs w:val="28"/>
        </w:rPr>
        <w:t>Бийского</w:t>
      </w:r>
      <w:r w:rsidRPr="002B71DE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2B71DE">
        <w:rPr>
          <w:rFonts w:ascii="Times New Roman" w:hAnsi="Times New Roman"/>
          <w:sz w:val="28"/>
          <w:szCs w:val="28"/>
        </w:rPr>
        <w:t>района</w:t>
      </w:r>
      <w:r w:rsidRPr="002B71DE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2B71DE">
        <w:rPr>
          <w:rFonts w:ascii="Times New Roman" w:hAnsi="Times New Roman"/>
          <w:spacing w:val="-1"/>
          <w:sz w:val="28"/>
          <w:szCs w:val="28"/>
        </w:rPr>
        <w:t>невозможно</w:t>
      </w:r>
      <w:r w:rsidRPr="002B71DE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2B71DE">
        <w:rPr>
          <w:rFonts w:ascii="Times New Roman" w:hAnsi="Times New Roman"/>
          <w:sz w:val="28"/>
          <w:szCs w:val="28"/>
        </w:rPr>
        <w:t>без</w:t>
      </w:r>
      <w:r w:rsidRPr="002B71DE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2B71DE">
        <w:rPr>
          <w:rFonts w:ascii="Times New Roman" w:hAnsi="Times New Roman"/>
          <w:sz w:val="28"/>
          <w:szCs w:val="28"/>
        </w:rPr>
        <w:t>развитой</w:t>
      </w:r>
      <w:r w:rsidRPr="002B71DE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2B71DE">
        <w:rPr>
          <w:rFonts w:ascii="Times New Roman" w:hAnsi="Times New Roman"/>
          <w:sz w:val="28"/>
          <w:szCs w:val="28"/>
        </w:rPr>
        <w:t>транспортной</w:t>
      </w:r>
      <w:r w:rsidRPr="002B71DE">
        <w:rPr>
          <w:rFonts w:ascii="Times New Roman" w:hAnsi="Times New Roman"/>
          <w:spacing w:val="45"/>
          <w:w w:val="99"/>
          <w:sz w:val="28"/>
          <w:szCs w:val="28"/>
        </w:rPr>
        <w:t xml:space="preserve"> </w:t>
      </w:r>
      <w:r w:rsidRPr="002B71DE">
        <w:rPr>
          <w:rFonts w:ascii="Times New Roman" w:hAnsi="Times New Roman"/>
          <w:spacing w:val="-1"/>
          <w:sz w:val="28"/>
          <w:szCs w:val="28"/>
        </w:rPr>
        <w:t>инфраструктуры.</w:t>
      </w:r>
    </w:p>
    <w:p w:rsidR="002B71DE" w:rsidRPr="002B71DE" w:rsidRDefault="002B71DE" w:rsidP="002B71DE">
      <w:pPr>
        <w:pStyle w:val="a3"/>
        <w:kinsoku w:val="0"/>
        <w:overflowPunct w:val="0"/>
        <w:spacing w:after="0" w:line="240" w:lineRule="auto"/>
        <w:ind w:left="750" w:hanging="40"/>
        <w:rPr>
          <w:rFonts w:ascii="Times New Roman" w:hAnsi="Times New Roman"/>
          <w:sz w:val="28"/>
          <w:szCs w:val="28"/>
        </w:rPr>
      </w:pPr>
      <w:r w:rsidRPr="002B71DE">
        <w:rPr>
          <w:rFonts w:ascii="Times New Roman" w:hAnsi="Times New Roman"/>
          <w:sz w:val="28"/>
          <w:szCs w:val="28"/>
        </w:rPr>
        <w:lastRenderedPageBreak/>
        <w:t>В</w:t>
      </w:r>
      <w:r w:rsidRPr="002B71DE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2B71DE">
        <w:rPr>
          <w:rFonts w:ascii="Times New Roman" w:hAnsi="Times New Roman"/>
          <w:spacing w:val="-1"/>
          <w:sz w:val="28"/>
          <w:szCs w:val="28"/>
        </w:rPr>
        <w:t>данной</w:t>
      </w:r>
      <w:r w:rsidRPr="002B71DE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2B71DE">
        <w:rPr>
          <w:rFonts w:ascii="Times New Roman" w:hAnsi="Times New Roman"/>
          <w:sz w:val="28"/>
          <w:szCs w:val="28"/>
        </w:rPr>
        <w:t>отрасли</w:t>
      </w:r>
      <w:r w:rsidRPr="002B71DE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2B71DE">
        <w:rPr>
          <w:rFonts w:ascii="Times New Roman" w:hAnsi="Times New Roman"/>
          <w:sz w:val="28"/>
          <w:szCs w:val="28"/>
        </w:rPr>
        <w:t>имеется</w:t>
      </w:r>
      <w:r w:rsidRPr="002B71DE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2B71DE">
        <w:rPr>
          <w:rFonts w:ascii="Times New Roman" w:hAnsi="Times New Roman"/>
          <w:sz w:val="28"/>
          <w:szCs w:val="28"/>
        </w:rPr>
        <w:t>ряд</w:t>
      </w:r>
      <w:r w:rsidRPr="002B71DE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2B71DE">
        <w:rPr>
          <w:rFonts w:ascii="Times New Roman" w:hAnsi="Times New Roman"/>
          <w:spacing w:val="-1"/>
          <w:sz w:val="28"/>
          <w:szCs w:val="28"/>
        </w:rPr>
        <w:t>проблем:</w:t>
      </w:r>
    </w:p>
    <w:p w:rsidR="002B71DE" w:rsidRPr="002B71DE" w:rsidRDefault="002B71DE" w:rsidP="008E3019">
      <w:pPr>
        <w:pStyle w:val="a3"/>
        <w:numPr>
          <w:ilvl w:val="0"/>
          <w:numId w:val="16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51" w:right="112" w:hanging="40"/>
        <w:rPr>
          <w:rFonts w:ascii="Times New Roman" w:hAnsi="Times New Roman"/>
          <w:sz w:val="28"/>
          <w:szCs w:val="28"/>
        </w:rPr>
      </w:pPr>
      <w:r w:rsidRPr="002B71DE">
        <w:rPr>
          <w:rFonts w:ascii="Times New Roman" w:hAnsi="Times New Roman"/>
          <w:sz w:val="28"/>
          <w:szCs w:val="28"/>
        </w:rPr>
        <w:t>отставание</w:t>
      </w:r>
      <w:r w:rsidRPr="002B71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B71DE">
        <w:rPr>
          <w:rFonts w:ascii="Times New Roman" w:hAnsi="Times New Roman"/>
          <w:spacing w:val="-1"/>
          <w:sz w:val="28"/>
          <w:szCs w:val="28"/>
        </w:rPr>
        <w:t>реальных</w:t>
      </w:r>
      <w:r w:rsidRPr="002B71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B71DE">
        <w:rPr>
          <w:rFonts w:ascii="Times New Roman" w:hAnsi="Times New Roman"/>
          <w:spacing w:val="-1"/>
          <w:sz w:val="28"/>
          <w:szCs w:val="28"/>
        </w:rPr>
        <w:t>потребительских</w:t>
      </w:r>
      <w:r w:rsidRPr="002B71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B71DE">
        <w:rPr>
          <w:rFonts w:ascii="Times New Roman" w:hAnsi="Times New Roman"/>
          <w:spacing w:val="-1"/>
          <w:sz w:val="28"/>
          <w:szCs w:val="28"/>
        </w:rPr>
        <w:t>свойств</w:t>
      </w:r>
      <w:r w:rsidRPr="002B71DE">
        <w:rPr>
          <w:rFonts w:ascii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 w:rsidR="008E3019">
        <w:rPr>
          <w:rFonts w:ascii="Times New Roman" w:hAnsi="Times New Roman"/>
          <w:spacing w:val="3"/>
          <w:sz w:val="28"/>
          <w:szCs w:val="28"/>
        </w:rPr>
        <w:t>а</w:t>
      </w:r>
      <w:r w:rsidRPr="002B71DE">
        <w:rPr>
          <w:rFonts w:ascii="Times New Roman" w:hAnsi="Times New Roman"/>
          <w:spacing w:val="-1"/>
          <w:sz w:val="28"/>
          <w:szCs w:val="28"/>
        </w:rPr>
        <w:t>втомобильных</w:t>
      </w:r>
      <w:r w:rsidRPr="002B71DE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B71DE">
        <w:rPr>
          <w:rFonts w:ascii="Times New Roman" w:hAnsi="Times New Roman"/>
          <w:spacing w:val="-1"/>
          <w:sz w:val="28"/>
          <w:szCs w:val="28"/>
        </w:rPr>
        <w:t>дорог</w:t>
      </w:r>
      <w:r w:rsidRPr="002B71DE">
        <w:rPr>
          <w:rFonts w:ascii="Times New Roman" w:hAnsi="Times New Roman"/>
          <w:spacing w:val="84"/>
          <w:w w:val="99"/>
          <w:sz w:val="28"/>
          <w:szCs w:val="28"/>
        </w:rPr>
        <w:t xml:space="preserve"> </w:t>
      </w:r>
      <w:r w:rsidRPr="002B71DE">
        <w:rPr>
          <w:rFonts w:ascii="Times New Roman" w:hAnsi="Times New Roman"/>
          <w:sz w:val="28"/>
          <w:szCs w:val="28"/>
        </w:rPr>
        <w:t>от</w:t>
      </w:r>
      <w:r w:rsidRPr="002B71DE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2B71DE">
        <w:rPr>
          <w:rFonts w:ascii="Times New Roman" w:hAnsi="Times New Roman"/>
          <w:sz w:val="28"/>
          <w:szCs w:val="28"/>
        </w:rPr>
        <w:t>нормативных</w:t>
      </w:r>
      <w:r w:rsidRPr="002B71DE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2B71DE">
        <w:rPr>
          <w:rFonts w:ascii="Times New Roman" w:hAnsi="Times New Roman"/>
          <w:sz w:val="28"/>
          <w:szCs w:val="28"/>
        </w:rPr>
        <w:t>требований;</w:t>
      </w:r>
    </w:p>
    <w:p w:rsidR="002B71DE" w:rsidRPr="008E3019" w:rsidRDefault="002B71DE" w:rsidP="008E3019">
      <w:pPr>
        <w:pStyle w:val="a3"/>
        <w:numPr>
          <w:ilvl w:val="0"/>
          <w:numId w:val="16"/>
        </w:numPr>
        <w:tabs>
          <w:tab w:val="left" w:pos="168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89" w:right="112" w:hanging="38"/>
        <w:rPr>
          <w:rFonts w:ascii="Times New Roman" w:hAnsi="Times New Roman"/>
          <w:sz w:val="28"/>
          <w:szCs w:val="28"/>
        </w:rPr>
      </w:pPr>
      <w:r w:rsidRPr="008E3019">
        <w:rPr>
          <w:rFonts w:ascii="Times New Roman" w:hAnsi="Times New Roman"/>
          <w:sz w:val="28"/>
          <w:szCs w:val="28"/>
        </w:rPr>
        <w:t>отсутствие</w:t>
      </w:r>
      <w:r w:rsidRPr="008E3019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8E3019">
        <w:rPr>
          <w:rFonts w:ascii="Times New Roman" w:hAnsi="Times New Roman"/>
          <w:sz w:val="28"/>
          <w:szCs w:val="28"/>
        </w:rPr>
        <w:t>связи</w:t>
      </w:r>
      <w:r w:rsidRPr="008E3019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8E3019">
        <w:rPr>
          <w:rFonts w:ascii="Times New Roman" w:hAnsi="Times New Roman"/>
          <w:spacing w:val="-1"/>
          <w:sz w:val="28"/>
          <w:szCs w:val="28"/>
        </w:rPr>
        <w:t>определенных</w:t>
      </w:r>
      <w:r w:rsidRPr="008E3019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8E3019">
        <w:rPr>
          <w:rFonts w:ascii="Times New Roman" w:hAnsi="Times New Roman"/>
          <w:sz w:val="28"/>
          <w:szCs w:val="28"/>
        </w:rPr>
        <w:t>населенных</w:t>
      </w:r>
      <w:r w:rsidRPr="008E3019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8E3019">
        <w:rPr>
          <w:rFonts w:ascii="Times New Roman" w:hAnsi="Times New Roman"/>
          <w:spacing w:val="-1"/>
          <w:sz w:val="28"/>
          <w:szCs w:val="28"/>
        </w:rPr>
        <w:t>пунктов</w:t>
      </w:r>
      <w:r w:rsidRPr="008E3019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8E3019">
        <w:rPr>
          <w:rFonts w:ascii="Times New Roman" w:hAnsi="Times New Roman"/>
          <w:spacing w:val="1"/>
          <w:sz w:val="28"/>
          <w:szCs w:val="28"/>
        </w:rPr>
        <w:t>по</w:t>
      </w:r>
      <w:r w:rsidRPr="008E3019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8E3019">
        <w:rPr>
          <w:rFonts w:ascii="Times New Roman" w:hAnsi="Times New Roman"/>
          <w:sz w:val="28"/>
          <w:szCs w:val="28"/>
        </w:rPr>
        <w:t>дорогам</w:t>
      </w:r>
      <w:r w:rsidRPr="008E3019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8E3019">
        <w:rPr>
          <w:rFonts w:ascii="Times New Roman" w:hAnsi="Times New Roman"/>
          <w:sz w:val="28"/>
          <w:szCs w:val="28"/>
        </w:rPr>
        <w:t>с</w:t>
      </w:r>
      <w:r w:rsidRPr="008E3019">
        <w:rPr>
          <w:rFonts w:ascii="Times New Roman" w:hAnsi="Times New Roman"/>
          <w:spacing w:val="52"/>
          <w:w w:val="99"/>
          <w:sz w:val="28"/>
          <w:szCs w:val="28"/>
        </w:rPr>
        <w:t xml:space="preserve"> </w:t>
      </w:r>
      <w:r w:rsidRPr="008E3019">
        <w:rPr>
          <w:rFonts w:ascii="Times New Roman" w:hAnsi="Times New Roman"/>
          <w:spacing w:val="-1"/>
          <w:sz w:val="28"/>
          <w:szCs w:val="28"/>
        </w:rPr>
        <w:t>твердым</w:t>
      </w:r>
      <w:r w:rsidR="008E3019">
        <w:rPr>
          <w:rFonts w:ascii="Times New Roman" w:hAnsi="Times New Roman"/>
          <w:sz w:val="28"/>
          <w:szCs w:val="28"/>
        </w:rPr>
        <w:t xml:space="preserve"> </w:t>
      </w:r>
      <w:r w:rsidRPr="008E3019">
        <w:rPr>
          <w:rFonts w:ascii="Times New Roman" w:hAnsi="Times New Roman"/>
          <w:sz w:val="28"/>
          <w:szCs w:val="28"/>
        </w:rPr>
        <w:t xml:space="preserve">покрытием с сетью автомобильных </w:t>
      </w:r>
      <w:r w:rsidRPr="008E3019">
        <w:rPr>
          <w:rFonts w:ascii="Times New Roman" w:hAnsi="Times New Roman"/>
          <w:spacing w:val="-1"/>
          <w:sz w:val="28"/>
          <w:szCs w:val="28"/>
        </w:rPr>
        <w:t>дорог</w:t>
      </w:r>
      <w:r w:rsidRPr="008E3019">
        <w:rPr>
          <w:rFonts w:ascii="Times New Roman" w:hAnsi="Times New Roman"/>
          <w:sz w:val="28"/>
          <w:szCs w:val="28"/>
        </w:rPr>
        <w:t xml:space="preserve"> </w:t>
      </w:r>
      <w:r w:rsidRPr="008E3019">
        <w:rPr>
          <w:rFonts w:ascii="Times New Roman" w:hAnsi="Times New Roman"/>
          <w:spacing w:val="-1"/>
          <w:sz w:val="28"/>
          <w:szCs w:val="28"/>
        </w:rPr>
        <w:t>общего</w:t>
      </w:r>
      <w:r w:rsidR="008E3019" w:rsidRPr="008E301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8E3019">
        <w:rPr>
          <w:rFonts w:ascii="Times New Roman" w:hAnsi="Times New Roman"/>
          <w:sz w:val="28"/>
          <w:szCs w:val="28"/>
        </w:rPr>
        <w:t>пользования;</w:t>
      </w:r>
    </w:p>
    <w:p w:rsidR="002B71DE" w:rsidRPr="002B71DE" w:rsidRDefault="002B71DE" w:rsidP="008E3019">
      <w:pPr>
        <w:pStyle w:val="a3"/>
        <w:numPr>
          <w:ilvl w:val="0"/>
          <w:numId w:val="17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51" w:right="112" w:firstLine="0"/>
        <w:rPr>
          <w:rFonts w:ascii="Times New Roman" w:hAnsi="Times New Roman"/>
          <w:sz w:val="28"/>
          <w:szCs w:val="28"/>
        </w:rPr>
      </w:pPr>
      <w:r w:rsidRPr="002B71DE">
        <w:rPr>
          <w:rFonts w:ascii="Times New Roman" w:hAnsi="Times New Roman"/>
          <w:spacing w:val="-1"/>
          <w:sz w:val="28"/>
          <w:szCs w:val="28"/>
        </w:rPr>
        <w:t>недофинансирование</w:t>
      </w:r>
      <w:r w:rsidRPr="002B71DE">
        <w:rPr>
          <w:rFonts w:ascii="Times New Roman" w:hAnsi="Times New Roman"/>
          <w:sz w:val="28"/>
          <w:szCs w:val="28"/>
        </w:rPr>
        <w:t xml:space="preserve"> </w:t>
      </w:r>
      <w:r w:rsidRPr="002B71DE">
        <w:rPr>
          <w:rFonts w:ascii="Times New Roman" w:hAnsi="Times New Roman"/>
          <w:spacing w:val="-1"/>
          <w:sz w:val="28"/>
          <w:szCs w:val="28"/>
        </w:rPr>
        <w:t>выпадающих</w:t>
      </w:r>
      <w:r w:rsidRPr="002B71DE">
        <w:rPr>
          <w:rFonts w:ascii="Times New Roman" w:hAnsi="Times New Roman"/>
          <w:sz w:val="28"/>
          <w:szCs w:val="28"/>
        </w:rPr>
        <w:t xml:space="preserve"> </w:t>
      </w:r>
      <w:r w:rsidRPr="002B71DE">
        <w:rPr>
          <w:rFonts w:ascii="Times New Roman" w:hAnsi="Times New Roman"/>
          <w:spacing w:val="-1"/>
          <w:sz w:val="28"/>
          <w:szCs w:val="28"/>
        </w:rPr>
        <w:t>доходов</w:t>
      </w:r>
      <w:r w:rsidRPr="002B71DE">
        <w:rPr>
          <w:rFonts w:ascii="Times New Roman" w:hAnsi="Times New Roman"/>
          <w:sz w:val="28"/>
          <w:szCs w:val="28"/>
        </w:rPr>
        <w:t xml:space="preserve"> </w:t>
      </w:r>
      <w:r w:rsidRPr="002B71DE">
        <w:rPr>
          <w:rFonts w:ascii="Times New Roman" w:hAnsi="Times New Roman"/>
          <w:spacing w:val="-1"/>
          <w:sz w:val="28"/>
          <w:szCs w:val="28"/>
        </w:rPr>
        <w:t>перевозчиков,</w:t>
      </w:r>
      <w:r w:rsidRPr="002B71DE">
        <w:rPr>
          <w:rFonts w:ascii="Times New Roman" w:hAnsi="Times New Roman"/>
          <w:spacing w:val="73"/>
          <w:w w:val="99"/>
          <w:sz w:val="28"/>
          <w:szCs w:val="28"/>
        </w:rPr>
        <w:t xml:space="preserve"> </w:t>
      </w:r>
      <w:r w:rsidRPr="002B71DE">
        <w:rPr>
          <w:rFonts w:ascii="Times New Roman" w:hAnsi="Times New Roman"/>
          <w:spacing w:val="-1"/>
          <w:sz w:val="28"/>
          <w:szCs w:val="28"/>
        </w:rPr>
        <w:t>возникающих</w:t>
      </w:r>
      <w:r w:rsidRPr="002B71DE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2B71DE">
        <w:rPr>
          <w:rFonts w:ascii="Times New Roman" w:hAnsi="Times New Roman"/>
          <w:sz w:val="28"/>
          <w:szCs w:val="28"/>
        </w:rPr>
        <w:t>вследствие</w:t>
      </w:r>
      <w:r w:rsidRPr="002B71DE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2B71DE">
        <w:rPr>
          <w:rFonts w:ascii="Times New Roman" w:hAnsi="Times New Roman"/>
          <w:spacing w:val="-1"/>
          <w:sz w:val="28"/>
          <w:szCs w:val="28"/>
        </w:rPr>
        <w:t>государственного</w:t>
      </w:r>
      <w:r w:rsidRPr="002B71DE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2B71DE">
        <w:rPr>
          <w:rFonts w:ascii="Times New Roman" w:hAnsi="Times New Roman"/>
          <w:sz w:val="28"/>
          <w:szCs w:val="28"/>
        </w:rPr>
        <w:t>регулирования</w:t>
      </w:r>
      <w:r w:rsidRPr="002B71DE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2B71DE">
        <w:rPr>
          <w:rFonts w:ascii="Times New Roman" w:hAnsi="Times New Roman"/>
          <w:sz w:val="28"/>
          <w:szCs w:val="28"/>
        </w:rPr>
        <w:t>тарифов;</w:t>
      </w:r>
    </w:p>
    <w:p w:rsidR="002B71DE" w:rsidRPr="002B71DE" w:rsidRDefault="002B71DE" w:rsidP="008E3019">
      <w:pPr>
        <w:pStyle w:val="a3"/>
        <w:numPr>
          <w:ilvl w:val="0"/>
          <w:numId w:val="17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51" w:firstLine="0"/>
        <w:rPr>
          <w:rFonts w:ascii="Times New Roman" w:hAnsi="Times New Roman"/>
          <w:sz w:val="28"/>
          <w:szCs w:val="28"/>
        </w:rPr>
      </w:pPr>
      <w:r w:rsidRPr="002B71DE">
        <w:rPr>
          <w:rFonts w:ascii="Times New Roman" w:hAnsi="Times New Roman"/>
          <w:spacing w:val="-1"/>
          <w:sz w:val="28"/>
          <w:szCs w:val="28"/>
        </w:rPr>
        <w:t>износ</w:t>
      </w:r>
      <w:r w:rsidRPr="002B71DE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2B71DE">
        <w:rPr>
          <w:rFonts w:ascii="Times New Roman" w:hAnsi="Times New Roman"/>
          <w:sz w:val="28"/>
          <w:szCs w:val="28"/>
        </w:rPr>
        <w:t>основных</w:t>
      </w:r>
      <w:r w:rsidRPr="002B71DE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2B71DE">
        <w:rPr>
          <w:rFonts w:ascii="Times New Roman" w:hAnsi="Times New Roman"/>
          <w:spacing w:val="-1"/>
          <w:sz w:val="28"/>
          <w:szCs w:val="28"/>
        </w:rPr>
        <w:t>фондов,</w:t>
      </w:r>
      <w:r w:rsidRPr="002B71DE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2B71DE">
        <w:rPr>
          <w:rFonts w:ascii="Times New Roman" w:hAnsi="Times New Roman"/>
          <w:sz w:val="28"/>
          <w:szCs w:val="28"/>
        </w:rPr>
        <w:t>инфраструктуры</w:t>
      </w:r>
      <w:r w:rsidRPr="002B71DE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2B71DE">
        <w:rPr>
          <w:rFonts w:ascii="Times New Roman" w:hAnsi="Times New Roman"/>
          <w:sz w:val="28"/>
          <w:szCs w:val="28"/>
        </w:rPr>
        <w:t>и</w:t>
      </w:r>
      <w:r w:rsidRPr="002B71DE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2B71DE">
        <w:rPr>
          <w:rFonts w:ascii="Times New Roman" w:hAnsi="Times New Roman"/>
          <w:spacing w:val="-1"/>
          <w:sz w:val="28"/>
          <w:szCs w:val="28"/>
        </w:rPr>
        <w:t>подвижного</w:t>
      </w:r>
      <w:r w:rsidRPr="002B71DE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2B71DE">
        <w:rPr>
          <w:rFonts w:ascii="Times New Roman" w:hAnsi="Times New Roman"/>
          <w:sz w:val="28"/>
          <w:szCs w:val="28"/>
        </w:rPr>
        <w:t>состава;</w:t>
      </w:r>
    </w:p>
    <w:p w:rsidR="002B71DE" w:rsidRPr="002B71DE" w:rsidRDefault="002B71DE" w:rsidP="008E3019">
      <w:pPr>
        <w:pStyle w:val="a3"/>
        <w:numPr>
          <w:ilvl w:val="0"/>
          <w:numId w:val="17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51" w:right="112" w:firstLine="0"/>
        <w:rPr>
          <w:rFonts w:ascii="Times New Roman" w:hAnsi="Times New Roman"/>
          <w:sz w:val="28"/>
          <w:szCs w:val="28"/>
        </w:rPr>
      </w:pPr>
      <w:r w:rsidRPr="002B71DE">
        <w:rPr>
          <w:rFonts w:ascii="Times New Roman" w:hAnsi="Times New Roman"/>
          <w:spacing w:val="-1"/>
          <w:sz w:val="28"/>
          <w:szCs w:val="28"/>
        </w:rPr>
        <w:t>перевозка</w:t>
      </w:r>
      <w:r w:rsidRPr="002B71DE">
        <w:rPr>
          <w:rFonts w:ascii="Times New Roman" w:hAnsi="Times New Roman"/>
          <w:sz w:val="28"/>
          <w:szCs w:val="28"/>
        </w:rPr>
        <w:t xml:space="preserve"> </w:t>
      </w:r>
      <w:r w:rsidRPr="002B71DE">
        <w:rPr>
          <w:rFonts w:ascii="Times New Roman" w:hAnsi="Times New Roman"/>
          <w:spacing w:val="-1"/>
          <w:sz w:val="28"/>
          <w:szCs w:val="28"/>
        </w:rPr>
        <w:t>пассажиров</w:t>
      </w:r>
      <w:r w:rsidRPr="002B71DE">
        <w:rPr>
          <w:rFonts w:ascii="Times New Roman" w:hAnsi="Times New Roman"/>
          <w:sz w:val="28"/>
          <w:szCs w:val="28"/>
        </w:rPr>
        <w:t xml:space="preserve"> </w:t>
      </w:r>
      <w:r w:rsidRPr="002B71DE">
        <w:rPr>
          <w:rFonts w:ascii="Times New Roman" w:hAnsi="Times New Roman"/>
          <w:spacing w:val="2"/>
          <w:sz w:val="28"/>
          <w:szCs w:val="28"/>
        </w:rPr>
        <w:t>из</w:t>
      </w:r>
      <w:r w:rsidRPr="002B71DE">
        <w:rPr>
          <w:rFonts w:ascii="Times New Roman" w:hAnsi="Times New Roman"/>
          <w:sz w:val="28"/>
          <w:szCs w:val="28"/>
        </w:rPr>
        <w:t xml:space="preserve"> малонаселенных </w:t>
      </w:r>
      <w:r w:rsidRPr="002B71DE">
        <w:rPr>
          <w:rFonts w:ascii="Times New Roman" w:hAnsi="Times New Roman"/>
          <w:spacing w:val="-1"/>
          <w:sz w:val="28"/>
          <w:szCs w:val="28"/>
        </w:rPr>
        <w:t>пунктов</w:t>
      </w:r>
      <w:r w:rsidRPr="002B71DE">
        <w:rPr>
          <w:rFonts w:ascii="Times New Roman" w:hAnsi="Times New Roman"/>
          <w:sz w:val="28"/>
          <w:szCs w:val="28"/>
        </w:rPr>
        <w:t xml:space="preserve"> является</w:t>
      </w:r>
      <w:r w:rsidRPr="002B71DE">
        <w:rPr>
          <w:rFonts w:ascii="Times New Roman" w:hAnsi="Times New Roman"/>
          <w:spacing w:val="52"/>
          <w:w w:val="99"/>
          <w:sz w:val="28"/>
          <w:szCs w:val="28"/>
        </w:rPr>
        <w:t xml:space="preserve"> </w:t>
      </w:r>
      <w:r w:rsidRPr="002B71DE">
        <w:rPr>
          <w:rFonts w:ascii="Times New Roman" w:hAnsi="Times New Roman"/>
          <w:spacing w:val="-1"/>
          <w:sz w:val="28"/>
          <w:szCs w:val="28"/>
        </w:rPr>
        <w:t>нерентабельной</w:t>
      </w:r>
      <w:r w:rsidRPr="002B71DE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2B71DE">
        <w:rPr>
          <w:rFonts w:ascii="Times New Roman" w:hAnsi="Times New Roman"/>
          <w:sz w:val="28"/>
          <w:szCs w:val="28"/>
        </w:rPr>
        <w:t>в</w:t>
      </w:r>
      <w:r w:rsidRPr="002B71DE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2B71DE">
        <w:rPr>
          <w:rFonts w:ascii="Times New Roman" w:hAnsi="Times New Roman"/>
          <w:spacing w:val="-1"/>
          <w:sz w:val="28"/>
          <w:szCs w:val="28"/>
        </w:rPr>
        <w:t>связи</w:t>
      </w:r>
      <w:r w:rsidRPr="002B71DE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2B71DE">
        <w:rPr>
          <w:rFonts w:ascii="Times New Roman" w:hAnsi="Times New Roman"/>
          <w:sz w:val="28"/>
          <w:szCs w:val="28"/>
        </w:rPr>
        <w:t>с</w:t>
      </w:r>
      <w:r w:rsidRPr="002B71DE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2B71DE">
        <w:rPr>
          <w:rFonts w:ascii="Times New Roman" w:hAnsi="Times New Roman"/>
          <w:spacing w:val="-1"/>
          <w:sz w:val="28"/>
          <w:szCs w:val="28"/>
        </w:rPr>
        <w:t>малой</w:t>
      </w:r>
      <w:r w:rsidRPr="002B71DE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2B71DE">
        <w:rPr>
          <w:rFonts w:ascii="Times New Roman" w:hAnsi="Times New Roman"/>
          <w:spacing w:val="-1"/>
          <w:sz w:val="28"/>
          <w:szCs w:val="28"/>
        </w:rPr>
        <w:t>загрузкой</w:t>
      </w:r>
      <w:r w:rsidRPr="002B71DE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2B71DE">
        <w:rPr>
          <w:rFonts w:ascii="Times New Roman" w:hAnsi="Times New Roman"/>
          <w:sz w:val="28"/>
          <w:szCs w:val="28"/>
        </w:rPr>
        <w:t>автобуса;</w:t>
      </w:r>
    </w:p>
    <w:p w:rsidR="002B71DE" w:rsidRPr="002B71DE" w:rsidRDefault="002B71DE" w:rsidP="008E3019">
      <w:pPr>
        <w:pStyle w:val="a3"/>
        <w:numPr>
          <w:ilvl w:val="0"/>
          <w:numId w:val="17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51" w:right="112" w:firstLine="0"/>
        <w:rPr>
          <w:rFonts w:ascii="Times New Roman" w:hAnsi="Times New Roman"/>
          <w:sz w:val="28"/>
          <w:szCs w:val="28"/>
        </w:rPr>
      </w:pPr>
      <w:r w:rsidRPr="002B71DE">
        <w:rPr>
          <w:rFonts w:ascii="Times New Roman" w:hAnsi="Times New Roman"/>
          <w:sz w:val="28"/>
          <w:szCs w:val="28"/>
        </w:rPr>
        <w:t>несоответствие</w:t>
      </w:r>
      <w:r w:rsidRPr="002B71DE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2B71DE">
        <w:rPr>
          <w:rFonts w:ascii="Times New Roman" w:hAnsi="Times New Roman"/>
          <w:spacing w:val="-1"/>
          <w:sz w:val="28"/>
          <w:szCs w:val="28"/>
        </w:rPr>
        <w:t>выделяемых</w:t>
      </w:r>
      <w:r w:rsidRPr="002B71DE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2B71DE">
        <w:rPr>
          <w:rFonts w:ascii="Times New Roman" w:hAnsi="Times New Roman"/>
          <w:sz w:val="28"/>
          <w:szCs w:val="28"/>
        </w:rPr>
        <w:t>на</w:t>
      </w:r>
      <w:r w:rsidRPr="002B71DE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2B71DE">
        <w:rPr>
          <w:rFonts w:ascii="Times New Roman" w:hAnsi="Times New Roman"/>
          <w:sz w:val="28"/>
          <w:szCs w:val="28"/>
        </w:rPr>
        <w:t>содержание,</w:t>
      </w:r>
      <w:r w:rsidRPr="002B71DE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2B71DE">
        <w:rPr>
          <w:rFonts w:ascii="Times New Roman" w:hAnsi="Times New Roman"/>
          <w:spacing w:val="-1"/>
          <w:sz w:val="28"/>
          <w:szCs w:val="28"/>
        </w:rPr>
        <w:t>ремонт</w:t>
      </w:r>
      <w:r w:rsidRPr="002B71DE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2B71DE">
        <w:rPr>
          <w:rFonts w:ascii="Times New Roman" w:hAnsi="Times New Roman"/>
          <w:sz w:val="28"/>
          <w:szCs w:val="28"/>
        </w:rPr>
        <w:t>и</w:t>
      </w:r>
      <w:r w:rsidRPr="002B71DE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2B71DE">
        <w:rPr>
          <w:rFonts w:ascii="Times New Roman" w:hAnsi="Times New Roman"/>
          <w:sz w:val="28"/>
          <w:szCs w:val="28"/>
        </w:rPr>
        <w:t>строительство</w:t>
      </w:r>
      <w:r w:rsidRPr="002B71DE">
        <w:rPr>
          <w:rFonts w:ascii="Times New Roman" w:hAnsi="Times New Roman"/>
          <w:spacing w:val="27"/>
          <w:w w:val="99"/>
          <w:sz w:val="28"/>
          <w:szCs w:val="28"/>
        </w:rPr>
        <w:t xml:space="preserve"> </w:t>
      </w:r>
      <w:r w:rsidRPr="002B71DE">
        <w:rPr>
          <w:rFonts w:ascii="Times New Roman" w:hAnsi="Times New Roman"/>
          <w:spacing w:val="-1"/>
          <w:sz w:val="28"/>
          <w:szCs w:val="28"/>
        </w:rPr>
        <w:t>(реконструкцию)</w:t>
      </w:r>
      <w:r w:rsidRPr="002B71DE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2B71DE">
        <w:rPr>
          <w:rFonts w:ascii="Times New Roman" w:hAnsi="Times New Roman"/>
          <w:spacing w:val="-1"/>
          <w:sz w:val="28"/>
          <w:szCs w:val="28"/>
        </w:rPr>
        <w:t>средств</w:t>
      </w:r>
      <w:r w:rsidRPr="002B71DE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2B71DE">
        <w:rPr>
          <w:rFonts w:ascii="Times New Roman" w:hAnsi="Times New Roman"/>
          <w:sz w:val="28"/>
          <w:szCs w:val="28"/>
        </w:rPr>
        <w:t>нормативной</w:t>
      </w:r>
      <w:r w:rsidRPr="002B71DE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2B71DE">
        <w:rPr>
          <w:rFonts w:ascii="Times New Roman" w:hAnsi="Times New Roman"/>
          <w:spacing w:val="-1"/>
          <w:sz w:val="28"/>
          <w:szCs w:val="28"/>
        </w:rPr>
        <w:t>потребности.</w:t>
      </w:r>
    </w:p>
    <w:p w:rsidR="002B71DE" w:rsidRPr="002B71DE" w:rsidRDefault="002B71DE" w:rsidP="002B71DE">
      <w:pPr>
        <w:tabs>
          <w:tab w:val="left" w:pos="993"/>
        </w:tabs>
        <w:spacing w:after="0" w:line="240" w:lineRule="auto"/>
        <w:ind w:hanging="40"/>
        <w:jc w:val="both"/>
        <w:rPr>
          <w:rFonts w:ascii="Times New Roman" w:hAnsi="Times New Roman"/>
          <w:sz w:val="28"/>
          <w:szCs w:val="28"/>
        </w:rPr>
      </w:pPr>
    </w:p>
    <w:p w:rsidR="0032646C" w:rsidRPr="0032646C" w:rsidRDefault="0032646C" w:rsidP="0032646C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2646C">
        <w:rPr>
          <w:rFonts w:ascii="Times New Roman" w:hAnsi="Times New Roman"/>
          <w:sz w:val="28"/>
          <w:szCs w:val="28"/>
        </w:rPr>
        <w:t xml:space="preserve">Общий уровень благоустройства улично-дорожной сети низкий, необходимо устройство пешеходных тротуаров. Пешеходное движение осуществляется по проезжей части улиц, создавая предпосылки для дорожно-транспортных происшествий. </w:t>
      </w:r>
    </w:p>
    <w:p w:rsidR="0032646C" w:rsidRPr="0032646C" w:rsidRDefault="0032646C" w:rsidP="0032646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2646C">
        <w:rPr>
          <w:rFonts w:ascii="Times New Roman" w:hAnsi="Times New Roman"/>
          <w:sz w:val="28"/>
          <w:szCs w:val="28"/>
        </w:rPr>
        <w:t xml:space="preserve">Хранение индивидуального автотранспорта осуществляется в индивидуальных гаражах, а также на территории приусадебных участков. </w:t>
      </w:r>
    </w:p>
    <w:p w:rsidR="00B83312" w:rsidRPr="00B83312" w:rsidRDefault="00B83312" w:rsidP="00DC380C">
      <w:pPr>
        <w:autoSpaceDE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83312">
        <w:rPr>
          <w:rFonts w:ascii="Times New Roman" w:hAnsi="Times New Roman"/>
          <w:sz w:val="28"/>
          <w:szCs w:val="28"/>
        </w:rPr>
        <w:t xml:space="preserve">Рост парка автомобилей особенно активизировался в последние несколько лет. Этот процесс повысил мобильность населения и увеличил долю перевозок на индивидуальном транспорте, которая составляет до </w:t>
      </w:r>
      <w:r w:rsidR="002B71DE">
        <w:rPr>
          <w:rFonts w:ascii="Times New Roman" w:hAnsi="Times New Roman"/>
          <w:sz w:val="28"/>
          <w:szCs w:val="28"/>
        </w:rPr>
        <w:t>8</w:t>
      </w:r>
      <w:r w:rsidRPr="00C375DC">
        <w:rPr>
          <w:rFonts w:ascii="Times New Roman" w:hAnsi="Times New Roman"/>
          <w:color w:val="000000"/>
          <w:sz w:val="28"/>
          <w:szCs w:val="28"/>
        </w:rPr>
        <w:t>0%</w:t>
      </w:r>
      <w:r w:rsidRPr="00B83312">
        <w:rPr>
          <w:rFonts w:ascii="Times New Roman" w:hAnsi="Times New Roman"/>
          <w:sz w:val="28"/>
          <w:szCs w:val="28"/>
        </w:rPr>
        <w:t xml:space="preserve"> от общего объема пассажирских перевозок.</w:t>
      </w:r>
    </w:p>
    <w:p w:rsidR="00B83312" w:rsidRDefault="00B83312" w:rsidP="00DC380C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83312">
        <w:rPr>
          <w:rFonts w:ascii="Times New Roman" w:hAnsi="Times New Roman"/>
          <w:sz w:val="28"/>
          <w:szCs w:val="28"/>
        </w:rPr>
        <w:t>Развитие экономики поселения во многом определяется эффективностью функционирования автомобильно</w:t>
      </w:r>
      <w:r w:rsidR="00500945">
        <w:rPr>
          <w:rFonts w:ascii="Times New Roman" w:hAnsi="Times New Roman"/>
          <w:sz w:val="28"/>
          <w:szCs w:val="28"/>
        </w:rPr>
        <w:t xml:space="preserve">го транспорта, которая зависит </w:t>
      </w:r>
      <w:r w:rsidRPr="00B83312">
        <w:rPr>
          <w:rFonts w:ascii="Times New Roman" w:hAnsi="Times New Roman"/>
          <w:sz w:val="28"/>
          <w:szCs w:val="28"/>
        </w:rPr>
        <w:t>от ур</w:t>
      </w:r>
      <w:r w:rsidR="00500945">
        <w:rPr>
          <w:rFonts w:ascii="Times New Roman" w:hAnsi="Times New Roman"/>
          <w:sz w:val="28"/>
          <w:szCs w:val="28"/>
        </w:rPr>
        <w:t xml:space="preserve">овня развития и состояния сети </w:t>
      </w:r>
      <w:r w:rsidRPr="00B83312">
        <w:rPr>
          <w:rFonts w:ascii="Times New Roman" w:hAnsi="Times New Roman"/>
          <w:sz w:val="28"/>
          <w:szCs w:val="28"/>
        </w:rPr>
        <w:t xml:space="preserve">внутрипоселковых автомобильных дорог общего пользования. </w:t>
      </w:r>
    </w:p>
    <w:p w:rsidR="00B83312" w:rsidRPr="00B83312" w:rsidRDefault="00B83312" w:rsidP="00DC380C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83312">
        <w:rPr>
          <w:rFonts w:ascii="Times New Roman" w:hAnsi="Times New Roman"/>
          <w:sz w:val="28"/>
          <w:szCs w:val="28"/>
        </w:rPr>
        <w:t>Недостаточный уровень развития дорожной сети приводит к значительным</w:t>
      </w:r>
      <w:r w:rsidR="00A20A33">
        <w:rPr>
          <w:rFonts w:ascii="Times New Roman" w:hAnsi="Times New Roman"/>
          <w:sz w:val="28"/>
          <w:szCs w:val="28"/>
        </w:rPr>
        <w:t xml:space="preserve"> потерям экономики и населения </w:t>
      </w:r>
      <w:r w:rsidRPr="00B83312">
        <w:rPr>
          <w:rFonts w:ascii="Times New Roman" w:hAnsi="Times New Roman"/>
          <w:sz w:val="28"/>
          <w:szCs w:val="28"/>
        </w:rPr>
        <w:t>поселения, является одним из наиболее существенных ограничений темпов роста социально-экономического развития, поэтому совершенствование сети внутрипоселковых автомобильных дорог о</w:t>
      </w:r>
      <w:r w:rsidR="00A20A33">
        <w:rPr>
          <w:rFonts w:ascii="Times New Roman" w:hAnsi="Times New Roman"/>
          <w:sz w:val="28"/>
          <w:szCs w:val="28"/>
        </w:rPr>
        <w:t xml:space="preserve">бщего пользования имеет важное </w:t>
      </w:r>
      <w:r w:rsidRPr="00B83312">
        <w:rPr>
          <w:rFonts w:ascii="Times New Roman" w:hAnsi="Times New Roman"/>
          <w:sz w:val="28"/>
          <w:szCs w:val="28"/>
        </w:rPr>
        <w:t>значение.</w:t>
      </w:r>
    </w:p>
    <w:p w:rsidR="00B83312" w:rsidRPr="00B83312" w:rsidRDefault="00A20A33" w:rsidP="00DC380C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Это в будущем позволит </w:t>
      </w:r>
      <w:r w:rsidR="00B83312" w:rsidRPr="00B83312">
        <w:rPr>
          <w:rFonts w:ascii="Times New Roman" w:hAnsi="Times New Roman"/>
          <w:sz w:val="28"/>
          <w:szCs w:val="28"/>
        </w:rPr>
        <w:t>об</w:t>
      </w:r>
      <w:r>
        <w:rPr>
          <w:rFonts w:ascii="Times New Roman" w:hAnsi="Times New Roman"/>
          <w:sz w:val="28"/>
          <w:szCs w:val="28"/>
        </w:rPr>
        <w:t xml:space="preserve">еспечить приток </w:t>
      </w:r>
      <w:r w:rsidR="00B83312" w:rsidRPr="00B83312">
        <w:rPr>
          <w:rFonts w:ascii="Times New Roman" w:hAnsi="Times New Roman"/>
          <w:sz w:val="28"/>
          <w:szCs w:val="28"/>
        </w:rPr>
        <w:t>трудовых ресурсов, развитие прои</w:t>
      </w:r>
      <w:r>
        <w:rPr>
          <w:rFonts w:ascii="Times New Roman" w:hAnsi="Times New Roman"/>
          <w:sz w:val="28"/>
          <w:szCs w:val="28"/>
        </w:rPr>
        <w:t xml:space="preserve">зводства, а это в свою очередь </w:t>
      </w:r>
      <w:r w:rsidR="00B83312" w:rsidRPr="00B83312">
        <w:rPr>
          <w:rFonts w:ascii="Times New Roman" w:hAnsi="Times New Roman"/>
          <w:sz w:val="28"/>
          <w:szCs w:val="28"/>
        </w:rPr>
        <w:t>приведет к экономическому росту поселения.</w:t>
      </w:r>
    </w:p>
    <w:p w:rsidR="00B83312" w:rsidRPr="00B83312" w:rsidRDefault="00B83312" w:rsidP="00DC380C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83312">
        <w:rPr>
          <w:rFonts w:ascii="Times New Roman" w:hAnsi="Times New Roman"/>
          <w:sz w:val="28"/>
          <w:szCs w:val="28"/>
        </w:rPr>
        <w:t>Наиболее важной проблемой развития сети автомобил</w:t>
      </w:r>
      <w:r w:rsidR="00500945">
        <w:rPr>
          <w:rFonts w:ascii="Times New Roman" w:hAnsi="Times New Roman"/>
          <w:sz w:val="28"/>
          <w:szCs w:val="28"/>
        </w:rPr>
        <w:t xml:space="preserve">ьных дорог поселения </w:t>
      </w:r>
      <w:r w:rsidR="00A20A33">
        <w:rPr>
          <w:rFonts w:ascii="Times New Roman" w:hAnsi="Times New Roman"/>
          <w:sz w:val="28"/>
          <w:szCs w:val="28"/>
        </w:rPr>
        <w:t xml:space="preserve">являются </w:t>
      </w:r>
      <w:r w:rsidRPr="00B83312">
        <w:rPr>
          <w:rFonts w:ascii="Times New Roman" w:hAnsi="Times New Roman"/>
          <w:sz w:val="28"/>
          <w:szCs w:val="28"/>
        </w:rPr>
        <w:t>внутрипоселковые автомобильные дороги обще</w:t>
      </w:r>
      <w:r w:rsidR="00A20A33">
        <w:rPr>
          <w:rFonts w:ascii="Times New Roman" w:hAnsi="Times New Roman"/>
          <w:sz w:val="28"/>
          <w:szCs w:val="28"/>
        </w:rPr>
        <w:t xml:space="preserve">го пользования. </w:t>
      </w:r>
      <w:r w:rsidRPr="00B83312">
        <w:rPr>
          <w:rFonts w:ascii="Times New Roman" w:hAnsi="Times New Roman"/>
          <w:sz w:val="28"/>
          <w:szCs w:val="28"/>
        </w:rPr>
        <w:t>В настоящее время внутрипоселковые автомобильные дороги общего пользования оставляют желать лучшего.</w:t>
      </w:r>
    </w:p>
    <w:p w:rsidR="00B83312" w:rsidRPr="00B83312" w:rsidRDefault="00B83312" w:rsidP="00DC380C">
      <w:pPr>
        <w:autoSpaceDE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83312">
        <w:rPr>
          <w:rFonts w:ascii="Times New Roman" w:hAnsi="Times New Roman"/>
          <w:sz w:val="28"/>
          <w:szCs w:val="28"/>
        </w:rPr>
        <w:lastRenderedPageBreak/>
        <w:t xml:space="preserve">Автомобильные дороги подвержены влиянию природной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</w:t>
      </w:r>
    </w:p>
    <w:p w:rsidR="00B83312" w:rsidRPr="00B83312" w:rsidRDefault="00B83312" w:rsidP="00DC380C">
      <w:pPr>
        <w:autoSpaceDE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83312">
        <w:rPr>
          <w:rFonts w:ascii="Times New Roman" w:hAnsi="Times New Roman"/>
          <w:sz w:val="28"/>
          <w:szCs w:val="28"/>
        </w:rPr>
        <w:t xml:space="preserve">Состояние сети дорог определяется своевременностью, полнотой и качеством выполнения </w:t>
      </w:r>
      <w:r w:rsidR="00A20A33">
        <w:rPr>
          <w:rFonts w:ascii="Times New Roman" w:hAnsi="Times New Roman"/>
          <w:sz w:val="28"/>
          <w:szCs w:val="28"/>
        </w:rPr>
        <w:t xml:space="preserve">работ по содержанию, ремонту и </w:t>
      </w:r>
      <w:r w:rsidRPr="00B83312">
        <w:rPr>
          <w:rFonts w:ascii="Times New Roman" w:hAnsi="Times New Roman"/>
          <w:sz w:val="28"/>
          <w:szCs w:val="28"/>
        </w:rPr>
        <w:t xml:space="preserve">капитальному ремонту и зависит напрямую от объемов финансирования и стратегии распределения финансовых ресурсов в условиях их ограниченных объемов. </w:t>
      </w:r>
    </w:p>
    <w:p w:rsidR="00B83312" w:rsidRPr="00B83312" w:rsidRDefault="00B83312" w:rsidP="00DC380C">
      <w:pPr>
        <w:autoSpaceDE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83312">
        <w:rPr>
          <w:rFonts w:ascii="Times New Roman" w:hAnsi="Times New Roman"/>
          <w:sz w:val="28"/>
          <w:szCs w:val="28"/>
        </w:rPr>
        <w:t>В условиях, когда объем инвестиций в дорожный комплекс является явно недостаточным, а рост уровня автомобилизации значительно опережает темпы роста развития дорожной сети на первый план выходят работы по содержанию и эксплуатации дорог. При выполнении текущего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3312">
        <w:rPr>
          <w:rFonts w:ascii="Times New Roman" w:hAnsi="Times New Roman"/>
          <w:sz w:val="28"/>
          <w:szCs w:val="28"/>
        </w:rPr>
        <w:t>ре</w:t>
      </w:r>
      <w:r w:rsidR="00DC380C">
        <w:rPr>
          <w:rFonts w:ascii="Times New Roman" w:hAnsi="Times New Roman"/>
          <w:sz w:val="28"/>
          <w:szCs w:val="28"/>
        </w:rPr>
        <w:t xml:space="preserve">монта используются современные </w:t>
      </w:r>
      <w:r w:rsidRPr="00B83312">
        <w:rPr>
          <w:rFonts w:ascii="Times New Roman" w:hAnsi="Times New Roman"/>
          <w:sz w:val="28"/>
          <w:szCs w:val="28"/>
        </w:rPr>
        <w:t>технологии с использованием специализированных звеньев машин и механизмов, позволяющих сократить ручной труд и обеспечить высокое качество выполняемых работ. При этом текущий ремонт в отличие от капитального, не решает зад</w:t>
      </w:r>
      <w:r w:rsidR="00A20A33">
        <w:rPr>
          <w:rFonts w:ascii="Times New Roman" w:hAnsi="Times New Roman"/>
          <w:sz w:val="28"/>
          <w:szCs w:val="28"/>
        </w:rPr>
        <w:t xml:space="preserve">ач, связанных с повышением </w:t>
      </w:r>
      <w:r w:rsidRPr="00B83312">
        <w:rPr>
          <w:rFonts w:ascii="Times New Roman" w:hAnsi="Times New Roman"/>
          <w:sz w:val="28"/>
          <w:szCs w:val="28"/>
        </w:rPr>
        <w:t>качества дорожного покрытия - характеристик ровности, шерохо</w:t>
      </w:r>
      <w:r>
        <w:rPr>
          <w:rFonts w:ascii="Times New Roman" w:hAnsi="Times New Roman"/>
          <w:sz w:val="28"/>
          <w:szCs w:val="28"/>
        </w:rPr>
        <w:t>ватости, прочности и т.д.</w:t>
      </w:r>
    </w:p>
    <w:p w:rsidR="00B83312" w:rsidRDefault="00B83312" w:rsidP="00DC380C">
      <w:pPr>
        <w:autoSpaceDE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83312">
        <w:rPr>
          <w:rFonts w:ascii="Times New Roman" w:hAnsi="Times New Roman"/>
          <w:sz w:val="28"/>
          <w:szCs w:val="28"/>
        </w:rPr>
        <w:t>Недофинансирование дорожной отрасли, в условиях постоянного роста интенсивности движения, изменения состава движения в сторону увеличения грузоподъемности транспортных средств, приводит к несоблюдению межремонтных сроков, накоплению количества не</w:t>
      </w:r>
      <w:r w:rsidR="00570B7E">
        <w:rPr>
          <w:rFonts w:ascii="Times New Roman" w:hAnsi="Times New Roman"/>
          <w:sz w:val="28"/>
          <w:szCs w:val="28"/>
        </w:rPr>
        <w:t xml:space="preserve"> </w:t>
      </w:r>
      <w:r w:rsidRPr="00B83312">
        <w:rPr>
          <w:rFonts w:ascii="Times New Roman" w:hAnsi="Times New Roman"/>
          <w:sz w:val="28"/>
          <w:szCs w:val="28"/>
        </w:rPr>
        <w:t>отремонтированных участков.</w:t>
      </w:r>
    </w:p>
    <w:p w:rsidR="00C32AB6" w:rsidRPr="00B83312" w:rsidRDefault="00D200D7" w:rsidP="00DC380C">
      <w:pPr>
        <w:widowControl w:val="0"/>
        <w:autoSpaceDE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200D7">
        <w:rPr>
          <w:rFonts w:ascii="Times New Roman" w:hAnsi="Times New Roman"/>
          <w:sz w:val="28"/>
          <w:szCs w:val="28"/>
        </w:rPr>
        <w:t>В связи с недостаточностью финансирования расходов на доро</w:t>
      </w:r>
      <w:r>
        <w:rPr>
          <w:rFonts w:ascii="Times New Roman" w:hAnsi="Times New Roman"/>
          <w:sz w:val="28"/>
          <w:szCs w:val="28"/>
        </w:rPr>
        <w:t xml:space="preserve">жное хозяйство в бюджете </w:t>
      </w:r>
      <w:r w:rsidR="002B71DE">
        <w:rPr>
          <w:rFonts w:ascii="Times New Roman" w:hAnsi="Times New Roman"/>
          <w:sz w:val="28"/>
          <w:szCs w:val="28"/>
        </w:rPr>
        <w:t>Первомай</w:t>
      </w:r>
      <w:r w:rsidR="00A2702F">
        <w:rPr>
          <w:rFonts w:ascii="Times New Roman" w:hAnsi="Times New Roman"/>
          <w:sz w:val="28"/>
          <w:szCs w:val="28"/>
        </w:rPr>
        <w:t>ского</w:t>
      </w:r>
      <w:r>
        <w:rPr>
          <w:rFonts w:ascii="Times New Roman" w:hAnsi="Times New Roman"/>
          <w:sz w:val="28"/>
          <w:szCs w:val="28"/>
        </w:rPr>
        <w:t xml:space="preserve"> сельсовета</w:t>
      </w:r>
      <w:r w:rsidRPr="00D200D7">
        <w:rPr>
          <w:rFonts w:ascii="Times New Roman" w:hAnsi="Times New Roman"/>
          <w:sz w:val="28"/>
          <w:szCs w:val="28"/>
        </w:rPr>
        <w:t xml:space="preserve"> эксплуатационное состояние значительной части улиц поселения по отдельным параметрам перестало соответствовать требованиям нормативных документов и технических регламентов.</w:t>
      </w:r>
      <w:r w:rsidR="00C32AB6">
        <w:rPr>
          <w:rFonts w:ascii="Times New Roman" w:hAnsi="Times New Roman"/>
          <w:sz w:val="28"/>
          <w:szCs w:val="28"/>
        </w:rPr>
        <w:t xml:space="preserve"> </w:t>
      </w:r>
    </w:p>
    <w:p w:rsidR="00DA26DA" w:rsidRDefault="00B83312" w:rsidP="00DC380C">
      <w:pPr>
        <w:autoSpaceDE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83312">
        <w:rPr>
          <w:rFonts w:ascii="Times New Roman" w:hAnsi="Times New Roman"/>
          <w:sz w:val="28"/>
          <w:szCs w:val="28"/>
        </w:rPr>
        <w:t>Учитывая выше</w:t>
      </w:r>
      <w:r w:rsidR="00F64FE7">
        <w:rPr>
          <w:rFonts w:ascii="Times New Roman" w:hAnsi="Times New Roman"/>
          <w:sz w:val="28"/>
          <w:szCs w:val="28"/>
        </w:rPr>
        <w:t xml:space="preserve"> </w:t>
      </w:r>
      <w:r w:rsidRPr="00B83312">
        <w:rPr>
          <w:rFonts w:ascii="Times New Roman" w:hAnsi="Times New Roman"/>
          <w:sz w:val="28"/>
          <w:szCs w:val="28"/>
        </w:rPr>
        <w:t>изложенное, в условиях ограниченных финансовых средств стоит задача их оптимального использования с целью максимально возможного снижения количества проблемных участков автомобильных дорог и сооружений на них.</w:t>
      </w:r>
    </w:p>
    <w:p w:rsidR="00727F49" w:rsidRPr="004D086B" w:rsidRDefault="00727F49" w:rsidP="00DC380C">
      <w:pPr>
        <w:autoSpaceDE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bookmarkEnd w:id="1"/>
    <w:p w:rsidR="00DA26DA" w:rsidRDefault="00DA7497" w:rsidP="00DC380C">
      <w:pPr>
        <w:shd w:val="clear" w:color="auto" w:fill="FFFFFF"/>
        <w:spacing w:after="0"/>
        <w:ind w:firstLine="709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D200D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3</w:t>
      </w:r>
      <w:r w:rsidR="00DA26D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  <w:r w:rsidR="00DA26DA" w:rsidRPr="00A52ED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DA26DA" w:rsidRPr="00DA749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Основные цели и за</w:t>
      </w:r>
      <w:r w:rsidR="00A20A3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дачи, сроки и этапы реализации </w:t>
      </w:r>
      <w:r w:rsidR="00DA26DA" w:rsidRPr="00DA749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Программы</w:t>
      </w:r>
    </w:p>
    <w:p w:rsidR="00727F49" w:rsidRPr="00A52ED8" w:rsidRDefault="00727F49" w:rsidP="00DC380C">
      <w:pPr>
        <w:shd w:val="clear" w:color="auto" w:fill="FFFFFF"/>
        <w:spacing w:after="0"/>
        <w:ind w:firstLine="709"/>
        <w:jc w:val="center"/>
        <w:outlineLvl w:val="0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BA3A94" w:rsidRPr="00B83312" w:rsidRDefault="00BA3A94" w:rsidP="00466D66">
      <w:pPr>
        <w:autoSpaceDE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83312">
        <w:rPr>
          <w:rFonts w:ascii="Times New Roman" w:hAnsi="Times New Roman"/>
          <w:sz w:val="28"/>
          <w:szCs w:val="28"/>
        </w:rPr>
        <w:t>Разви</w:t>
      </w:r>
      <w:r>
        <w:rPr>
          <w:rFonts w:ascii="Times New Roman" w:hAnsi="Times New Roman"/>
          <w:sz w:val="28"/>
          <w:szCs w:val="28"/>
        </w:rPr>
        <w:t>тие т</w:t>
      </w:r>
      <w:r w:rsidR="009D4CF7">
        <w:rPr>
          <w:rFonts w:ascii="Times New Roman" w:hAnsi="Times New Roman"/>
          <w:sz w:val="28"/>
          <w:szCs w:val="28"/>
        </w:rPr>
        <w:t xml:space="preserve">ранспортной системы </w:t>
      </w:r>
      <w:r w:rsidR="008E3019">
        <w:rPr>
          <w:rFonts w:ascii="Times New Roman" w:hAnsi="Times New Roman"/>
          <w:sz w:val="28"/>
          <w:szCs w:val="28"/>
        </w:rPr>
        <w:t>Первомай</w:t>
      </w:r>
      <w:r w:rsidR="00A2702F">
        <w:rPr>
          <w:rFonts w:ascii="Times New Roman" w:hAnsi="Times New Roman"/>
          <w:sz w:val="28"/>
          <w:szCs w:val="28"/>
        </w:rPr>
        <w:t>ского</w:t>
      </w:r>
      <w:r>
        <w:rPr>
          <w:rFonts w:ascii="Times New Roman" w:hAnsi="Times New Roman"/>
          <w:sz w:val="28"/>
          <w:szCs w:val="28"/>
        </w:rPr>
        <w:t xml:space="preserve"> сельсовета</w:t>
      </w:r>
      <w:r w:rsidRPr="00B83312">
        <w:rPr>
          <w:rFonts w:ascii="Times New Roman" w:hAnsi="Times New Roman"/>
          <w:sz w:val="28"/>
          <w:szCs w:val="28"/>
        </w:rPr>
        <w:t xml:space="preserve"> (далее – поселение) является необходимым условием улучшения качества жизни населения.</w:t>
      </w:r>
    </w:p>
    <w:p w:rsidR="008E3019" w:rsidRPr="008E3019" w:rsidRDefault="008E3019" w:rsidP="008E3019">
      <w:pPr>
        <w:pStyle w:val="a3"/>
        <w:kinsoku w:val="0"/>
        <w:overflowPunct w:val="0"/>
        <w:spacing w:after="0" w:line="240" w:lineRule="auto"/>
        <w:ind w:left="39"/>
        <w:rPr>
          <w:rFonts w:ascii="Times New Roman" w:hAnsi="Times New Roman"/>
          <w:sz w:val="28"/>
          <w:szCs w:val="28"/>
        </w:rPr>
      </w:pPr>
      <w:r w:rsidRPr="008E3019">
        <w:rPr>
          <w:rFonts w:ascii="Times New Roman" w:hAnsi="Times New Roman"/>
          <w:sz w:val="28"/>
          <w:szCs w:val="28"/>
        </w:rPr>
        <w:t>В</w:t>
      </w:r>
      <w:r w:rsidRPr="008E301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8E3019">
        <w:rPr>
          <w:rFonts w:ascii="Times New Roman" w:hAnsi="Times New Roman"/>
          <w:sz w:val="28"/>
          <w:szCs w:val="28"/>
        </w:rPr>
        <w:t>соответствии</w:t>
      </w:r>
      <w:r w:rsidRPr="008E301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8E3019">
        <w:rPr>
          <w:rFonts w:ascii="Times New Roman" w:hAnsi="Times New Roman"/>
          <w:sz w:val="28"/>
          <w:szCs w:val="28"/>
        </w:rPr>
        <w:t>с</w:t>
      </w:r>
      <w:r w:rsidRPr="008E3019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8E3019">
        <w:rPr>
          <w:rFonts w:ascii="Times New Roman" w:hAnsi="Times New Roman"/>
          <w:spacing w:val="-1"/>
          <w:sz w:val="28"/>
          <w:szCs w:val="28"/>
        </w:rPr>
        <w:t>программой</w:t>
      </w:r>
      <w:r w:rsidRPr="008E301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8E3019">
        <w:rPr>
          <w:rFonts w:ascii="Times New Roman" w:hAnsi="Times New Roman"/>
          <w:spacing w:val="-1"/>
          <w:sz w:val="28"/>
          <w:szCs w:val="28"/>
        </w:rPr>
        <w:t>социально-экономического</w:t>
      </w:r>
      <w:r w:rsidRPr="008E3019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8E3019">
        <w:rPr>
          <w:rFonts w:ascii="Times New Roman" w:hAnsi="Times New Roman"/>
          <w:sz w:val="28"/>
          <w:szCs w:val="28"/>
        </w:rPr>
        <w:t>развития</w:t>
      </w:r>
      <w:r w:rsidRPr="008E3019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8E3019">
        <w:rPr>
          <w:rFonts w:ascii="Times New Roman" w:hAnsi="Times New Roman"/>
          <w:spacing w:val="-1"/>
          <w:sz w:val="28"/>
          <w:szCs w:val="28"/>
        </w:rPr>
        <w:t>Бийского</w:t>
      </w:r>
    </w:p>
    <w:p w:rsidR="008E3019" w:rsidRPr="008E3019" w:rsidRDefault="008E3019" w:rsidP="008E3019">
      <w:pPr>
        <w:pStyle w:val="a3"/>
        <w:kinsoku w:val="0"/>
        <w:overflowPunct w:val="0"/>
        <w:spacing w:after="0" w:line="240" w:lineRule="auto"/>
        <w:ind w:left="39"/>
        <w:rPr>
          <w:rFonts w:ascii="Times New Roman" w:hAnsi="Times New Roman"/>
          <w:sz w:val="28"/>
          <w:szCs w:val="28"/>
        </w:rPr>
      </w:pPr>
      <w:r w:rsidRPr="008E3019">
        <w:rPr>
          <w:rFonts w:ascii="Times New Roman" w:hAnsi="Times New Roman"/>
          <w:sz w:val="28"/>
          <w:szCs w:val="28"/>
        </w:rPr>
        <w:t xml:space="preserve">района </w:t>
      </w:r>
      <w:r w:rsidRPr="008E3019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8E3019">
        <w:rPr>
          <w:rFonts w:ascii="Times New Roman" w:hAnsi="Times New Roman"/>
          <w:spacing w:val="-1"/>
          <w:sz w:val="28"/>
          <w:szCs w:val="28"/>
        </w:rPr>
        <w:t>Алтайского</w:t>
      </w:r>
      <w:r w:rsidRPr="008E3019">
        <w:rPr>
          <w:rFonts w:ascii="Times New Roman" w:hAnsi="Times New Roman"/>
          <w:sz w:val="28"/>
          <w:szCs w:val="28"/>
        </w:rPr>
        <w:t xml:space="preserve"> </w:t>
      </w:r>
      <w:r w:rsidRPr="008E3019">
        <w:rPr>
          <w:rFonts w:ascii="Times New Roman" w:hAnsi="Times New Roman"/>
          <w:spacing w:val="-1"/>
          <w:sz w:val="28"/>
          <w:szCs w:val="28"/>
        </w:rPr>
        <w:t>края</w:t>
      </w:r>
      <w:r w:rsidRPr="008E3019">
        <w:rPr>
          <w:rFonts w:ascii="Times New Roman" w:hAnsi="Times New Roman"/>
          <w:sz w:val="28"/>
          <w:szCs w:val="28"/>
        </w:rPr>
        <w:t xml:space="preserve"> на 2013-2017 </w:t>
      </w:r>
      <w:r w:rsidRPr="008E3019">
        <w:rPr>
          <w:rFonts w:ascii="Times New Roman" w:hAnsi="Times New Roman"/>
          <w:spacing w:val="-1"/>
          <w:sz w:val="28"/>
          <w:szCs w:val="28"/>
        </w:rPr>
        <w:t>годы</w:t>
      </w:r>
      <w:r w:rsidRPr="008E3019">
        <w:rPr>
          <w:rFonts w:ascii="Times New Roman" w:hAnsi="Times New Roman"/>
          <w:sz w:val="28"/>
          <w:szCs w:val="28"/>
        </w:rPr>
        <w:t xml:space="preserve"> целью является удовлетворение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3019">
        <w:rPr>
          <w:rFonts w:ascii="Times New Roman" w:hAnsi="Times New Roman"/>
          <w:spacing w:val="-1"/>
          <w:sz w:val="28"/>
          <w:szCs w:val="28"/>
        </w:rPr>
        <w:t>потребностей</w:t>
      </w:r>
      <w:r w:rsidRPr="008E3019">
        <w:rPr>
          <w:rFonts w:ascii="Times New Roman" w:hAnsi="Times New Roman"/>
          <w:sz w:val="28"/>
          <w:szCs w:val="28"/>
        </w:rPr>
        <w:t xml:space="preserve"> социально ориентированного</w:t>
      </w:r>
      <w:r w:rsidRPr="008E3019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8E3019">
        <w:rPr>
          <w:rFonts w:ascii="Times New Roman" w:hAnsi="Times New Roman"/>
          <w:sz w:val="28"/>
          <w:szCs w:val="28"/>
        </w:rPr>
        <w:t>развития</w:t>
      </w:r>
      <w:r w:rsidRPr="008E3019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8E3019">
        <w:rPr>
          <w:rFonts w:ascii="Times New Roman" w:hAnsi="Times New Roman"/>
          <w:spacing w:val="-1"/>
          <w:sz w:val="28"/>
          <w:szCs w:val="28"/>
        </w:rPr>
        <w:t>экономики</w:t>
      </w:r>
      <w:r w:rsidRPr="008E3019">
        <w:rPr>
          <w:rFonts w:ascii="Times New Roman" w:hAnsi="Times New Roman"/>
          <w:sz w:val="28"/>
          <w:szCs w:val="28"/>
        </w:rPr>
        <w:t xml:space="preserve"> и общества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3019">
        <w:rPr>
          <w:rFonts w:ascii="Times New Roman" w:hAnsi="Times New Roman"/>
          <w:spacing w:val="-1"/>
          <w:sz w:val="28"/>
          <w:szCs w:val="28"/>
        </w:rPr>
        <w:lastRenderedPageBreak/>
        <w:t>конкурентоспособных</w:t>
      </w:r>
      <w:r w:rsidRPr="008E301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E3019">
        <w:rPr>
          <w:rFonts w:ascii="Times New Roman" w:hAnsi="Times New Roman"/>
          <w:sz w:val="28"/>
          <w:szCs w:val="28"/>
        </w:rPr>
        <w:t>качественных</w:t>
      </w:r>
      <w:r w:rsidRPr="008E301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E3019">
        <w:rPr>
          <w:rFonts w:ascii="Times New Roman" w:hAnsi="Times New Roman"/>
          <w:sz w:val="28"/>
          <w:szCs w:val="28"/>
        </w:rPr>
        <w:t>транспортных</w:t>
      </w:r>
      <w:r w:rsidRPr="008E301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E3019">
        <w:rPr>
          <w:rFonts w:ascii="Times New Roman" w:hAnsi="Times New Roman"/>
          <w:spacing w:val="-1"/>
          <w:sz w:val="28"/>
          <w:szCs w:val="28"/>
        </w:rPr>
        <w:t>услугах.</w:t>
      </w:r>
      <w:r w:rsidRPr="008E3019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8E3019">
        <w:rPr>
          <w:rFonts w:ascii="Times New Roman" w:hAnsi="Times New Roman"/>
          <w:sz w:val="28"/>
          <w:szCs w:val="28"/>
        </w:rPr>
        <w:t>Выделены</w:t>
      </w:r>
      <w:r w:rsidRPr="008E301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E3019">
        <w:rPr>
          <w:rFonts w:ascii="Times New Roman" w:hAnsi="Times New Roman"/>
          <w:sz w:val="28"/>
          <w:szCs w:val="28"/>
        </w:rPr>
        <w:t>следующие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3019">
        <w:rPr>
          <w:rFonts w:ascii="Times New Roman" w:hAnsi="Times New Roman"/>
          <w:spacing w:val="-1"/>
          <w:sz w:val="28"/>
          <w:szCs w:val="28"/>
        </w:rPr>
        <w:t>задачи:</w:t>
      </w:r>
    </w:p>
    <w:p w:rsidR="008E3019" w:rsidRPr="008E3019" w:rsidRDefault="008E3019" w:rsidP="008E3019">
      <w:pPr>
        <w:pStyle w:val="a3"/>
        <w:numPr>
          <w:ilvl w:val="0"/>
          <w:numId w:val="16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51" w:firstLine="0"/>
        <w:rPr>
          <w:rFonts w:ascii="Times New Roman" w:hAnsi="Times New Roman"/>
          <w:sz w:val="28"/>
          <w:szCs w:val="28"/>
        </w:rPr>
      </w:pPr>
      <w:r w:rsidRPr="008E3019">
        <w:rPr>
          <w:rFonts w:ascii="Times New Roman" w:hAnsi="Times New Roman"/>
          <w:sz w:val="28"/>
          <w:szCs w:val="28"/>
        </w:rPr>
        <w:t xml:space="preserve">сохранение, развитие и </w:t>
      </w:r>
      <w:r w:rsidRPr="008E3019">
        <w:rPr>
          <w:rFonts w:ascii="Times New Roman" w:hAnsi="Times New Roman"/>
          <w:spacing w:val="-1"/>
          <w:sz w:val="28"/>
          <w:szCs w:val="28"/>
        </w:rPr>
        <w:t>поддержание</w:t>
      </w:r>
      <w:r w:rsidRPr="008E3019">
        <w:rPr>
          <w:rFonts w:ascii="Times New Roman" w:hAnsi="Times New Roman"/>
          <w:sz w:val="28"/>
          <w:szCs w:val="28"/>
        </w:rPr>
        <w:t xml:space="preserve"> в </w:t>
      </w:r>
      <w:r w:rsidRPr="008E3019">
        <w:rPr>
          <w:rFonts w:ascii="Times New Roman" w:hAnsi="Times New Roman"/>
          <w:spacing w:val="-1"/>
          <w:sz w:val="28"/>
          <w:szCs w:val="28"/>
        </w:rPr>
        <w:t>рабочем</w:t>
      </w:r>
      <w:r w:rsidRPr="008E3019">
        <w:rPr>
          <w:rFonts w:ascii="Times New Roman" w:hAnsi="Times New Roman"/>
          <w:sz w:val="28"/>
          <w:szCs w:val="28"/>
        </w:rPr>
        <w:t xml:space="preserve"> состоянии существующей</w:t>
      </w:r>
      <w:r w:rsidRPr="008E3019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8E3019">
        <w:rPr>
          <w:rFonts w:ascii="Times New Roman" w:hAnsi="Times New Roman"/>
          <w:spacing w:val="-1"/>
          <w:sz w:val="28"/>
          <w:szCs w:val="28"/>
        </w:rPr>
        <w:t>дорожной</w:t>
      </w:r>
      <w:r w:rsidRPr="008E3019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8E3019">
        <w:rPr>
          <w:rFonts w:ascii="Times New Roman" w:hAnsi="Times New Roman"/>
          <w:sz w:val="28"/>
          <w:szCs w:val="28"/>
        </w:rPr>
        <w:t>сети</w:t>
      </w:r>
      <w:r w:rsidRPr="008E3019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8E3019">
        <w:rPr>
          <w:rFonts w:ascii="Times New Roman" w:hAnsi="Times New Roman"/>
          <w:spacing w:val="-1"/>
          <w:sz w:val="28"/>
          <w:szCs w:val="28"/>
        </w:rPr>
        <w:t>общего</w:t>
      </w:r>
      <w:r w:rsidRPr="008E3019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8E3019">
        <w:rPr>
          <w:rFonts w:ascii="Times New Roman" w:hAnsi="Times New Roman"/>
          <w:spacing w:val="-1"/>
          <w:sz w:val="28"/>
          <w:szCs w:val="28"/>
        </w:rPr>
        <w:t>пользования;</w:t>
      </w:r>
    </w:p>
    <w:p w:rsidR="008E3019" w:rsidRPr="008E3019" w:rsidRDefault="008E3019" w:rsidP="008E3019">
      <w:pPr>
        <w:pStyle w:val="a3"/>
        <w:numPr>
          <w:ilvl w:val="0"/>
          <w:numId w:val="17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51" w:firstLine="0"/>
        <w:rPr>
          <w:rFonts w:ascii="Times New Roman" w:hAnsi="Times New Roman"/>
          <w:sz w:val="28"/>
          <w:szCs w:val="28"/>
        </w:rPr>
      </w:pPr>
      <w:r w:rsidRPr="008E3019">
        <w:rPr>
          <w:rFonts w:ascii="Times New Roman" w:hAnsi="Times New Roman"/>
          <w:spacing w:val="-1"/>
          <w:sz w:val="28"/>
          <w:szCs w:val="28"/>
        </w:rPr>
        <w:t>модернизация</w:t>
      </w:r>
      <w:r w:rsidRPr="008E3019">
        <w:rPr>
          <w:rFonts w:ascii="Times New Roman" w:hAnsi="Times New Roman"/>
          <w:spacing w:val="-20"/>
          <w:sz w:val="28"/>
          <w:szCs w:val="28"/>
        </w:rPr>
        <w:t xml:space="preserve"> </w:t>
      </w:r>
      <w:r w:rsidRPr="008E3019">
        <w:rPr>
          <w:rFonts w:ascii="Times New Roman" w:hAnsi="Times New Roman"/>
          <w:sz w:val="28"/>
          <w:szCs w:val="28"/>
        </w:rPr>
        <w:t>автотранспортного</w:t>
      </w:r>
      <w:r w:rsidRPr="008E3019">
        <w:rPr>
          <w:rFonts w:ascii="Times New Roman" w:hAnsi="Times New Roman"/>
          <w:spacing w:val="-20"/>
          <w:sz w:val="28"/>
          <w:szCs w:val="28"/>
        </w:rPr>
        <w:t xml:space="preserve"> </w:t>
      </w:r>
      <w:r w:rsidRPr="008E3019">
        <w:rPr>
          <w:rFonts w:ascii="Times New Roman" w:hAnsi="Times New Roman"/>
          <w:spacing w:val="-1"/>
          <w:sz w:val="28"/>
          <w:szCs w:val="28"/>
        </w:rPr>
        <w:t>парка;</w:t>
      </w:r>
    </w:p>
    <w:p w:rsidR="008E3019" w:rsidRPr="008E3019" w:rsidRDefault="008E3019" w:rsidP="008E3019">
      <w:pPr>
        <w:pStyle w:val="a3"/>
        <w:numPr>
          <w:ilvl w:val="0"/>
          <w:numId w:val="17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51" w:right="107" w:firstLine="0"/>
        <w:jc w:val="both"/>
        <w:rPr>
          <w:rFonts w:ascii="Times New Roman" w:hAnsi="Times New Roman"/>
          <w:sz w:val="28"/>
          <w:szCs w:val="28"/>
        </w:rPr>
      </w:pPr>
      <w:r w:rsidRPr="008E3019">
        <w:rPr>
          <w:rFonts w:ascii="Times New Roman" w:hAnsi="Times New Roman"/>
          <w:spacing w:val="-1"/>
          <w:sz w:val="28"/>
          <w:szCs w:val="28"/>
        </w:rPr>
        <w:t>создание</w:t>
      </w:r>
      <w:r w:rsidRPr="008E3019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8E3019">
        <w:rPr>
          <w:rFonts w:ascii="Times New Roman" w:hAnsi="Times New Roman"/>
          <w:sz w:val="28"/>
          <w:szCs w:val="28"/>
        </w:rPr>
        <w:t>условий</w:t>
      </w:r>
      <w:r w:rsidRPr="008E3019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8E3019">
        <w:rPr>
          <w:rFonts w:ascii="Times New Roman" w:hAnsi="Times New Roman"/>
          <w:spacing w:val="-1"/>
          <w:sz w:val="28"/>
          <w:szCs w:val="28"/>
        </w:rPr>
        <w:t>для</w:t>
      </w:r>
      <w:r w:rsidRPr="008E3019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8E3019">
        <w:rPr>
          <w:rFonts w:ascii="Times New Roman" w:hAnsi="Times New Roman"/>
          <w:sz w:val="28"/>
          <w:szCs w:val="28"/>
        </w:rPr>
        <w:t>предоставления</w:t>
      </w:r>
      <w:r w:rsidRPr="008E3019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8E3019">
        <w:rPr>
          <w:rFonts w:ascii="Times New Roman" w:hAnsi="Times New Roman"/>
          <w:sz w:val="28"/>
          <w:szCs w:val="28"/>
        </w:rPr>
        <w:t>транспортных</w:t>
      </w:r>
      <w:r w:rsidRPr="008E3019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8E3019">
        <w:rPr>
          <w:rFonts w:ascii="Times New Roman" w:hAnsi="Times New Roman"/>
          <w:sz w:val="28"/>
          <w:szCs w:val="28"/>
        </w:rPr>
        <w:t>услуг</w:t>
      </w:r>
      <w:r w:rsidRPr="008E3019">
        <w:rPr>
          <w:rFonts w:ascii="Times New Roman" w:hAnsi="Times New Roman"/>
          <w:spacing w:val="20"/>
          <w:w w:val="99"/>
          <w:sz w:val="28"/>
          <w:szCs w:val="28"/>
        </w:rPr>
        <w:t xml:space="preserve"> </w:t>
      </w:r>
      <w:r w:rsidRPr="008E3019">
        <w:rPr>
          <w:rFonts w:ascii="Times New Roman" w:hAnsi="Times New Roman"/>
          <w:sz w:val="28"/>
          <w:szCs w:val="28"/>
        </w:rPr>
        <w:t>населению</w:t>
      </w:r>
      <w:r w:rsidRPr="008E3019">
        <w:rPr>
          <w:rFonts w:ascii="Times New Roman" w:hAnsi="Times New Roman"/>
          <w:spacing w:val="64"/>
          <w:sz w:val="28"/>
          <w:szCs w:val="28"/>
        </w:rPr>
        <w:t xml:space="preserve"> </w:t>
      </w:r>
      <w:r w:rsidRPr="008E3019">
        <w:rPr>
          <w:rFonts w:ascii="Times New Roman" w:hAnsi="Times New Roman"/>
          <w:sz w:val="28"/>
          <w:szCs w:val="28"/>
        </w:rPr>
        <w:t>и</w:t>
      </w:r>
      <w:r w:rsidRPr="008E301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3019">
        <w:rPr>
          <w:rFonts w:ascii="Times New Roman" w:hAnsi="Times New Roman"/>
          <w:sz w:val="28"/>
          <w:szCs w:val="28"/>
        </w:rPr>
        <w:t>организация</w:t>
      </w:r>
      <w:r w:rsidRPr="008E301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8E3019">
        <w:rPr>
          <w:rFonts w:ascii="Times New Roman" w:hAnsi="Times New Roman"/>
          <w:sz w:val="28"/>
          <w:szCs w:val="28"/>
        </w:rPr>
        <w:t>транспортного</w:t>
      </w:r>
      <w:r w:rsidRPr="008E3019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8E3019">
        <w:rPr>
          <w:rFonts w:ascii="Times New Roman" w:hAnsi="Times New Roman"/>
          <w:spacing w:val="-1"/>
          <w:sz w:val="28"/>
          <w:szCs w:val="28"/>
        </w:rPr>
        <w:t>обслуживания</w:t>
      </w:r>
      <w:r w:rsidRPr="008E301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3019">
        <w:rPr>
          <w:rFonts w:ascii="Times New Roman" w:hAnsi="Times New Roman"/>
          <w:sz w:val="28"/>
          <w:szCs w:val="28"/>
        </w:rPr>
        <w:t>населения</w:t>
      </w:r>
      <w:r w:rsidRPr="008E3019">
        <w:rPr>
          <w:rFonts w:ascii="Times New Roman" w:hAnsi="Times New Roman"/>
          <w:spacing w:val="25"/>
          <w:w w:val="99"/>
          <w:sz w:val="28"/>
          <w:szCs w:val="28"/>
        </w:rPr>
        <w:t xml:space="preserve"> </w:t>
      </w:r>
      <w:r w:rsidRPr="008E3019">
        <w:rPr>
          <w:rFonts w:ascii="Times New Roman" w:hAnsi="Times New Roman"/>
          <w:spacing w:val="-2"/>
          <w:sz w:val="28"/>
          <w:szCs w:val="28"/>
        </w:rPr>
        <w:t>между</w:t>
      </w:r>
      <w:r w:rsidRPr="008E3019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8E3019">
        <w:rPr>
          <w:rFonts w:ascii="Times New Roman" w:hAnsi="Times New Roman"/>
          <w:spacing w:val="-1"/>
          <w:sz w:val="28"/>
          <w:szCs w:val="28"/>
        </w:rPr>
        <w:t>поселениями</w:t>
      </w:r>
      <w:r w:rsidRPr="008E3019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8E3019">
        <w:rPr>
          <w:rFonts w:ascii="Times New Roman" w:hAnsi="Times New Roman"/>
          <w:sz w:val="28"/>
          <w:szCs w:val="28"/>
        </w:rPr>
        <w:t>Бийского</w:t>
      </w:r>
      <w:r w:rsidRPr="008E3019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8E3019">
        <w:rPr>
          <w:rFonts w:ascii="Times New Roman" w:hAnsi="Times New Roman"/>
          <w:sz w:val="28"/>
          <w:szCs w:val="28"/>
        </w:rPr>
        <w:t>района;</w:t>
      </w:r>
    </w:p>
    <w:p w:rsidR="008E3019" w:rsidRPr="008E3019" w:rsidRDefault="008E3019" w:rsidP="008E3019">
      <w:pPr>
        <w:pStyle w:val="a3"/>
        <w:numPr>
          <w:ilvl w:val="0"/>
          <w:numId w:val="17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51" w:firstLine="0"/>
        <w:rPr>
          <w:rFonts w:ascii="Times New Roman" w:hAnsi="Times New Roman"/>
          <w:sz w:val="28"/>
          <w:szCs w:val="28"/>
        </w:rPr>
      </w:pPr>
      <w:r w:rsidRPr="008E3019">
        <w:rPr>
          <w:rFonts w:ascii="Times New Roman" w:hAnsi="Times New Roman"/>
          <w:spacing w:val="-1"/>
          <w:sz w:val="28"/>
          <w:szCs w:val="28"/>
        </w:rPr>
        <w:t>обеспечение</w:t>
      </w:r>
      <w:r w:rsidRPr="008E3019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8E3019">
        <w:rPr>
          <w:rFonts w:ascii="Times New Roman" w:hAnsi="Times New Roman"/>
          <w:spacing w:val="-1"/>
          <w:sz w:val="28"/>
          <w:szCs w:val="28"/>
        </w:rPr>
        <w:t>регулярного</w:t>
      </w:r>
      <w:r w:rsidRPr="008E3019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8E3019">
        <w:rPr>
          <w:rFonts w:ascii="Times New Roman" w:hAnsi="Times New Roman"/>
          <w:spacing w:val="-1"/>
          <w:sz w:val="28"/>
          <w:szCs w:val="28"/>
        </w:rPr>
        <w:t>автобусного</w:t>
      </w:r>
      <w:r w:rsidRPr="008E3019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8E3019">
        <w:rPr>
          <w:rFonts w:ascii="Times New Roman" w:hAnsi="Times New Roman"/>
          <w:sz w:val="28"/>
          <w:szCs w:val="28"/>
        </w:rPr>
        <w:t>сообщения;</w:t>
      </w:r>
    </w:p>
    <w:p w:rsidR="008E3019" w:rsidRPr="008E3019" w:rsidRDefault="008E3019" w:rsidP="008E3019">
      <w:pPr>
        <w:pStyle w:val="a3"/>
        <w:numPr>
          <w:ilvl w:val="0"/>
          <w:numId w:val="17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51" w:firstLine="0"/>
        <w:rPr>
          <w:rFonts w:ascii="Times New Roman" w:hAnsi="Times New Roman"/>
          <w:sz w:val="28"/>
          <w:szCs w:val="28"/>
        </w:rPr>
      </w:pPr>
      <w:r w:rsidRPr="008E3019">
        <w:rPr>
          <w:rFonts w:ascii="Times New Roman" w:hAnsi="Times New Roman"/>
          <w:sz w:val="28"/>
          <w:szCs w:val="28"/>
        </w:rPr>
        <w:t>повышение</w:t>
      </w:r>
      <w:r w:rsidRPr="008E3019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8E3019">
        <w:rPr>
          <w:rFonts w:ascii="Times New Roman" w:hAnsi="Times New Roman"/>
          <w:spacing w:val="-1"/>
          <w:sz w:val="28"/>
          <w:szCs w:val="28"/>
        </w:rPr>
        <w:t>комплексной</w:t>
      </w:r>
      <w:r w:rsidRPr="008E3019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8E3019">
        <w:rPr>
          <w:rFonts w:ascii="Times New Roman" w:hAnsi="Times New Roman"/>
          <w:spacing w:val="-1"/>
          <w:sz w:val="28"/>
          <w:szCs w:val="28"/>
        </w:rPr>
        <w:t>безопасности</w:t>
      </w:r>
      <w:r w:rsidRPr="008E3019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8E3019">
        <w:rPr>
          <w:rFonts w:ascii="Times New Roman" w:hAnsi="Times New Roman"/>
          <w:sz w:val="28"/>
          <w:szCs w:val="28"/>
        </w:rPr>
        <w:t>населения</w:t>
      </w:r>
      <w:r w:rsidRPr="008E3019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8E3019">
        <w:rPr>
          <w:rFonts w:ascii="Times New Roman" w:hAnsi="Times New Roman"/>
          <w:sz w:val="28"/>
          <w:szCs w:val="28"/>
        </w:rPr>
        <w:t>на</w:t>
      </w:r>
      <w:r w:rsidRPr="008E3019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8E3019">
        <w:rPr>
          <w:rFonts w:ascii="Times New Roman" w:hAnsi="Times New Roman"/>
          <w:spacing w:val="-1"/>
          <w:sz w:val="28"/>
          <w:szCs w:val="28"/>
        </w:rPr>
        <w:t>транспорте.</w:t>
      </w:r>
    </w:p>
    <w:p w:rsidR="00DA7497" w:rsidRDefault="00DA26DA" w:rsidP="00DC380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2ED8">
        <w:rPr>
          <w:rFonts w:ascii="Times New Roman" w:hAnsi="Times New Roman"/>
          <w:sz w:val="28"/>
          <w:szCs w:val="28"/>
        </w:rPr>
        <w:t>Бюджетные средства</w:t>
      </w:r>
      <w:r w:rsidR="005348A7">
        <w:rPr>
          <w:rFonts w:ascii="Times New Roman" w:hAnsi="Times New Roman"/>
          <w:sz w:val="28"/>
          <w:szCs w:val="28"/>
        </w:rPr>
        <w:t xml:space="preserve"> и средства частных инвесторов</w:t>
      </w:r>
      <w:r w:rsidRPr="00A52ED8">
        <w:rPr>
          <w:rFonts w:ascii="Times New Roman" w:hAnsi="Times New Roman"/>
          <w:sz w:val="28"/>
          <w:szCs w:val="28"/>
        </w:rPr>
        <w:t xml:space="preserve">, направляемые на реализацию программы, должны быть предназначены для </w:t>
      </w:r>
      <w:r>
        <w:rPr>
          <w:rFonts w:ascii="Times New Roman" w:hAnsi="Times New Roman"/>
          <w:sz w:val="28"/>
          <w:szCs w:val="28"/>
        </w:rPr>
        <w:t>реализации</w:t>
      </w:r>
      <w:r w:rsidRPr="00A52ED8">
        <w:rPr>
          <w:rFonts w:ascii="Times New Roman" w:hAnsi="Times New Roman"/>
          <w:sz w:val="28"/>
          <w:szCs w:val="28"/>
        </w:rPr>
        <w:t xml:space="preserve"> проектов модернизации объектов </w:t>
      </w:r>
      <w:r>
        <w:rPr>
          <w:rFonts w:ascii="Times New Roman" w:hAnsi="Times New Roman"/>
          <w:sz w:val="28"/>
          <w:szCs w:val="28"/>
        </w:rPr>
        <w:t xml:space="preserve">транспортной </w:t>
      </w:r>
      <w:r w:rsidRPr="00A52ED8">
        <w:rPr>
          <w:rFonts w:ascii="Times New Roman" w:hAnsi="Times New Roman"/>
          <w:sz w:val="28"/>
          <w:szCs w:val="28"/>
        </w:rPr>
        <w:t>инфраструктуры</w:t>
      </w:r>
      <w:r>
        <w:rPr>
          <w:rFonts w:ascii="Times New Roman" w:hAnsi="Times New Roman"/>
          <w:sz w:val="28"/>
          <w:szCs w:val="28"/>
        </w:rPr>
        <w:t xml:space="preserve"> и дорожного хозяйства</w:t>
      </w:r>
      <w:r w:rsidRPr="00A52ED8">
        <w:rPr>
          <w:rFonts w:ascii="Times New Roman" w:hAnsi="Times New Roman"/>
          <w:sz w:val="28"/>
          <w:szCs w:val="28"/>
        </w:rPr>
        <w:t xml:space="preserve">, связанных с </w:t>
      </w:r>
      <w:r>
        <w:rPr>
          <w:rFonts w:ascii="Times New Roman" w:hAnsi="Times New Roman"/>
          <w:sz w:val="28"/>
          <w:szCs w:val="28"/>
        </w:rPr>
        <w:t xml:space="preserve">ремонтом, </w:t>
      </w:r>
      <w:r w:rsidRPr="00A52ED8">
        <w:rPr>
          <w:rFonts w:ascii="Times New Roman" w:hAnsi="Times New Roman"/>
          <w:sz w:val="28"/>
          <w:szCs w:val="28"/>
        </w:rPr>
        <w:t>рекон</w:t>
      </w:r>
      <w:r>
        <w:rPr>
          <w:rFonts w:ascii="Times New Roman" w:hAnsi="Times New Roman"/>
          <w:sz w:val="28"/>
          <w:szCs w:val="28"/>
        </w:rPr>
        <w:t xml:space="preserve">струкцией существующих объектов, </w:t>
      </w:r>
      <w:r w:rsidRPr="00A52ED8">
        <w:rPr>
          <w:rFonts w:ascii="Times New Roman" w:hAnsi="Times New Roman"/>
          <w:sz w:val="28"/>
          <w:szCs w:val="28"/>
        </w:rPr>
        <w:t>а также со строительством новых объектов.</w:t>
      </w:r>
    </w:p>
    <w:p w:rsidR="004D086B" w:rsidRDefault="004D086B" w:rsidP="00DC380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26DA" w:rsidRPr="00A52ED8" w:rsidRDefault="00DA26DA" w:rsidP="00DC380C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A52ED8">
        <w:rPr>
          <w:rFonts w:ascii="Times New Roman" w:hAnsi="Times New Roman"/>
          <w:sz w:val="28"/>
          <w:szCs w:val="28"/>
        </w:rPr>
        <w:t>Сроки и этапы реализации программы.</w:t>
      </w:r>
    </w:p>
    <w:p w:rsidR="005B0B4B" w:rsidRDefault="00DA7497" w:rsidP="00A2702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действия программы с </w:t>
      </w:r>
      <w:r w:rsidR="009D4C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2017</w:t>
      </w:r>
      <w:r w:rsidR="005B0B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5348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 20</w:t>
      </w:r>
      <w:r w:rsidR="00F9586E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8E301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</w:t>
      </w:r>
      <w:r w:rsidR="00DA26DA" w:rsidRPr="00A52ED8">
        <w:rPr>
          <w:rFonts w:ascii="Times New Roman" w:hAnsi="Times New Roman"/>
          <w:sz w:val="28"/>
          <w:szCs w:val="28"/>
        </w:rPr>
        <w:t xml:space="preserve">. </w:t>
      </w:r>
    </w:p>
    <w:p w:rsidR="005B0B4B" w:rsidRDefault="00BF1535" w:rsidP="00A2702F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 этап (</w:t>
      </w:r>
      <w:r w:rsidR="00A270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 лет) с 2017</w:t>
      </w:r>
      <w:r w:rsidR="0043045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 2022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</w:t>
      </w:r>
      <w:r w:rsidR="005B0B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5B0B4B" w:rsidRDefault="00BF1535" w:rsidP="00A2702F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 этап (</w:t>
      </w:r>
      <w:r w:rsidR="00A270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8E30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лет) с 202</w:t>
      </w:r>
      <w:r w:rsidR="0043045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 20</w:t>
      </w:r>
      <w:r w:rsidR="00A270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8E30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года.</w:t>
      </w:r>
    </w:p>
    <w:p w:rsidR="003B6D95" w:rsidRPr="005B0B4B" w:rsidRDefault="00BF1535" w:rsidP="005B0B4B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52ED8">
        <w:rPr>
          <w:rFonts w:ascii="Times New Roman" w:hAnsi="Times New Roman"/>
          <w:sz w:val="28"/>
          <w:szCs w:val="28"/>
        </w:rPr>
        <w:t>Реализация программы будет осуществляться весь период.</w:t>
      </w:r>
    </w:p>
    <w:p w:rsidR="003B6D95" w:rsidRDefault="003B6D95" w:rsidP="00DC380C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A26DA" w:rsidRPr="00DA7497" w:rsidRDefault="00DA7497" w:rsidP="00DC380C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A7497">
        <w:rPr>
          <w:rFonts w:ascii="Times New Roman" w:hAnsi="Times New Roman"/>
          <w:b/>
          <w:sz w:val="28"/>
          <w:szCs w:val="28"/>
        </w:rPr>
        <w:t>4</w:t>
      </w:r>
      <w:r w:rsidR="00DA26DA" w:rsidRPr="00DA7497">
        <w:rPr>
          <w:rFonts w:ascii="Times New Roman" w:hAnsi="Times New Roman"/>
          <w:b/>
          <w:sz w:val="28"/>
          <w:szCs w:val="28"/>
        </w:rPr>
        <w:t>. Мероприятия по развитию системы транспортной инфраструктуры и дорожного хозяйства, целевые индикаторы</w:t>
      </w:r>
    </w:p>
    <w:p w:rsidR="00DA26DA" w:rsidRPr="00A52ED8" w:rsidRDefault="00DA26DA" w:rsidP="00DC380C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A26DA" w:rsidRPr="00E305E5" w:rsidRDefault="00DA7497" w:rsidP="00DC380C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305E5">
        <w:rPr>
          <w:rFonts w:ascii="Times New Roman" w:hAnsi="Times New Roman"/>
          <w:b/>
          <w:sz w:val="28"/>
          <w:szCs w:val="28"/>
        </w:rPr>
        <w:t>4</w:t>
      </w:r>
      <w:r w:rsidR="00DA26DA" w:rsidRPr="00E305E5">
        <w:rPr>
          <w:rFonts w:ascii="Times New Roman" w:hAnsi="Times New Roman"/>
          <w:b/>
          <w:sz w:val="28"/>
          <w:szCs w:val="28"/>
        </w:rPr>
        <w:t>.1. Общие положения</w:t>
      </w:r>
    </w:p>
    <w:p w:rsidR="00DA26DA" w:rsidRPr="00A52ED8" w:rsidRDefault="00DA26DA" w:rsidP="00DC380C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A26DA" w:rsidRPr="00A52ED8" w:rsidRDefault="00DA26DA" w:rsidP="00DC380C">
      <w:pPr>
        <w:pStyle w:val="a5"/>
        <w:numPr>
          <w:ilvl w:val="0"/>
          <w:numId w:val="4"/>
        </w:numPr>
        <w:tabs>
          <w:tab w:val="left" w:pos="851"/>
        </w:tabs>
        <w:spacing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52ED8">
        <w:rPr>
          <w:rFonts w:ascii="Times New Roman" w:hAnsi="Times New Roman"/>
          <w:sz w:val="28"/>
          <w:szCs w:val="28"/>
        </w:rPr>
        <w:t xml:space="preserve">Основными факторами, определяющими направления </w:t>
      </w:r>
      <w:r>
        <w:rPr>
          <w:rFonts w:ascii="Times New Roman" w:hAnsi="Times New Roman"/>
          <w:sz w:val="28"/>
          <w:szCs w:val="28"/>
        </w:rPr>
        <w:t>разработки П</w:t>
      </w:r>
      <w:r w:rsidRPr="00A52ED8">
        <w:rPr>
          <w:rFonts w:ascii="Times New Roman" w:hAnsi="Times New Roman"/>
          <w:sz w:val="28"/>
          <w:szCs w:val="28"/>
        </w:rPr>
        <w:t>рограммы, являются:</w:t>
      </w:r>
    </w:p>
    <w:p w:rsidR="00A20A33" w:rsidRDefault="00DA26DA" w:rsidP="00DC380C">
      <w:pPr>
        <w:pStyle w:val="23"/>
        <w:numPr>
          <w:ilvl w:val="0"/>
          <w:numId w:val="3"/>
        </w:numPr>
        <w:tabs>
          <w:tab w:val="num" w:pos="912"/>
        </w:tabs>
        <w:spacing w:line="276" w:lineRule="auto"/>
        <w:ind w:left="0" w:firstLine="709"/>
        <w:rPr>
          <w:sz w:val="28"/>
          <w:szCs w:val="28"/>
        </w:rPr>
      </w:pPr>
      <w:r w:rsidRPr="00A52ED8">
        <w:rPr>
          <w:sz w:val="28"/>
          <w:szCs w:val="28"/>
        </w:rPr>
        <w:t>тенденции социально-экономического развития поселения, характеризующиеся незначительным повышением численности населения, развитием рынка жилья, сфер обсл</w:t>
      </w:r>
      <w:r>
        <w:rPr>
          <w:sz w:val="28"/>
          <w:szCs w:val="28"/>
        </w:rPr>
        <w:t>уживания и промышленности;</w:t>
      </w:r>
    </w:p>
    <w:p w:rsidR="00DA26DA" w:rsidRPr="00A20A33" w:rsidRDefault="00DA26DA" w:rsidP="00DC380C">
      <w:pPr>
        <w:pStyle w:val="23"/>
        <w:numPr>
          <w:ilvl w:val="0"/>
          <w:numId w:val="3"/>
        </w:numPr>
        <w:tabs>
          <w:tab w:val="num" w:pos="912"/>
        </w:tabs>
        <w:spacing w:line="276" w:lineRule="auto"/>
        <w:ind w:left="0" w:firstLine="709"/>
        <w:rPr>
          <w:sz w:val="28"/>
          <w:szCs w:val="28"/>
        </w:rPr>
      </w:pPr>
      <w:r w:rsidRPr="00A20A33">
        <w:rPr>
          <w:sz w:val="28"/>
          <w:szCs w:val="28"/>
        </w:rPr>
        <w:t xml:space="preserve"> </w:t>
      </w:r>
      <w:r w:rsidRPr="00A20A33">
        <w:rPr>
          <w:sz w:val="28"/>
          <w:szCs w:val="28"/>
          <w:lang w:eastAsia="en-US"/>
        </w:rPr>
        <w:t>состояние существующей системы транспортной инфраструктуры</w:t>
      </w:r>
      <w:r w:rsidRPr="00A20A33">
        <w:rPr>
          <w:sz w:val="28"/>
          <w:szCs w:val="28"/>
        </w:rPr>
        <w:t>;</w:t>
      </w:r>
    </w:p>
    <w:p w:rsidR="00DA26DA" w:rsidRPr="00A52ED8" w:rsidRDefault="00DA26DA" w:rsidP="00DC380C">
      <w:pPr>
        <w:pStyle w:val="23"/>
        <w:numPr>
          <w:ilvl w:val="0"/>
          <w:numId w:val="3"/>
        </w:numPr>
        <w:tabs>
          <w:tab w:val="num" w:pos="912"/>
        </w:tabs>
        <w:spacing w:line="276" w:lineRule="auto"/>
        <w:ind w:left="0" w:firstLine="709"/>
        <w:rPr>
          <w:sz w:val="28"/>
          <w:szCs w:val="28"/>
        </w:rPr>
      </w:pPr>
      <w:r w:rsidRPr="00A52ED8">
        <w:rPr>
          <w:sz w:val="28"/>
          <w:szCs w:val="28"/>
        </w:rPr>
        <w:t>перспективное строительство малоэтажных домов, направленное на улучшение жили</w:t>
      </w:r>
      <w:r w:rsidR="00D200D7">
        <w:rPr>
          <w:sz w:val="28"/>
          <w:szCs w:val="28"/>
        </w:rPr>
        <w:t>щных условий граждан.</w:t>
      </w:r>
    </w:p>
    <w:p w:rsidR="00C32AB6" w:rsidRPr="003B6D95" w:rsidRDefault="00DA26DA" w:rsidP="0043045B">
      <w:pPr>
        <w:pStyle w:val="a5"/>
        <w:numPr>
          <w:ilvl w:val="0"/>
          <w:numId w:val="4"/>
        </w:numPr>
        <w:tabs>
          <w:tab w:val="left" w:pos="851"/>
        </w:tabs>
        <w:spacing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B6D95">
        <w:rPr>
          <w:rFonts w:ascii="Times New Roman" w:hAnsi="Times New Roman"/>
          <w:sz w:val="28"/>
          <w:szCs w:val="28"/>
        </w:rPr>
        <w:t xml:space="preserve">Мероприятия разрабатывались исходя из целевых индикаторов, представляющих собой доступные наблюдению и измерению характеристики состояния и развития системы транспортной инфраструктуры. </w:t>
      </w:r>
      <w:r w:rsidR="003B6D95" w:rsidRPr="003B6D95">
        <w:rPr>
          <w:rFonts w:ascii="Times New Roman" w:hAnsi="Times New Roman"/>
          <w:sz w:val="28"/>
          <w:szCs w:val="28"/>
        </w:rPr>
        <w:t>Динамика важнейших целевых индикаторов и показателей эф</w:t>
      </w:r>
      <w:r w:rsidR="003B6D95">
        <w:rPr>
          <w:rFonts w:ascii="Times New Roman" w:hAnsi="Times New Roman"/>
          <w:sz w:val="28"/>
          <w:szCs w:val="28"/>
        </w:rPr>
        <w:t xml:space="preserve">фективности реализации </w:t>
      </w:r>
      <w:r w:rsidR="001A169C" w:rsidRPr="003B6D95">
        <w:rPr>
          <w:rFonts w:ascii="Times New Roman" w:hAnsi="Times New Roman"/>
          <w:sz w:val="28"/>
          <w:szCs w:val="28"/>
        </w:rPr>
        <w:t xml:space="preserve">представлены в </w:t>
      </w:r>
      <w:r w:rsidR="003B6D95">
        <w:rPr>
          <w:rFonts w:ascii="Times New Roman" w:hAnsi="Times New Roman"/>
          <w:sz w:val="28"/>
          <w:szCs w:val="28"/>
        </w:rPr>
        <w:t>Приложении № 1 к Программе.</w:t>
      </w:r>
    </w:p>
    <w:p w:rsidR="00DA26DA" w:rsidRPr="00C32AB6" w:rsidRDefault="00C32AB6" w:rsidP="00DC380C">
      <w:pPr>
        <w:tabs>
          <w:tab w:val="left" w:pos="851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DA26DA" w:rsidRPr="00C32AB6">
        <w:rPr>
          <w:rFonts w:ascii="Times New Roman" w:hAnsi="Times New Roman"/>
          <w:sz w:val="28"/>
          <w:szCs w:val="28"/>
        </w:rPr>
        <w:t xml:space="preserve">Разработанные программные мероприятия систематизированы по степени их актуальности. </w:t>
      </w:r>
    </w:p>
    <w:p w:rsidR="00DA26DA" w:rsidRPr="001A169C" w:rsidRDefault="001A169C" w:rsidP="0043045B">
      <w:pPr>
        <w:tabs>
          <w:tab w:val="left" w:pos="851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</w:t>
      </w:r>
      <w:r w:rsidR="00466D66">
        <w:rPr>
          <w:rFonts w:ascii="Times New Roman" w:hAnsi="Times New Roman"/>
          <w:sz w:val="28"/>
          <w:szCs w:val="28"/>
        </w:rPr>
        <w:t xml:space="preserve"> </w:t>
      </w:r>
      <w:r w:rsidR="00DA26DA" w:rsidRPr="001A169C">
        <w:rPr>
          <w:rFonts w:ascii="Times New Roman" w:hAnsi="Times New Roman"/>
          <w:sz w:val="28"/>
          <w:szCs w:val="28"/>
        </w:rPr>
        <w:t>Список мероприятий на конкретном объекте детализируется после разработки проектно-сметной документации.</w:t>
      </w:r>
    </w:p>
    <w:p w:rsidR="00DA26DA" w:rsidRPr="001A169C" w:rsidRDefault="001A169C" w:rsidP="00DC380C">
      <w:pPr>
        <w:tabs>
          <w:tab w:val="left" w:pos="851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DA26DA" w:rsidRPr="001A169C">
        <w:rPr>
          <w:rFonts w:ascii="Times New Roman" w:hAnsi="Times New Roman"/>
          <w:sz w:val="28"/>
          <w:szCs w:val="28"/>
        </w:rPr>
        <w:t>Стоимость мероприятий определена ориентировочно основываясь на стоимости  уже проведенных аналогичных мероприятий.</w:t>
      </w:r>
    </w:p>
    <w:p w:rsidR="00DA26DA" w:rsidRPr="001A169C" w:rsidRDefault="001A169C" w:rsidP="00DC380C">
      <w:pPr>
        <w:tabs>
          <w:tab w:val="left" w:pos="851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DA26DA" w:rsidRPr="001A169C">
        <w:rPr>
          <w:rFonts w:ascii="Times New Roman" w:hAnsi="Times New Roman"/>
          <w:sz w:val="28"/>
          <w:szCs w:val="28"/>
        </w:rPr>
        <w:t>Источниками финансирования мероприятий Программы являются средства бюдж</w:t>
      </w:r>
      <w:r w:rsidR="00E07897">
        <w:rPr>
          <w:rFonts w:ascii="Times New Roman" w:hAnsi="Times New Roman"/>
          <w:sz w:val="28"/>
          <w:szCs w:val="28"/>
        </w:rPr>
        <w:t>етов</w:t>
      </w:r>
      <w:r w:rsidR="00DA7497" w:rsidRPr="001A169C">
        <w:rPr>
          <w:rFonts w:ascii="Times New Roman" w:hAnsi="Times New Roman"/>
          <w:sz w:val="28"/>
          <w:szCs w:val="28"/>
        </w:rPr>
        <w:t xml:space="preserve"> </w:t>
      </w:r>
      <w:r w:rsidR="00E07897">
        <w:rPr>
          <w:rFonts w:ascii="Times New Roman" w:hAnsi="Times New Roman"/>
          <w:sz w:val="28"/>
          <w:szCs w:val="28"/>
        </w:rPr>
        <w:t xml:space="preserve">Бийского района, </w:t>
      </w:r>
      <w:r w:rsidR="008E3019">
        <w:rPr>
          <w:rFonts w:ascii="Times New Roman" w:hAnsi="Times New Roman"/>
          <w:sz w:val="28"/>
          <w:szCs w:val="28"/>
        </w:rPr>
        <w:t>Первомайского</w:t>
      </w:r>
      <w:r w:rsidR="00D200D7" w:rsidRPr="001A169C">
        <w:rPr>
          <w:rFonts w:ascii="Times New Roman" w:hAnsi="Times New Roman"/>
          <w:sz w:val="28"/>
          <w:szCs w:val="28"/>
        </w:rPr>
        <w:t xml:space="preserve"> сельсовета</w:t>
      </w:r>
      <w:r w:rsidR="00DA26DA" w:rsidRPr="001A169C">
        <w:rPr>
          <w:rFonts w:ascii="Times New Roman" w:hAnsi="Times New Roman"/>
          <w:sz w:val="28"/>
          <w:szCs w:val="28"/>
        </w:rPr>
        <w:t>, а также внебюджетные источники. Объемы финансирова</w:t>
      </w:r>
      <w:r w:rsidR="00D200D7" w:rsidRPr="001A169C">
        <w:rPr>
          <w:rFonts w:ascii="Times New Roman" w:hAnsi="Times New Roman"/>
          <w:sz w:val="28"/>
          <w:szCs w:val="28"/>
        </w:rPr>
        <w:t xml:space="preserve">ния мероприятий </w:t>
      </w:r>
      <w:r w:rsidR="00DA26DA" w:rsidRPr="001A169C">
        <w:rPr>
          <w:rFonts w:ascii="Times New Roman" w:hAnsi="Times New Roman"/>
          <w:sz w:val="28"/>
          <w:szCs w:val="28"/>
        </w:rPr>
        <w:t>опр</w:t>
      </w:r>
      <w:r w:rsidR="00DA7497" w:rsidRPr="001A169C">
        <w:rPr>
          <w:rFonts w:ascii="Times New Roman" w:hAnsi="Times New Roman"/>
          <w:sz w:val="28"/>
          <w:szCs w:val="28"/>
        </w:rPr>
        <w:t>еделяются после прин</w:t>
      </w:r>
      <w:r w:rsidR="00D200D7" w:rsidRPr="001A169C">
        <w:rPr>
          <w:rFonts w:ascii="Times New Roman" w:hAnsi="Times New Roman"/>
          <w:sz w:val="28"/>
          <w:szCs w:val="28"/>
        </w:rPr>
        <w:t>ятия</w:t>
      </w:r>
      <w:r w:rsidR="00DA7497" w:rsidRPr="001A169C">
        <w:rPr>
          <w:rFonts w:ascii="Times New Roman" w:hAnsi="Times New Roman"/>
          <w:sz w:val="28"/>
          <w:szCs w:val="28"/>
        </w:rPr>
        <w:t xml:space="preserve"> </w:t>
      </w:r>
      <w:r w:rsidR="00DA26DA" w:rsidRPr="001A169C">
        <w:rPr>
          <w:rFonts w:ascii="Times New Roman" w:hAnsi="Times New Roman"/>
          <w:sz w:val="28"/>
          <w:szCs w:val="28"/>
        </w:rPr>
        <w:t>программ и подлежат ут</w:t>
      </w:r>
      <w:r w:rsidR="00DA7497" w:rsidRPr="001A169C">
        <w:rPr>
          <w:rFonts w:ascii="Times New Roman" w:hAnsi="Times New Roman"/>
          <w:sz w:val="28"/>
          <w:szCs w:val="28"/>
        </w:rPr>
        <w:t>оч</w:t>
      </w:r>
      <w:r w:rsidR="00D200D7" w:rsidRPr="001A169C">
        <w:rPr>
          <w:rFonts w:ascii="Times New Roman" w:hAnsi="Times New Roman"/>
          <w:sz w:val="28"/>
          <w:szCs w:val="28"/>
        </w:rPr>
        <w:t>нению после формировани</w:t>
      </w:r>
      <w:r w:rsidR="009D4CF7">
        <w:rPr>
          <w:rFonts w:ascii="Times New Roman" w:hAnsi="Times New Roman"/>
          <w:sz w:val="28"/>
          <w:szCs w:val="28"/>
        </w:rPr>
        <w:t>я</w:t>
      </w:r>
      <w:r w:rsidR="00DA26DA" w:rsidRPr="001A169C">
        <w:rPr>
          <w:rFonts w:ascii="Times New Roman" w:hAnsi="Times New Roman"/>
          <w:sz w:val="28"/>
          <w:szCs w:val="28"/>
        </w:rPr>
        <w:t xml:space="preserve"> бюджета на соответствующий финансовый год с учетом результатов реализации мероприятий в предыдущем финансовом году.</w:t>
      </w:r>
    </w:p>
    <w:p w:rsidR="00DA26DA" w:rsidRPr="00A52ED8" w:rsidRDefault="00DA26DA" w:rsidP="00DC380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ED8">
        <w:rPr>
          <w:rFonts w:ascii="Times New Roman" w:hAnsi="Times New Roman" w:cs="Times New Roman"/>
          <w:sz w:val="28"/>
          <w:szCs w:val="28"/>
        </w:rPr>
        <w:t>Перечень программных мероп</w:t>
      </w:r>
      <w:r w:rsidR="003B6D95">
        <w:rPr>
          <w:rFonts w:ascii="Times New Roman" w:hAnsi="Times New Roman" w:cs="Times New Roman"/>
          <w:sz w:val="28"/>
          <w:szCs w:val="28"/>
        </w:rPr>
        <w:t>риятий приведен в приложении № 2</w:t>
      </w:r>
      <w:r w:rsidRPr="00A52ED8">
        <w:rPr>
          <w:rFonts w:ascii="Times New Roman" w:hAnsi="Times New Roman" w:cs="Times New Roman"/>
          <w:sz w:val="28"/>
          <w:szCs w:val="28"/>
        </w:rPr>
        <w:t xml:space="preserve"> к Программе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26DA" w:rsidRPr="00A52ED8" w:rsidRDefault="00DA26DA" w:rsidP="00DC380C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26DA" w:rsidRPr="00E305E5" w:rsidRDefault="00DA7497" w:rsidP="00DC380C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305E5">
        <w:rPr>
          <w:rFonts w:ascii="Times New Roman" w:hAnsi="Times New Roman"/>
          <w:b/>
          <w:sz w:val="28"/>
          <w:szCs w:val="28"/>
        </w:rPr>
        <w:t>4.2.</w:t>
      </w:r>
      <w:r w:rsidR="00DA26DA" w:rsidRPr="00E305E5">
        <w:rPr>
          <w:rFonts w:ascii="Times New Roman" w:hAnsi="Times New Roman"/>
          <w:b/>
          <w:sz w:val="28"/>
          <w:szCs w:val="28"/>
        </w:rPr>
        <w:t>Система дорожной деятельности</w:t>
      </w:r>
    </w:p>
    <w:p w:rsidR="004F1177" w:rsidRPr="004F1177" w:rsidRDefault="00A20A33" w:rsidP="00DC380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Одной из </w:t>
      </w:r>
      <w:r w:rsidR="004F1177" w:rsidRPr="004F1177">
        <w:rPr>
          <w:rFonts w:ascii="Times New Roman" w:hAnsi="Times New Roman"/>
          <w:sz w:val="28"/>
          <w:szCs w:val="28"/>
        </w:rPr>
        <w:t>основн</w:t>
      </w:r>
      <w:r>
        <w:rPr>
          <w:rFonts w:ascii="Times New Roman" w:hAnsi="Times New Roman"/>
          <w:sz w:val="28"/>
          <w:szCs w:val="28"/>
        </w:rPr>
        <w:t xml:space="preserve">ой </w:t>
      </w:r>
      <w:r w:rsidR="00D200D7">
        <w:rPr>
          <w:rFonts w:ascii="Times New Roman" w:hAnsi="Times New Roman"/>
          <w:sz w:val="28"/>
          <w:szCs w:val="28"/>
        </w:rPr>
        <w:t>проблем</w:t>
      </w:r>
      <w:r>
        <w:rPr>
          <w:rFonts w:ascii="Times New Roman" w:hAnsi="Times New Roman"/>
          <w:sz w:val="28"/>
          <w:szCs w:val="28"/>
        </w:rPr>
        <w:t xml:space="preserve"> </w:t>
      </w:r>
      <w:r w:rsidR="009D4CF7">
        <w:rPr>
          <w:rFonts w:ascii="Times New Roman" w:hAnsi="Times New Roman"/>
          <w:sz w:val="28"/>
          <w:szCs w:val="28"/>
        </w:rPr>
        <w:t xml:space="preserve">автодорожной сети </w:t>
      </w:r>
      <w:r w:rsidR="00A2702F">
        <w:rPr>
          <w:rFonts w:ascii="Times New Roman" w:hAnsi="Times New Roman"/>
          <w:sz w:val="28"/>
          <w:szCs w:val="28"/>
        </w:rPr>
        <w:t>Велижанского</w:t>
      </w:r>
      <w:r w:rsidR="00D200D7"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/>
          <w:sz w:val="28"/>
          <w:szCs w:val="28"/>
        </w:rPr>
        <w:t xml:space="preserve"> является то, что большая </w:t>
      </w:r>
      <w:r w:rsidR="004F1177" w:rsidRPr="004F1177">
        <w:rPr>
          <w:rFonts w:ascii="Times New Roman" w:hAnsi="Times New Roman"/>
          <w:sz w:val="28"/>
          <w:szCs w:val="28"/>
        </w:rPr>
        <w:t>часть автомоби</w:t>
      </w:r>
      <w:r>
        <w:rPr>
          <w:rFonts w:ascii="Times New Roman" w:hAnsi="Times New Roman"/>
          <w:sz w:val="28"/>
          <w:szCs w:val="28"/>
        </w:rPr>
        <w:t xml:space="preserve">льных дорог общего пользования </w:t>
      </w:r>
      <w:r w:rsidR="004F1177" w:rsidRPr="004F1177">
        <w:rPr>
          <w:rFonts w:ascii="Times New Roman" w:hAnsi="Times New Roman"/>
          <w:sz w:val="28"/>
          <w:szCs w:val="28"/>
        </w:rPr>
        <w:t>местного значения не соответствует требуемому техническому уровню</w:t>
      </w:r>
      <w:r w:rsidR="0026120F">
        <w:rPr>
          <w:rFonts w:ascii="Times New Roman" w:hAnsi="Times New Roman"/>
          <w:sz w:val="28"/>
          <w:szCs w:val="28"/>
        </w:rPr>
        <w:t>.</w:t>
      </w:r>
    </w:p>
    <w:p w:rsidR="00DA26DA" w:rsidRDefault="00DA26DA" w:rsidP="00DC380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B431F">
        <w:rPr>
          <w:rFonts w:ascii="Times New Roman" w:hAnsi="Times New Roman"/>
          <w:sz w:val="28"/>
          <w:szCs w:val="28"/>
        </w:rPr>
        <w:t xml:space="preserve">Основные </w:t>
      </w:r>
      <w:r w:rsidR="00505A9C">
        <w:rPr>
          <w:rFonts w:ascii="Times New Roman" w:hAnsi="Times New Roman"/>
          <w:sz w:val="28"/>
          <w:szCs w:val="28"/>
        </w:rPr>
        <w:t>задачи</w:t>
      </w:r>
      <w:r w:rsidRPr="001B431F">
        <w:rPr>
          <w:rFonts w:ascii="Times New Roman" w:hAnsi="Times New Roman"/>
          <w:sz w:val="28"/>
          <w:szCs w:val="28"/>
        </w:rPr>
        <w:t xml:space="preserve"> Программы:</w:t>
      </w:r>
    </w:p>
    <w:p w:rsidR="00DA7497" w:rsidRDefault="00DA7497" w:rsidP="00DC380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1</w:t>
      </w:r>
      <w:r w:rsidRPr="00A52ED8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.</w:t>
      </w:r>
      <w:r w:rsidR="009D4CF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Безопасность, качество и эффективность транспортного обслужив</w:t>
      </w:r>
      <w:r w:rsidR="0043045B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ания населения и индивидуальных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 пр</w:t>
      </w:r>
      <w:r w:rsidR="00A20A33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едпринимателей, осуществляющих 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экономическую деятельность на территории поселения.</w:t>
      </w:r>
    </w:p>
    <w:p w:rsidR="00DA7497" w:rsidRDefault="00DA7497" w:rsidP="00DC380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2.</w:t>
      </w:r>
      <w:r w:rsidR="009D4CF7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Доступность объектов транспортной инфраструктуры для насел</w:t>
      </w:r>
      <w:r w:rsidR="0043045B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ения и субъектов экономической 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деятельности в соответствии с нормативами гра</w:t>
      </w:r>
      <w:r w:rsidR="00A20A33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достроительного проектирования 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поселения</w:t>
      </w:r>
      <w:r w:rsidR="0063223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.</w:t>
      </w:r>
    </w:p>
    <w:p w:rsidR="00DA7497" w:rsidRPr="00A52ED8" w:rsidRDefault="00DA7497" w:rsidP="00DC380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3.</w:t>
      </w:r>
      <w:r w:rsidRPr="00A52ED8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Повышение </w:t>
      </w:r>
      <w:r w:rsidR="00A20A33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надежности системы транспортной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 инфраструктуры</w:t>
      </w:r>
      <w:r w:rsidRPr="00A52ED8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.</w:t>
      </w:r>
    </w:p>
    <w:p w:rsidR="00DA7497" w:rsidRDefault="00DA7497" w:rsidP="00DC380C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4</w:t>
      </w:r>
      <w:r w:rsidRPr="00A52ED8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.</w:t>
      </w:r>
      <w:r w:rsidRPr="00A52ED8">
        <w:rPr>
          <w:color w:val="000000"/>
          <w:sz w:val="28"/>
          <w:szCs w:val="28"/>
        </w:rPr>
        <w:t xml:space="preserve"> </w:t>
      </w:r>
      <w:r w:rsidRPr="00A52ED8">
        <w:rPr>
          <w:rFonts w:ascii="Times New Roman" w:hAnsi="Times New Roman"/>
          <w:color w:val="000000"/>
          <w:sz w:val="28"/>
          <w:szCs w:val="28"/>
        </w:rPr>
        <w:t>Обеспечение более комфортных</w:t>
      </w:r>
      <w:r>
        <w:rPr>
          <w:rFonts w:ascii="Times New Roman" w:hAnsi="Times New Roman"/>
          <w:color w:val="000000"/>
          <w:sz w:val="28"/>
          <w:szCs w:val="28"/>
        </w:rPr>
        <w:t xml:space="preserve"> приоритетных </w:t>
      </w:r>
      <w:r w:rsidRPr="00A52ED8">
        <w:rPr>
          <w:rFonts w:ascii="Times New Roman" w:hAnsi="Times New Roman"/>
          <w:color w:val="000000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словий для обеспечения безопасн</w:t>
      </w:r>
      <w:r w:rsidR="00A20A33">
        <w:rPr>
          <w:rFonts w:ascii="Times New Roman" w:hAnsi="Times New Roman"/>
          <w:color w:val="000000"/>
          <w:sz w:val="28"/>
          <w:szCs w:val="28"/>
        </w:rPr>
        <w:t xml:space="preserve">ости жизни и здоровья населения </w:t>
      </w:r>
      <w:r w:rsidRPr="00A52ED8">
        <w:rPr>
          <w:rFonts w:ascii="Times New Roman" w:hAnsi="Times New Roman"/>
          <w:color w:val="000000"/>
          <w:sz w:val="28"/>
          <w:szCs w:val="28"/>
        </w:rPr>
        <w:t>поселения</w:t>
      </w:r>
      <w:r>
        <w:rPr>
          <w:rFonts w:ascii="Times New Roman" w:hAnsi="Times New Roman"/>
          <w:color w:val="000000"/>
          <w:sz w:val="28"/>
          <w:szCs w:val="28"/>
        </w:rPr>
        <w:t>, безопасности дорожного движения по отношен</w:t>
      </w:r>
      <w:r w:rsidR="00500945">
        <w:rPr>
          <w:rFonts w:ascii="Times New Roman" w:hAnsi="Times New Roman"/>
          <w:color w:val="000000"/>
          <w:sz w:val="28"/>
          <w:szCs w:val="28"/>
        </w:rPr>
        <w:t xml:space="preserve">ию к экономическим результатам хозяйственной </w:t>
      </w:r>
      <w:r>
        <w:rPr>
          <w:rFonts w:ascii="Times New Roman" w:hAnsi="Times New Roman"/>
          <w:color w:val="000000"/>
          <w:sz w:val="28"/>
          <w:szCs w:val="28"/>
        </w:rPr>
        <w:t>деятельности.</w:t>
      </w:r>
    </w:p>
    <w:p w:rsidR="00DA7497" w:rsidRDefault="00500945" w:rsidP="00DC380C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Развитие транспортной </w:t>
      </w:r>
      <w:r w:rsidR="00DA7497">
        <w:rPr>
          <w:rFonts w:ascii="Times New Roman" w:hAnsi="Times New Roman"/>
          <w:color w:val="000000"/>
          <w:sz w:val="28"/>
          <w:szCs w:val="28"/>
        </w:rPr>
        <w:t>инфраструктуры в соответс</w:t>
      </w:r>
      <w:r w:rsidR="00A20A33">
        <w:rPr>
          <w:rFonts w:ascii="Times New Roman" w:hAnsi="Times New Roman"/>
          <w:color w:val="000000"/>
          <w:sz w:val="28"/>
          <w:szCs w:val="28"/>
        </w:rPr>
        <w:t xml:space="preserve">твии с потребностями населения </w:t>
      </w:r>
      <w:r w:rsidR="00DA7497">
        <w:rPr>
          <w:rFonts w:ascii="Times New Roman" w:hAnsi="Times New Roman"/>
          <w:color w:val="000000"/>
          <w:sz w:val="28"/>
          <w:szCs w:val="28"/>
        </w:rPr>
        <w:t xml:space="preserve">в передвижении, в перевозке пассажиров </w:t>
      </w:r>
      <w:r w:rsidR="00632232">
        <w:rPr>
          <w:rFonts w:ascii="Times New Roman" w:hAnsi="Times New Roman"/>
          <w:color w:val="000000"/>
          <w:sz w:val="28"/>
          <w:szCs w:val="28"/>
        </w:rPr>
        <w:t>и грузов на территории поселения</w:t>
      </w:r>
      <w:r w:rsidR="00DA7497">
        <w:rPr>
          <w:rFonts w:ascii="Times New Roman" w:hAnsi="Times New Roman"/>
          <w:color w:val="000000"/>
          <w:sz w:val="28"/>
          <w:szCs w:val="28"/>
        </w:rPr>
        <w:t>.</w:t>
      </w:r>
    </w:p>
    <w:p w:rsidR="00DA7497" w:rsidRDefault="00DA7497" w:rsidP="00DC380C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6. Развитие транспортной инфраструктуры, сбалансированное с градостроительной деятельность</w:t>
      </w:r>
      <w:r w:rsidR="004F1177">
        <w:rPr>
          <w:rFonts w:ascii="Times New Roman" w:hAnsi="Times New Roman"/>
          <w:color w:val="000000"/>
          <w:sz w:val="28"/>
          <w:szCs w:val="28"/>
        </w:rPr>
        <w:t xml:space="preserve">ю </w:t>
      </w:r>
      <w:r w:rsidR="00632232">
        <w:rPr>
          <w:rFonts w:ascii="Times New Roman" w:hAnsi="Times New Roman"/>
          <w:color w:val="000000"/>
          <w:sz w:val="28"/>
          <w:szCs w:val="28"/>
        </w:rPr>
        <w:t>в поселении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A7497" w:rsidRDefault="009D4CF7" w:rsidP="00DC380C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7. Условия для управления транспортным </w:t>
      </w:r>
      <w:r w:rsidR="00DA7497">
        <w:rPr>
          <w:rFonts w:ascii="Times New Roman" w:hAnsi="Times New Roman"/>
          <w:color w:val="000000"/>
          <w:sz w:val="28"/>
          <w:szCs w:val="28"/>
        </w:rPr>
        <w:t>спросом.</w:t>
      </w:r>
    </w:p>
    <w:p w:rsidR="00DA7497" w:rsidRDefault="009D4CF7" w:rsidP="00DC380C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8.</w:t>
      </w:r>
      <w:r w:rsidR="0043045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Создание </w:t>
      </w:r>
      <w:r w:rsidR="00DA7497">
        <w:rPr>
          <w:rFonts w:ascii="Times New Roman" w:hAnsi="Times New Roman"/>
          <w:color w:val="000000"/>
          <w:sz w:val="28"/>
          <w:szCs w:val="28"/>
        </w:rPr>
        <w:t>приоритетных условий движения транспортных средств общего пользования по отношению к иным транспортным средствам.</w:t>
      </w:r>
    </w:p>
    <w:p w:rsidR="00DA7497" w:rsidRDefault="00DA7497" w:rsidP="00DC380C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9. Условия для пешеходного и велосипедного передвижения населения.</w:t>
      </w:r>
    </w:p>
    <w:p w:rsidR="004F1177" w:rsidRDefault="009D4CF7" w:rsidP="00DC380C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10.</w:t>
      </w:r>
      <w:r w:rsidR="0043045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Эффективность </w:t>
      </w:r>
      <w:r w:rsidR="00DA7497">
        <w:rPr>
          <w:rFonts w:ascii="Times New Roman" w:hAnsi="Times New Roman"/>
          <w:color w:val="000000"/>
          <w:sz w:val="28"/>
          <w:szCs w:val="28"/>
        </w:rPr>
        <w:t>функционирования действующей транспортной инфраструктуры.</w:t>
      </w:r>
    </w:p>
    <w:p w:rsidR="004D086B" w:rsidRPr="004D086B" w:rsidRDefault="004D086B" w:rsidP="00DC380C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A26DA" w:rsidRDefault="007E66C5" w:rsidP="00DC380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E66C5">
        <w:rPr>
          <w:rFonts w:ascii="Times New Roman" w:hAnsi="Times New Roman"/>
          <w:b/>
          <w:sz w:val="28"/>
          <w:szCs w:val="28"/>
        </w:rPr>
        <w:lastRenderedPageBreak/>
        <w:t>5</w:t>
      </w:r>
      <w:r w:rsidR="00632232">
        <w:rPr>
          <w:rFonts w:ascii="Times New Roman" w:hAnsi="Times New Roman"/>
          <w:b/>
          <w:sz w:val="28"/>
          <w:szCs w:val="28"/>
        </w:rPr>
        <w:t>. Ожидаемые результаты</w:t>
      </w:r>
      <w:r w:rsidR="001927F7">
        <w:rPr>
          <w:rFonts w:ascii="Times New Roman" w:hAnsi="Times New Roman"/>
          <w:b/>
          <w:sz w:val="28"/>
          <w:szCs w:val="28"/>
        </w:rPr>
        <w:t xml:space="preserve"> (оценка эффективности мероприятий)</w:t>
      </w:r>
    </w:p>
    <w:p w:rsidR="00466D66" w:rsidRPr="007E66C5" w:rsidRDefault="00466D66" w:rsidP="00DC380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A26DA" w:rsidRDefault="00DA26DA" w:rsidP="00DC380C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3481E">
        <w:rPr>
          <w:rFonts w:ascii="Times New Roman" w:hAnsi="Times New Roman"/>
          <w:color w:val="000000"/>
          <w:sz w:val="28"/>
          <w:szCs w:val="28"/>
        </w:rPr>
        <w:t>Основными результатами реализации мероприятий являются:</w:t>
      </w:r>
    </w:p>
    <w:p w:rsidR="00DA26DA" w:rsidRPr="00A52ED8" w:rsidRDefault="00DA26DA" w:rsidP="00DC380C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52ED8">
        <w:rPr>
          <w:rFonts w:ascii="Times New Roman" w:hAnsi="Times New Roman"/>
          <w:color w:val="000000"/>
          <w:sz w:val="28"/>
          <w:szCs w:val="28"/>
        </w:rPr>
        <w:t xml:space="preserve">- модернизация и обновление </w:t>
      </w:r>
      <w:r>
        <w:rPr>
          <w:rFonts w:ascii="Times New Roman" w:hAnsi="Times New Roman"/>
          <w:color w:val="000000"/>
          <w:sz w:val="28"/>
          <w:szCs w:val="28"/>
        </w:rPr>
        <w:t>инженерно-</w:t>
      </w:r>
      <w:r w:rsidRPr="00A52ED8">
        <w:rPr>
          <w:rFonts w:ascii="Times New Roman" w:hAnsi="Times New Roman"/>
          <w:color w:val="000000"/>
          <w:sz w:val="28"/>
          <w:szCs w:val="28"/>
        </w:rPr>
        <w:t>коммунальной</w:t>
      </w:r>
      <w:r>
        <w:rPr>
          <w:rFonts w:ascii="Times New Roman" w:hAnsi="Times New Roman"/>
          <w:color w:val="000000"/>
          <w:sz w:val="28"/>
          <w:szCs w:val="28"/>
        </w:rPr>
        <w:t>, транспортной</w:t>
      </w:r>
      <w:r w:rsidRPr="00A52ED8">
        <w:rPr>
          <w:rFonts w:ascii="Times New Roman" w:hAnsi="Times New Roman"/>
          <w:color w:val="000000"/>
          <w:sz w:val="28"/>
          <w:szCs w:val="28"/>
        </w:rPr>
        <w:t xml:space="preserve"> инфраструктуры поселения; </w:t>
      </w:r>
    </w:p>
    <w:p w:rsidR="00DA26DA" w:rsidRPr="00A52ED8" w:rsidRDefault="00DA26DA" w:rsidP="00DC380C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снижение </w:t>
      </w:r>
      <w:r w:rsidRPr="00A52ED8">
        <w:rPr>
          <w:rFonts w:ascii="Times New Roman" w:hAnsi="Times New Roman"/>
          <w:color w:val="000000"/>
          <w:sz w:val="28"/>
          <w:szCs w:val="28"/>
        </w:rPr>
        <w:t xml:space="preserve">затрат предприятий ЖКХ; </w:t>
      </w:r>
    </w:p>
    <w:p w:rsidR="00DA26DA" w:rsidRDefault="00DA26DA" w:rsidP="00DC380C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52ED8">
        <w:rPr>
          <w:rFonts w:ascii="Times New Roman" w:hAnsi="Times New Roman"/>
          <w:color w:val="000000"/>
          <w:sz w:val="28"/>
          <w:szCs w:val="28"/>
        </w:rPr>
        <w:t>- устранение причин возникновения аварийных ситуаций, угрожающих жизнедеятельности человека;</w:t>
      </w:r>
    </w:p>
    <w:p w:rsidR="00632232" w:rsidRDefault="00DA26DA" w:rsidP="00DC380C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повышение комфортности и безопасности жизнедеятельности населения.</w:t>
      </w:r>
    </w:p>
    <w:p w:rsidR="00500945" w:rsidRDefault="00500945" w:rsidP="00DC380C">
      <w:pPr>
        <w:spacing w:after="0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32232" w:rsidRPr="00632232" w:rsidRDefault="00632232" w:rsidP="00DC380C">
      <w:pPr>
        <w:spacing w:after="0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6. Организация управления </w:t>
      </w:r>
      <w:r w:rsidR="00500945">
        <w:rPr>
          <w:rFonts w:ascii="Times New Roman" w:hAnsi="Times New Roman"/>
          <w:b/>
          <w:color w:val="000000"/>
          <w:sz w:val="28"/>
          <w:szCs w:val="28"/>
        </w:rPr>
        <w:t xml:space="preserve">Программой и контроль за ходом </w:t>
      </w:r>
      <w:r>
        <w:rPr>
          <w:rFonts w:ascii="Times New Roman" w:hAnsi="Times New Roman"/>
          <w:b/>
          <w:color w:val="000000"/>
          <w:sz w:val="28"/>
          <w:szCs w:val="28"/>
        </w:rPr>
        <w:t>реализации</w:t>
      </w:r>
      <w:r w:rsidR="00371AE4">
        <w:rPr>
          <w:rFonts w:ascii="Times New Roman" w:hAnsi="Times New Roman"/>
          <w:b/>
          <w:color w:val="000000"/>
          <w:sz w:val="28"/>
          <w:szCs w:val="28"/>
        </w:rPr>
        <w:t>, используемые средства</w:t>
      </w:r>
    </w:p>
    <w:p w:rsidR="007E66C5" w:rsidRDefault="007E66C5" w:rsidP="00DC380C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32232" w:rsidRPr="00A52ED8" w:rsidRDefault="007E66C5" w:rsidP="00DC380C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6C5">
        <w:rPr>
          <w:rFonts w:ascii="Times New Roman" w:hAnsi="Times New Roman"/>
          <w:color w:val="000000"/>
          <w:spacing w:val="3"/>
          <w:sz w:val="28"/>
          <w:szCs w:val="28"/>
        </w:rPr>
        <w:t xml:space="preserve">Программа реализуется на территории </w:t>
      </w:r>
      <w:r w:rsidR="00E07897">
        <w:rPr>
          <w:rFonts w:ascii="Times New Roman" w:hAnsi="Times New Roman"/>
          <w:color w:val="000000"/>
          <w:spacing w:val="3"/>
          <w:sz w:val="28"/>
          <w:szCs w:val="28"/>
        </w:rPr>
        <w:t>Первомай</w:t>
      </w:r>
      <w:r w:rsidR="00907B2D">
        <w:rPr>
          <w:rFonts w:ascii="Times New Roman" w:hAnsi="Times New Roman"/>
          <w:color w:val="000000"/>
          <w:spacing w:val="3"/>
          <w:sz w:val="28"/>
          <w:szCs w:val="28"/>
        </w:rPr>
        <w:t>ского</w:t>
      </w:r>
      <w:r w:rsidR="009D4CF7">
        <w:rPr>
          <w:rFonts w:ascii="Times New Roman" w:hAnsi="Times New Roman"/>
          <w:color w:val="000000"/>
          <w:spacing w:val="3"/>
          <w:sz w:val="28"/>
          <w:szCs w:val="28"/>
        </w:rPr>
        <w:t xml:space="preserve"> сельсовета </w:t>
      </w:r>
      <w:r w:rsidR="00E07897">
        <w:rPr>
          <w:rFonts w:ascii="Times New Roman" w:hAnsi="Times New Roman"/>
          <w:color w:val="000000"/>
          <w:spacing w:val="3"/>
          <w:sz w:val="28"/>
          <w:szCs w:val="28"/>
        </w:rPr>
        <w:t>Бий</w:t>
      </w:r>
      <w:r w:rsidR="009D4CF7">
        <w:rPr>
          <w:rFonts w:ascii="Times New Roman" w:hAnsi="Times New Roman"/>
          <w:color w:val="000000"/>
          <w:spacing w:val="3"/>
          <w:sz w:val="28"/>
          <w:szCs w:val="28"/>
        </w:rPr>
        <w:t>ского</w:t>
      </w:r>
      <w:r w:rsidR="00632232">
        <w:rPr>
          <w:rFonts w:ascii="Times New Roman" w:hAnsi="Times New Roman"/>
          <w:color w:val="000000"/>
          <w:spacing w:val="3"/>
          <w:sz w:val="28"/>
          <w:szCs w:val="28"/>
        </w:rPr>
        <w:t xml:space="preserve"> района Алтайского края</w:t>
      </w:r>
      <w:r w:rsidRPr="007E66C5">
        <w:rPr>
          <w:rFonts w:ascii="Times New Roman" w:hAnsi="Times New Roman"/>
          <w:color w:val="000000"/>
          <w:spacing w:val="3"/>
          <w:sz w:val="28"/>
          <w:szCs w:val="28"/>
        </w:rPr>
        <w:t>.</w:t>
      </w:r>
      <w:r w:rsidR="009D4C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32232" w:rsidRPr="00A52ED8">
        <w:rPr>
          <w:rFonts w:ascii="Times New Roman" w:hAnsi="Times New Roman" w:cs="Times New Roman"/>
          <w:sz w:val="28"/>
          <w:szCs w:val="28"/>
        </w:rPr>
        <w:t>Реали</w:t>
      </w:r>
      <w:r w:rsidR="00632232">
        <w:rPr>
          <w:rFonts w:ascii="Times New Roman" w:hAnsi="Times New Roman" w:cs="Times New Roman"/>
          <w:sz w:val="28"/>
          <w:szCs w:val="28"/>
        </w:rPr>
        <w:t>зация Программы осуществляется а</w:t>
      </w:r>
      <w:r w:rsidR="00632232" w:rsidRPr="00A52ED8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E07897">
        <w:rPr>
          <w:rFonts w:ascii="Times New Roman" w:hAnsi="Times New Roman" w:cs="Times New Roman"/>
          <w:sz w:val="28"/>
          <w:szCs w:val="28"/>
        </w:rPr>
        <w:t>Первомай</w:t>
      </w:r>
      <w:r w:rsidR="00907B2D">
        <w:rPr>
          <w:rFonts w:ascii="Times New Roman" w:hAnsi="Times New Roman" w:cs="Times New Roman"/>
          <w:sz w:val="28"/>
          <w:szCs w:val="28"/>
        </w:rPr>
        <w:t>ского</w:t>
      </w:r>
      <w:r w:rsidR="0063223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AF0C72">
        <w:rPr>
          <w:rFonts w:ascii="Times New Roman" w:hAnsi="Times New Roman" w:cs="Times New Roman"/>
          <w:sz w:val="28"/>
          <w:szCs w:val="28"/>
        </w:rPr>
        <w:t xml:space="preserve"> и Администрацией </w:t>
      </w:r>
      <w:r w:rsidR="00E07897">
        <w:rPr>
          <w:rFonts w:ascii="Times New Roman" w:hAnsi="Times New Roman" w:cs="Times New Roman"/>
          <w:sz w:val="28"/>
          <w:szCs w:val="28"/>
        </w:rPr>
        <w:t>Бий</w:t>
      </w:r>
      <w:r w:rsidR="00AF0C72">
        <w:rPr>
          <w:rFonts w:ascii="Times New Roman" w:hAnsi="Times New Roman" w:cs="Times New Roman"/>
          <w:sz w:val="28"/>
          <w:szCs w:val="28"/>
        </w:rPr>
        <w:t>ского района</w:t>
      </w:r>
      <w:r w:rsidR="00632232">
        <w:rPr>
          <w:rFonts w:ascii="Times New Roman" w:hAnsi="Times New Roman" w:cs="Times New Roman"/>
          <w:sz w:val="28"/>
          <w:szCs w:val="28"/>
        </w:rPr>
        <w:t>.</w:t>
      </w:r>
      <w:r w:rsidR="00632232" w:rsidRPr="00A52ED8">
        <w:rPr>
          <w:rFonts w:ascii="Times New Roman" w:hAnsi="Times New Roman" w:cs="Times New Roman"/>
          <w:sz w:val="28"/>
          <w:szCs w:val="28"/>
        </w:rPr>
        <w:t xml:space="preserve"> </w:t>
      </w:r>
      <w:r w:rsidR="00632232">
        <w:rPr>
          <w:rFonts w:ascii="Times New Roman" w:hAnsi="Times New Roman" w:cs="Times New Roman"/>
          <w:sz w:val="28"/>
          <w:szCs w:val="28"/>
        </w:rPr>
        <w:t>Для решения задач П</w:t>
      </w:r>
      <w:r w:rsidR="00632232" w:rsidRPr="00A52ED8">
        <w:rPr>
          <w:rFonts w:ascii="Times New Roman" w:hAnsi="Times New Roman" w:cs="Times New Roman"/>
          <w:sz w:val="28"/>
          <w:szCs w:val="28"/>
        </w:rPr>
        <w:t>рограммы предполагается использов</w:t>
      </w:r>
      <w:r w:rsidR="00632232">
        <w:rPr>
          <w:rFonts w:ascii="Times New Roman" w:hAnsi="Times New Roman" w:cs="Times New Roman"/>
          <w:sz w:val="28"/>
          <w:szCs w:val="28"/>
        </w:rPr>
        <w:t xml:space="preserve">ать </w:t>
      </w:r>
      <w:r w:rsidR="001303D2">
        <w:rPr>
          <w:rFonts w:ascii="Times New Roman" w:hAnsi="Times New Roman" w:cs="Times New Roman"/>
          <w:sz w:val="28"/>
          <w:szCs w:val="28"/>
        </w:rPr>
        <w:t xml:space="preserve">средства </w:t>
      </w:r>
      <w:r w:rsidR="00371AE4">
        <w:rPr>
          <w:rFonts w:ascii="Times New Roman" w:hAnsi="Times New Roman" w:cs="Times New Roman"/>
          <w:sz w:val="28"/>
          <w:szCs w:val="28"/>
        </w:rPr>
        <w:t>бюджета, внебюджетные средства</w:t>
      </w:r>
      <w:r w:rsidR="00632232" w:rsidRPr="00A52ED8">
        <w:rPr>
          <w:rFonts w:ascii="Times New Roman" w:hAnsi="Times New Roman" w:cs="Times New Roman"/>
          <w:sz w:val="28"/>
          <w:szCs w:val="28"/>
        </w:rPr>
        <w:t xml:space="preserve">. </w:t>
      </w:r>
      <w:r w:rsidR="00EE001B">
        <w:rPr>
          <w:rFonts w:ascii="Times New Roman" w:hAnsi="Times New Roman" w:cs="Times New Roman"/>
          <w:sz w:val="28"/>
          <w:szCs w:val="28"/>
        </w:rPr>
        <w:t>Объем финансовых ресурсов, необходимых для реализации Программы предста</w:t>
      </w:r>
      <w:r w:rsidR="001927F7">
        <w:rPr>
          <w:rFonts w:ascii="Times New Roman" w:hAnsi="Times New Roman" w:cs="Times New Roman"/>
          <w:sz w:val="28"/>
          <w:szCs w:val="28"/>
        </w:rPr>
        <w:t>влен в Прило</w:t>
      </w:r>
      <w:r w:rsidR="00EE001B">
        <w:rPr>
          <w:rFonts w:ascii="Times New Roman" w:hAnsi="Times New Roman" w:cs="Times New Roman"/>
          <w:sz w:val="28"/>
          <w:szCs w:val="28"/>
        </w:rPr>
        <w:t>жении № 3 к Программе.</w:t>
      </w:r>
    </w:p>
    <w:p w:rsidR="00632232" w:rsidRPr="00A52ED8" w:rsidRDefault="00632232" w:rsidP="00DC380C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реализации данной П</w:t>
      </w:r>
      <w:r w:rsidRPr="00A52ED8">
        <w:rPr>
          <w:rFonts w:ascii="Times New Roman" w:hAnsi="Times New Roman" w:cs="Times New Roman"/>
          <w:sz w:val="28"/>
          <w:szCs w:val="28"/>
        </w:rPr>
        <w:t xml:space="preserve">рограммы в соответствии со стратегическими приоритетами развития </w:t>
      </w:r>
      <w:r w:rsidR="00E07897">
        <w:rPr>
          <w:rFonts w:ascii="Times New Roman" w:hAnsi="Times New Roman" w:cs="Times New Roman"/>
          <w:sz w:val="28"/>
          <w:szCs w:val="28"/>
        </w:rPr>
        <w:t>Первомай</w:t>
      </w:r>
      <w:r w:rsidR="00907B2D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52ED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Генеральным планом,</w:t>
      </w:r>
      <w:r w:rsidRPr="00A52ED8">
        <w:rPr>
          <w:rFonts w:ascii="Times New Roman" w:hAnsi="Times New Roman" w:cs="Times New Roman"/>
          <w:sz w:val="28"/>
          <w:szCs w:val="28"/>
        </w:rPr>
        <w:t xml:space="preserve"> основными направлениями сохранения и развития </w:t>
      </w:r>
      <w:r>
        <w:rPr>
          <w:rFonts w:ascii="Times New Roman" w:hAnsi="Times New Roman" w:cs="Times New Roman"/>
          <w:sz w:val="28"/>
          <w:szCs w:val="28"/>
        </w:rPr>
        <w:t>инженерной</w:t>
      </w:r>
      <w:r w:rsidRPr="00A52ED8">
        <w:rPr>
          <w:rFonts w:ascii="Times New Roman" w:hAnsi="Times New Roman" w:cs="Times New Roman"/>
          <w:sz w:val="28"/>
          <w:szCs w:val="28"/>
        </w:rPr>
        <w:t xml:space="preserve"> инфраструктуры будет осуществляться мониторинг проведенных мероприят</w:t>
      </w:r>
      <w:r>
        <w:rPr>
          <w:rFonts w:ascii="Times New Roman" w:hAnsi="Times New Roman" w:cs="Times New Roman"/>
          <w:sz w:val="28"/>
          <w:szCs w:val="28"/>
        </w:rPr>
        <w:t>ий и на основе этого осуществля</w:t>
      </w:r>
      <w:r w:rsidRPr="00A52ED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A52ED8">
        <w:rPr>
          <w:rFonts w:ascii="Times New Roman" w:hAnsi="Times New Roman" w:cs="Times New Roman"/>
          <w:sz w:val="28"/>
          <w:szCs w:val="28"/>
        </w:rPr>
        <w:t>ся корректировка мероприятий Программы.</w:t>
      </w:r>
    </w:p>
    <w:p w:rsidR="00632232" w:rsidRPr="00A52ED8" w:rsidRDefault="00632232" w:rsidP="00DC380C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Исполнителями П</w:t>
      </w:r>
      <w:r w:rsidRPr="00A52ED8">
        <w:rPr>
          <w:rFonts w:ascii="Times New Roman" w:hAnsi="Times New Roman" w:cs="Times New Roman"/>
          <w:sz w:val="28"/>
          <w:szCs w:val="28"/>
        </w:rPr>
        <w:t xml:space="preserve">рограммы являются администрация </w:t>
      </w:r>
      <w:r w:rsidR="00E07897">
        <w:rPr>
          <w:rFonts w:ascii="Times New Roman" w:hAnsi="Times New Roman" w:cs="Times New Roman"/>
          <w:sz w:val="28"/>
          <w:szCs w:val="28"/>
        </w:rPr>
        <w:t>Первомай</w:t>
      </w:r>
      <w:r w:rsidR="00907B2D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52ED8">
        <w:rPr>
          <w:rFonts w:ascii="Times New Roman" w:hAnsi="Times New Roman" w:cs="Times New Roman"/>
          <w:sz w:val="28"/>
          <w:szCs w:val="28"/>
        </w:rPr>
        <w:t xml:space="preserve"> и организации коммунального комплекса.</w:t>
      </w:r>
    </w:p>
    <w:p w:rsidR="00632232" w:rsidRPr="00A52ED8" w:rsidRDefault="00632232" w:rsidP="00DC380C">
      <w:pPr>
        <w:autoSpaceDE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52ED8">
        <w:rPr>
          <w:rFonts w:ascii="Times New Roman" w:hAnsi="Times New Roman"/>
          <w:sz w:val="28"/>
          <w:szCs w:val="28"/>
        </w:rPr>
        <w:t xml:space="preserve">Контроль за реализацией Программы осуществляет </w:t>
      </w:r>
      <w:r w:rsidR="00AF0C7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дминистрация</w:t>
      </w:r>
      <w:r w:rsidRPr="00A52ED8">
        <w:rPr>
          <w:rFonts w:ascii="Times New Roman" w:hAnsi="Times New Roman"/>
          <w:sz w:val="28"/>
          <w:szCs w:val="28"/>
        </w:rPr>
        <w:t xml:space="preserve"> </w:t>
      </w:r>
      <w:r w:rsidR="00E07897">
        <w:rPr>
          <w:rFonts w:ascii="Times New Roman" w:hAnsi="Times New Roman"/>
          <w:sz w:val="28"/>
          <w:szCs w:val="28"/>
        </w:rPr>
        <w:t>Первомайского сельсовета Бийского</w:t>
      </w:r>
      <w:r w:rsidR="00AF0C72">
        <w:rPr>
          <w:rFonts w:ascii="Times New Roman" w:hAnsi="Times New Roman"/>
          <w:sz w:val="28"/>
          <w:szCs w:val="28"/>
        </w:rPr>
        <w:t xml:space="preserve"> района</w:t>
      </w:r>
      <w:r w:rsidR="00E07897">
        <w:rPr>
          <w:rFonts w:ascii="Times New Roman" w:hAnsi="Times New Roman"/>
          <w:sz w:val="28"/>
          <w:szCs w:val="28"/>
        </w:rPr>
        <w:t xml:space="preserve"> Алтайского края</w:t>
      </w:r>
      <w:r>
        <w:rPr>
          <w:rFonts w:ascii="Times New Roman" w:hAnsi="Times New Roman"/>
          <w:sz w:val="28"/>
          <w:szCs w:val="28"/>
        </w:rPr>
        <w:t>.</w:t>
      </w:r>
      <w:r w:rsidRPr="00A52ED8">
        <w:rPr>
          <w:rFonts w:ascii="Times New Roman" w:hAnsi="Times New Roman"/>
          <w:sz w:val="28"/>
          <w:szCs w:val="28"/>
        </w:rPr>
        <w:t xml:space="preserve"> </w:t>
      </w:r>
      <w:r w:rsidR="00371AE4" w:rsidRPr="009F38D1">
        <w:rPr>
          <w:rFonts w:ascii="Times New Roman" w:hAnsi="Times New Roman"/>
          <w:sz w:val="28"/>
          <w:szCs w:val="28"/>
        </w:rPr>
        <w:t>В качестве экспертов и консультантов для анализа и оценки мероприятий могут быть привлечены экспертные организации, а также представители федеральных и территориальных органов исполнительной власти, представители организаций коммунального комплекса.</w:t>
      </w:r>
    </w:p>
    <w:p w:rsidR="001303D2" w:rsidRDefault="00632232" w:rsidP="00DC380C">
      <w:pPr>
        <w:shd w:val="clear" w:color="auto" w:fill="FFFFFF"/>
        <w:spacing w:after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 в П</w:t>
      </w:r>
      <w:r w:rsidRPr="00A52ED8">
        <w:rPr>
          <w:rFonts w:ascii="Times New Roman" w:hAnsi="Times New Roman"/>
          <w:sz w:val="28"/>
          <w:szCs w:val="28"/>
        </w:rPr>
        <w:t>рограмме и сроки ее реализации, а также объемы финансирования из местного б</w:t>
      </w:r>
      <w:r w:rsidR="00AF0C72">
        <w:rPr>
          <w:rFonts w:ascii="Times New Roman" w:hAnsi="Times New Roman"/>
          <w:sz w:val="28"/>
          <w:szCs w:val="28"/>
        </w:rPr>
        <w:t>юджета могут быть пересмотрены А</w:t>
      </w:r>
      <w:r w:rsidRPr="00A52ED8">
        <w:rPr>
          <w:rFonts w:ascii="Times New Roman" w:hAnsi="Times New Roman"/>
          <w:sz w:val="28"/>
          <w:szCs w:val="28"/>
        </w:rPr>
        <w:t xml:space="preserve">дминистрацией </w:t>
      </w:r>
      <w:r w:rsidR="00E07897">
        <w:rPr>
          <w:rFonts w:ascii="Times New Roman" w:hAnsi="Times New Roman"/>
          <w:sz w:val="28"/>
          <w:szCs w:val="28"/>
        </w:rPr>
        <w:t>сельсовета</w:t>
      </w:r>
      <w:r w:rsidRPr="00A52ED8">
        <w:rPr>
          <w:rFonts w:ascii="Times New Roman" w:hAnsi="Times New Roman"/>
          <w:sz w:val="28"/>
          <w:szCs w:val="28"/>
        </w:rPr>
        <w:t xml:space="preserve"> по ее инициативе или по предложению организаций в части изменения с</w:t>
      </w:r>
      <w:r>
        <w:rPr>
          <w:rFonts w:ascii="Times New Roman" w:hAnsi="Times New Roman"/>
          <w:sz w:val="28"/>
          <w:szCs w:val="28"/>
        </w:rPr>
        <w:t>роков реализации и мероприятий П</w:t>
      </w:r>
      <w:r w:rsidRPr="00A52ED8">
        <w:rPr>
          <w:rFonts w:ascii="Times New Roman" w:hAnsi="Times New Roman"/>
          <w:sz w:val="28"/>
          <w:szCs w:val="28"/>
        </w:rPr>
        <w:t>рограммы.</w:t>
      </w:r>
    </w:p>
    <w:p w:rsidR="009F38D1" w:rsidRPr="00371AE4" w:rsidRDefault="009F38D1" w:rsidP="00DC380C">
      <w:pPr>
        <w:shd w:val="clear" w:color="auto" w:fill="FFFFFF"/>
        <w:spacing w:after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F38D1">
        <w:rPr>
          <w:rFonts w:ascii="Times New Roman" w:hAnsi="Times New Roman"/>
          <w:sz w:val="28"/>
          <w:szCs w:val="28"/>
        </w:rPr>
        <w:t>Общее руководство реализацией Программы осуществляется Гла</w:t>
      </w:r>
      <w:r w:rsidR="00632232">
        <w:rPr>
          <w:rFonts w:ascii="Times New Roman" w:hAnsi="Times New Roman"/>
          <w:sz w:val="28"/>
          <w:szCs w:val="28"/>
        </w:rPr>
        <w:t xml:space="preserve">вой </w:t>
      </w:r>
      <w:r w:rsidR="00E07897">
        <w:rPr>
          <w:rFonts w:ascii="Times New Roman" w:hAnsi="Times New Roman"/>
          <w:sz w:val="28"/>
          <w:szCs w:val="28"/>
        </w:rPr>
        <w:t>Первомайского сельсовета</w:t>
      </w:r>
      <w:r w:rsidR="00632232">
        <w:rPr>
          <w:rFonts w:ascii="Times New Roman" w:hAnsi="Times New Roman"/>
          <w:sz w:val="28"/>
          <w:szCs w:val="28"/>
        </w:rPr>
        <w:t>.</w:t>
      </w:r>
    </w:p>
    <w:p w:rsidR="004F1177" w:rsidRDefault="004F1177" w:rsidP="00DC380C">
      <w:pPr>
        <w:spacing w:after="0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FC3ABC" w:rsidRPr="00FC3ABC" w:rsidRDefault="00025137" w:rsidP="00DC380C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7</w:t>
      </w:r>
      <w:r w:rsidR="00FC3ABC" w:rsidRPr="00FC3ABC">
        <w:rPr>
          <w:rFonts w:ascii="Times New Roman" w:hAnsi="Times New Roman" w:cs="Times New Roman"/>
          <w:b/>
          <w:sz w:val="28"/>
          <w:szCs w:val="28"/>
        </w:rPr>
        <w:t>. Предложения по инвестиционным преобразованиям,</w:t>
      </w:r>
    </w:p>
    <w:p w:rsidR="00FC3ABC" w:rsidRPr="000A6D3E" w:rsidRDefault="00FC3ABC" w:rsidP="00DC380C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ABC">
        <w:rPr>
          <w:rFonts w:ascii="Times New Roman" w:hAnsi="Times New Roman" w:cs="Times New Roman"/>
          <w:b/>
          <w:sz w:val="28"/>
          <w:szCs w:val="28"/>
        </w:rPr>
        <w:t>совершенствованию правового и информационного обеспечения деятельности в сфере проектирования, строительства, реконструкции объектов транспортно инфраструктуры на территории поселения.</w:t>
      </w:r>
    </w:p>
    <w:p w:rsidR="00FC3ABC" w:rsidRPr="000A6D3E" w:rsidRDefault="00FC3ABC" w:rsidP="00DC380C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177" w:rsidRPr="00025137" w:rsidRDefault="00FC3ABC" w:rsidP="00DC380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ABC">
        <w:rPr>
          <w:rFonts w:ascii="Times New Roman" w:hAnsi="Times New Roman" w:cs="Times New Roman"/>
          <w:sz w:val="28"/>
          <w:szCs w:val="28"/>
        </w:rPr>
        <w:t xml:space="preserve">В рамках реализации настоящей Программы не предполагается проведение институциональных преобразований, структуры управления и взаимосвязей при осуществлении деятельности в сфере проектирования, строительства и реконструкции объектов транспортной инфраструктуры. </w:t>
      </w:r>
      <w:r w:rsidR="00025137">
        <w:rPr>
          <w:rFonts w:ascii="Times New Roman" w:hAnsi="Times New Roman" w:cs="Times New Roman"/>
          <w:sz w:val="28"/>
          <w:szCs w:val="28"/>
        </w:rPr>
        <w:t>Совершенствование нормативно-правовой</w:t>
      </w:r>
      <w:r w:rsidRPr="00FC3ABC">
        <w:rPr>
          <w:rFonts w:ascii="Times New Roman" w:hAnsi="Times New Roman" w:cs="Times New Roman"/>
          <w:sz w:val="28"/>
          <w:szCs w:val="28"/>
        </w:rPr>
        <w:t xml:space="preserve"> баз</w:t>
      </w:r>
      <w:r w:rsidR="00025137">
        <w:rPr>
          <w:rFonts w:ascii="Times New Roman" w:hAnsi="Times New Roman" w:cs="Times New Roman"/>
          <w:sz w:val="28"/>
          <w:szCs w:val="28"/>
        </w:rPr>
        <w:t>ы</w:t>
      </w:r>
      <w:r w:rsidRPr="00FC3ABC">
        <w:rPr>
          <w:rFonts w:ascii="Times New Roman" w:hAnsi="Times New Roman" w:cs="Times New Roman"/>
          <w:sz w:val="28"/>
          <w:szCs w:val="28"/>
        </w:rPr>
        <w:t xml:space="preserve"> для Программы </w:t>
      </w:r>
      <w:r w:rsidR="00025137">
        <w:rPr>
          <w:rFonts w:ascii="Times New Roman" w:hAnsi="Times New Roman" w:cs="Times New Roman"/>
          <w:sz w:val="28"/>
          <w:szCs w:val="28"/>
        </w:rPr>
        <w:t xml:space="preserve">предусматривает внесение изменений в Генеральный план: </w:t>
      </w:r>
    </w:p>
    <w:p w:rsidR="00025137" w:rsidRPr="00B57FB1" w:rsidRDefault="00025137" w:rsidP="00DC380C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7FB1">
        <w:rPr>
          <w:rFonts w:ascii="Times New Roman" w:eastAsia="Times New Roman" w:hAnsi="Times New Roman"/>
          <w:sz w:val="28"/>
          <w:szCs w:val="28"/>
          <w:lang w:eastAsia="ru-RU"/>
        </w:rPr>
        <w:t>- при выявлении новых, необходимых к реализации мероприятий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57FB1">
        <w:rPr>
          <w:rFonts w:ascii="Times New Roman" w:eastAsia="Times New Roman" w:hAnsi="Times New Roman"/>
          <w:sz w:val="28"/>
          <w:szCs w:val="28"/>
          <w:lang w:eastAsia="ru-RU"/>
        </w:rPr>
        <w:t>Программы;</w:t>
      </w:r>
    </w:p>
    <w:p w:rsidR="00025137" w:rsidRPr="00B57FB1" w:rsidRDefault="00025137" w:rsidP="00DC380C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7FB1">
        <w:rPr>
          <w:rFonts w:ascii="Times New Roman" w:eastAsia="Times New Roman" w:hAnsi="Times New Roman"/>
          <w:sz w:val="28"/>
          <w:szCs w:val="28"/>
          <w:lang w:eastAsia="ru-RU"/>
        </w:rPr>
        <w:t>- при появлении новых инвестиционных проектов, особо значимых для территории;</w:t>
      </w:r>
    </w:p>
    <w:p w:rsidR="004F1177" w:rsidRDefault="00025137" w:rsidP="00DC380C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7FB1">
        <w:rPr>
          <w:rFonts w:ascii="Times New Roman" w:eastAsia="Times New Roman" w:hAnsi="Times New Roman"/>
          <w:sz w:val="28"/>
          <w:szCs w:val="28"/>
          <w:lang w:eastAsia="ru-RU"/>
        </w:rPr>
        <w:t>- при наступлении событий, выявляющих новые приоритеты в развитии поселения, а также вызывающих потерю своей значимости отдельных мероприятий</w:t>
      </w:r>
      <w:r w:rsidR="0043045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F1177" w:rsidRDefault="004F1177" w:rsidP="00DC380C">
      <w:pPr>
        <w:spacing w:after="0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F1177" w:rsidRDefault="004F1177" w:rsidP="00DC380C">
      <w:pPr>
        <w:spacing w:after="0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F1177" w:rsidRDefault="004F1177" w:rsidP="00DC380C">
      <w:pPr>
        <w:spacing w:after="0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F1177" w:rsidRDefault="004F1177" w:rsidP="00DC380C">
      <w:pPr>
        <w:spacing w:after="0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F1177" w:rsidRDefault="004F1177" w:rsidP="00DC380C">
      <w:pPr>
        <w:spacing w:after="0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1B2425" w:rsidRDefault="001B2425" w:rsidP="00DC380C">
      <w:pPr>
        <w:spacing w:after="0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F1177" w:rsidRDefault="004F1177" w:rsidP="00DC380C">
      <w:pPr>
        <w:spacing w:after="0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F1177" w:rsidRDefault="004F1177" w:rsidP="00DC380C">
      <w:pPr>
        <w:spacing w:after="0"/>
        <w:ind w:firstLine="709"/>
        <w:jc w:val="center"/>
        <w:rPr>
          <w:b/>
          <w:sz w:val="24"/>
        </w:rPr>
      </w:pPr>
    </w:p>
    <w:p w:rsidR="004F1177" w:rsidRDefault="004F1177" w:rsidP="00DC380C">
      <w:pPr>
        <w:spacing w:after="0"/>
        <w:ind w:firstLine="709"/>
        <w:rPr>
          <w:b/>
          <w:sz w:val="24"/>
        </w:rPr>
        <w:sectPr w:rsidR="004F1177" w:rsidSect="00E305E5">
          <w:headerReference w:type="default" r:id="rId9"/>
          <w:headerReference w:type="first" r:id="rId10"/>
          <w:footerReference w:type="first" r:id="rId11"/>
          <w:pgSz w:w="11906" w:h="16838"/>
          <w:pgMar w:top="851" w:right="567" w:bottom="851" w:left="1701" w:header="0" w:footer="0" w:gutter="0"/>
          <w:cols w:space="708"/>
          <w:titlePg/>
          <w:docGrid w:linePitch="360"/>
        </w:sectPr>
      </w:pPr>
    </w:p>
    <w:p w:rsidR="00E94173" w:rsidRDefault="00E94173" w:rsidP="00DC380C">
      <w:pPr>
        <w:widowControl w:val="0"/>
        <w:autoSpaceDE w:val="0"/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E94173" w:rsidRPr="00EE001B" w:rsidRDefault="00E94173" w:rsidP="00E94173">
      <w:pPr>
        <w:widowControl w:val="0"/>
        <w:autoSpaceDE w:val="0"/>
        <w:jc w:val="right"/>
        <w:rPr>
          <w:rFonts w:ascii="Times New Roman" w:hAnsi="Times New Roman"/>
          <w:sz w:val="28"/>
          <w:szCs w:val="28"/>
        </w:rPr>
      </w:pPr>
      <w:r w:rsidRPr="00EE001B">
        <w:rPr>
          <w:rFonts w:ascii="Times New Roman" w:hAnsi="Times New Roman"/>
          <w:sz w:val="28"/>
          <w:szCs w:val="28"/>
        </w:rPr>
        <w:t>Приложение №1</w:t>
      </w:r>
    </w:p>
    <w:p w:rsidR="00E94173" w:rsidRPr="008C58D5" w:rsidRDefault="001A558C" w:rsidP="008C58D5">
      <w:pPr>
        <w:widowControl w:val="0"/>
        <w:autoSpaceDE w:val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BF1535">
        <w:rPr>
          <w:rFonts w:ascii="Times New Roman" w:hAnsi="Times New Roman"/>
          <w:sz w:val="28"/>
          <w:szCs w:val="28"/>
        </w:rPr>
        <w:t>к Программе</w:t>
      </w:r>
      <w:r w:rsidR="00E94173" w:rsidRPr="00EE001B">
        <w:rPr>
          <w:rFonts w:ascii="Times New Roman" w:hAnsi="Times New Roman"/>
          <w:sz w:val="28"/>
          <w:szCs w:val="28"/>
        </w:rPr>
        <w:t xml:space="preserve"> </w:t>
      </w:r>
      <w:r w:rsidR="00E94173" w:rsidRPr="00EE00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E001B">
        <w:rPr>
          <w:rFonts w:ascii="Times New Roman" w:hAnsi="Times New Roman"/>
          <w:sz w:val="28"/>
          <w:szCs w:val="28"/>
        </w:rPr>
        <w:t xml:space="preserve"> </w:t>
      </w:r>
      <w:r w:rsidR="00E94173" w:rsidRPr="00EE001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</w:t>
      </w:r>
      <w:bookmarkStart w:id="2" w:name="Par400"/>
      <w:bookmarkEnd w:id="2"/>
    </w:p>
    <w:p w:rsidR="00E94173" w:rsidRPr="00EE001B" w:rsidRDefault="004160A2" w:rsidP="00E94173">
      <w:pPr>
        <w:widowControl w:val="0"/>
        <w:tabs>
          <w:tab w:val="left" w:pos="9610"/>
        </w:tabs>
        <w:autoSpaceDE w:val="0"/>
        <w:jc w:val="center"/>
        <w:rPr>
          <w:rFonts w:ascii="Times New Roman" w:hAnsi="Times New Roman"/>
          <w:sz w:val="28"/>
          <w:szCs w:val="28"/>
        </w:rPr>
      </w:pPr>
      <w:r w:rsidRPr="00EE001B">
        <w:rPr>
          <w:rFonts w:ascii="Times New Roman" w:hAnsi="Times New Roman"/>
          <w:caps/>
          <w:sz w:val="28"/>
          <w:szCs w:val="28"/>
        </w:rPr>
        <w:t>ДИНАМИКА</w:t>
      </w:r>
    </w:p>
    <w:p w:rsidR="00E94173" w:rsidRPr="00EE001B" w:rsidRDefault="004160A2" w:rsidP="00BF1535">
      <w:pPr>
        <w:widowControl w:val="0"/>
        <w:autoSpaceDE w:val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EE001B">
        <w:rPr>
          <w:rFonts w:ascii="Times New Roman" w:hAnsi="Times New Roman"/>
          <w:sz w:val="28"/>
          <w:szCs w:val="28"/>
        </w:rPr>
        <w:t xml:space="preserve">Важнейших целевых </w:t>
      </w:r>
      <w:r w:rsidR="00E94173" w:rsidRPr="00EE001B">
        <w:rPr>
          <w:rFonts w:ascii="Times New Roman" w:hAnsi="Times New Roman"/>
          <w:sz w:val="28"/>
          <w:szCs w:val="28"/>
        </w:rPr>
        <w:t>индикатор</w:t>
      </w:r>
      <w:r w:rsidRPr="00EE001B">
        <w:rPr>
          <w:rFonts w:ascii="Times New Roman" w:hAnsi="Times New Roman"/>
          <w:sz w:val="28"/>
          <w:szCs w:val="28"/>
        </w:rPr>
        <w:t>ов и показателей эффективности реализации</w:t>
      </w:r>
      <w:r w:rsidR="0044538D">
        <w:rPr>
          <w:rFonts w:ascii="Times New Roman" w:hAnsi="Times New Roman"/>
          <w:sz w:val="28"/>
          <w:szCs w:val="28"/>
        </w:rPr>
        <w:t xml:space="preserve">  П</w:t>
      </w:r>
      <w:r w:rsidR="00E94173" w:rsidRPr="00EE001B">
        <w:rPr>
          <w:rFonts w:ascii="Times New Roman" w:hAnsi="Times New Roman"/>
          <w:sz w:val="28"/>
          <w:szCs w:val="28"/>
        </w:rPr>
        <w:t xml:space="preserve">рограммы «Комплексное развитие транспортной инфраструктуры муниципального образования </w:t>
      </w:r>
      <w:r w:rsidR="00E07897">
        <w:rPr>
          <w:rFonts w:ascii="Times New Roman" w:hAnsi="Times New Roman"/>
          <w:sz w:val="28"/>
          <w:szCs w:val="28"/>
        </w:rPr>
        <w:t>Первомай</w:t>
      </w:r>
      <w:r w:rsidR="00907B2D">
        <w:rPr>
          <w:rFonts w:ascii="Times New Roman" w:hAnsi="Times New Roman"/>
          <w:sz w:val="28"/>
          <w:szCs w:val="28"/>
        </w:rPr>
        <w:t>ский</w:t>
      </w:r>
      <w:r w:rsidR="00E94173" w:rsidRPr="00EE001B">
        <w:rPr>
          <w:rFonts w:ascii="Times New Roman" w:hAnsi="Times New Roman"/>
          <w:sz w:val="28"/>
          <w:szCs w:val="28"/>
        </w:rPr>
        <w:t xml:space="preserve"> сельсовет</w:t>
      </w:r>
      <w:r w:rsidR="001303D2">
        <w:rPr>
          <w:rFonts w:ascii="Times New Roman" w:hAnsi="Times New Roman"/>
          <w:sz w:val="28"/>
          <w:szCs w:val="28"/>
        </w:rPr>
        <w:t xml:space="preserve"> </w:t>
      </w:r>
      <w:r w:rsidR="00E07897">
        <w:rPr>
          <w:rFonts w:ascii="Times New Roman" w:hAnsi="Times New Roman"/>
          <w:sz w:val="28"/>
          <w:szCs w:val="28"/>
        </w:rPr>
        <w:t>Бий</w:t>
      </w:r>
      <w:r w:rsidR="001303D2">
        <w:rPr>
          <w:rFonts w:ascii="Times New Roman" w:hAnsi="Times New Roman"/>
          <w:sz w:val="28"/>
          <w:szCs w:val="28"/>
        </w:rPr>
        <w:t>ского района Алтайского края на 2017</w:t>
      </w:r>
      <w:r w:rsidR="00E94173" w:rsidRPr="00EE001B">
        <w:rPr>
          <w:rFonts w:ascii="Times New Roman" w:hAnsi="Times New Roman"/>
          <w:sz w:val="28"/>
          <w:szCs w:val="28"/>
        </w:rPr>
        <w:t>-</w:t>
      </w:r>
      <w:r w:rsidR="00EE001B">
        <w:rPr>
          <w:rFonts w:ascii="Times New Roman" w:hAnsi="Times New Roman"/>
          <w:sz w:val="28"/>
          <w:szCs w:val="28"/>
        </w:rPr>
        <w:t>20</w:t>
      </w:r>
      <w:r w:rsidR="00E07897">
        <w:rPr>
          <w:rFonts w:ascii="Times New Roman" w:hAnsi="Times New Roman"/>
          <w:sz w:val="28"/>
          <w:szCs w:val="28"/>
        </w:rPr>
        <w:t>32</w:t>
      </w:r>
      <w:r w:rsidR="00211250">
        <w:rPr>
          <w:rFonts w:ascii="Times New Roman" w:hAnsi="Times New Roman"/>
          <w:sz w:val="28"/>
          <w:szCs w:val="28"/>
        </w:rPr>
        <w:t xml:space="preserve"> годы</w:t>
      </w:r>
      <w:r w:rsidR="00EE001B">
        <w:rPr>
          <w:rFonts w:ascii="Times New Roman" w:hAnsi="Times New Roman"/>
          <w:sz w:val="28"/>
          <w:szCs w:val="28"/>
        </w:rPr>
        <w:t>»</w:t>
      </w:r>
    </w:p>
    <w:tbl>
      <w:tblPr>
        <w:tblW w:w="4893" w:type="pct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1"/>
        <w:gridCol w:w="4940"/>
        <w:gridCol w:w="1188"/>
        <w:gridCol w:w="1607"/>
        <w:gridCol w:w="1418"/>
        <w:gridCol w:w="1275"/>
        <w:gridCol w:w="1278"/>
        <w:gridCol w:w="1415"/>
        <w:gridCol w:w="1278"/>
      </w:tblGrid>
      <w:tr w:rsidR="0043045B" w:rsidRPr="00EE001B" w:rsidTr="00992DEB">
        <w:trPr>
          <w:trHeight w:val="432"/>
          <w:tblHeader/>
        </w:trPr>
        <w:tc>
          <w:tcPr>
            <w:tcW w:w="188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3045B" w:rsidRPr="00EE001B" w:rsidRDefault="0043045B" w:rsidP="007E5B88">
            <w:pPr>
              <w:widowControl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001B">
              <w:rPr>
                <w:rFonts w:ascii="Times New Roman" w:hAnsi="Times New Roman"/>
                <w:sz w:val="28"/>
                <w:szCs w:val="28"/>
              </w:rPr>
              <w:t>№</w:t>
            </w:r>
            <w:r w:rsidRPr="00EE001B">
              <w:rPr>
                <w:rFonts w:ascii="Times New Roman" w:hAnsi="Times New Roman"/>
                <w:sz w:val="28"/>
                <w:szCs w:val="28"/>
              </w:rPr>
              <w:br/>
              <w:t>п/п</w:t>
            </w:r>
          </w:p>
        </w:tc>
        <w:tc>
          <w:tcPr>
            <w:tcW w:w="1651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3045B" w:rsidRPr="00EE001B" w:rsidRDefault="0043045B" w:rsidP="00204FF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001B">
              <w:rPr>
                <w:rFonts w:ascii="Times New Roman" w:hAnsi="Times New Roman"/>
                <w:sz w:val="28"/>
                <w:szCs w:val="28"/>
              </w:rPr>
              <w:t xml:space="preserve">Показатель (индикатор)   </w:t>
            </w:r>
            <w:r w:rsidRPr="00EE001B">
              <w:rPr>
                <w:rFonts w:ascii="Times New Roman" w:hAnsi="Times New Roman"/>
                <w:sz w:val="28"/>
                <w:szCs w:val="28"/>
              </w:rPr>
              <w:br/>
              <w:t>(наименование)</w:t>
            </w:r>
          </w:p>
        </w:tc>
        <w:tc>
          <w:tcPr>
            <w:tcW w:w="39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43045B" w:rsidRPr="00EE001B" w:rsidRDefault="0043045B" w:rsidP="0043045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001B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  <w:p w:rsidR="0043045B" w:rsidRPr="00EE001B" w:rsidRDefault="0043045B" w:rsidP="0043045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001B">
              <w:rPr>
                <w:rFonts w:ascii="Times New Roman" w:hAnsi="Times New Roman"/>
                <w:sz w:val="28"/>
                <w:szCs w:val="28"/>
              </w:rPr>
              <w:t>измере-ния</w:t>
            </w:r>
          </w:p>
        </w:tc>
        <w:tc>
          <w:tcPr>
            <w:tcW w:w="276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45B" w:rsidRPr="00EE001B" w:rsidRDefault="00992DEB" w:rsidP="007E5B88">
            <w:pPr>
              <w:widowControl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001B">
              <w:rPr>
                <w:rFonts w:ascii="Times New Roman" w:hAnsi="Times New Roman"/>
                <w:sz w:val="28"/>
                <w:szCs w:val="28"/>
              </w:rPr>
              <w:t>Значения показателей</w:t>
            </w:r>
          </w:p>
        </w:tc>
      </w:tr>
      <w:tr w:rsidR="00992DEB" w:rsidRPr="00EE001B" w:rsidTr="00992DEB">
        <w:trPr>
          <w:trHeight w:val="1068"/>
          <w:tblHeader/>
        </w:trPr>
        <w:tc>
          <w:tcPr>
            <w:tcW w:w="188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Pr="00EE001B" w:rsidRDefault="0043045B" w:rsidP="007E5B88">
            <w:pPr>
              <w:widowControl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1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Pr="00EE001B" w:rsidRDefault="0043045B" w:rsidP="00204FF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7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Pr="00EE001B" w:rsidRDefault="0043045B" w:rsidP="0043045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Default="0043045B" w:rsidP="007E5B88">
            <w:pPr>
              <w:widowControl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Default="0043045B" w:rsidP="007E5B88">
            <w:pPr>
              <w:widowControl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001B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Default="0043045B" w:rsidP="007E5B88">
            <w:pPr>
              <w:widowControl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Default="0043045B" w:rsidP="007E5B88">
            <w:pPr>
              <w:widowControl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045B" w:rsidRDefault="0043045B" w:rsidP="007E5B88">
            <w:pPr>
              <w:widowControl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45B" w:rsidRDefault="0043045B" w:rsidP="00907B2D">
            <w:pPr>
              <w:widowControl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2022-20</w:t>
            </w:r>
            <w:r w:rsidR="00907B2D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</w:tr>
      <w:tr w:rsidR="00992DEB" w:rsidRPr="00EE001B" w:rsidTr="00992DEB">
        <w:trPr>
          <w:trHeight w:val="355"/>
          <w:tblHeader/>
        </w:trPr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Pr="00EE001B" w:rsidRDefault="0043045B" w:rsidP="00204FF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001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Pr="00EE001B" w:rsidRDefault="0043045B" w:rsidP="00204FF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001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Pr="00EE001B" w:rsidRDefault="0043045B" w:rsidP="00204FF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001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Pr="00EE001B" w:rsidRDefault="0043045B" w:rsidP="00204FF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001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Pr="00EE001B" w:rsidRDefault="0043045B" w:rsidP="00204FF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001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Pr="00EE001B" w:rsidRDefault="0043045B" w:rsidP="00204FF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001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Pr="00EE001B" w:rsidRDefault="0043045B" w:rsidP="00204FF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001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045B" w:rsidRPr="00EE001B" w:rsidRDefault="0043045B" w:rsidP="00204FF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001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45B" w:rsidRPr="00EE001B" w:rsidRDefault="0043045B" w:rsidP="00204FF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001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992DEB" w:rsidRPr="00EE001B" w:rsidTr="00992DEB">
        <w:trPr>
          <w:trHeight w:val="2106"/>
        </w:trPr>
        <w:tc>
          <w:tcPr>
            <w:tcW w:w="18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Pr="00EE001B" w:rsidRDefault="0043045B" w:rsidP="00204FF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001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65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Pr="00EE001B" w:rsidRDefault="0043045B" w:rsidP="0043045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001B">
              <w:rPr>
                <w:rFonts w:ascii="Times New Roman" w:hAnsi="Times New Roman"/>
                <w:sz w:val="28"/>
                <w:szCs w:val="28"/>
              </w:rPr>
              <w:t>Доля протяженности автомобильных дорог общего пользования местного значения, не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отвечающих нормативным требова</w:t>
            </w:r>
            <w:r w:rsidRPr="00EE001B">
              <w:rPr>
                <w:rFonts w:ascii="Times New Roman" w:hAnsi="Times New Roman"/>
                <w:sz w:val="28"/>
                <w:szCs w:val="28"/>
              </w:rPr>
              <w:t>ниям,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общей протяженности автомо</w:t>
            </w:r>
            <w:r w:rsidRPr="00EE001B">
              <w:rPr>
                <w:rFonts w:ascii="Times New Roman" w:hAnsi="Times New Roman"/>
                <w:sz w:val="28"/>
                <w:szCs w:val="28"/>
              </w:rPr>
              <w:t>бильных дорог общего пользования местного значения</w:t>
            </w:r>
          </w:p>
        </w:tc>
        <w:tc>
          <w:tcPr>
            <w:tcW w:w="39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Pr="00EE001B" w:rsidRDefault="0043045B" w:rsidP="00204FF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001B">
              <w:rPr>
                <w:rFonts w:ascii="Times New Roman" w:hAnsi="Times New Roman"/>
                <w:sz w:val="28"/>
                <w:szCs w:val="28"/>
              </w:rPr>
              <w:t>про-цент</w:t>
            </w:r>
          </w:p>
        </w:tc>
        <w:tc>
          <w:tcPr>
            <w:tcW w:w="53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Pr="00AF0C72" w:rsidRDefault="00E07897" w:rsidP="00204FF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47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Pr="00AF0C72" w:rsidRDefault="00E07897" w:rsidP="00204FF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42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Pr="00AF0C72" w:rsidRDefault="00E07897" w:rsidP="00204FF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4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Pr="00AF0C72" w:rsidRDefault="00E07897" w:rsidP="00204FF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045B" w:rsidRPr="00AF0C72" w:rsidRDefault="00E07897" w:rsidP="00204FF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45B" w:rsidRPr="00EE001B" w:rsidRDefault="00863A36" w:rsidP="007E5B88">
            <w:pPr>
              <w:widowControl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AF0C7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992DEB" w:rsidRPr="00EE001B" w:rsidTr="00992DEB">
        <w:trPr>
          <w:trHeight w:val="292"/>
        </w:trPr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Pr="00EE001B" w:rsidRDefault="0043045B" w:rsidP="00E94173">
            <w:pPr>
              <w:widowControl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001B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1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Pr="00EE001B" w:rsidRDefault="0043045B" w:rsidP="0043045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E001B">
              <w:rPr>
                <w:rFonts w:ascii="Times New Roman" w:hAnsi="Times New Roman"/>
                <w:sz w:val="28"/>
                <w:szCs w:val="28"/>
              </w:rPr>
              <w:t>Количество лиц, погибших в результате дорожно-транспортных происшествий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Pr="00EE001B" w:rsidRDefault="0043045B" w:rsidP="00E94173">
            <w:pPr>
              <w:widowControl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001B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Pr="00EE001B" w:rsidRDefault="0043045B" w:rsidP="00E941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001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Pr="00EE001B" w:rsidRDefault="0043045B" w:rsidP="00E941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001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Pr="00EE001B" w:rsidRDefault="0043045B" w:rsidP="00E941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001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Pr="00EE001B" w:rsidRDefault="0043045B" w:rsidP="00E941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001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045B" w:rsidRPr="00EE001B" w:rsidRDefault="0043045B" w:rsidP="00E941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001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45B" w:rsidRPr="00EE001B" w:rsidRDefault="0043045B" w:rsidP="00E941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001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992DEB" w:rsidRPr="00EE001B" w:rsidTr="00992DEB">
        <w:trPr>
          <w:trHeight w:val="292"/>
        </w:trPr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Pr="00EE001B" w:rsidRDefault="0043045B" w:rsidP="00E94173">
            <w:pPr>
              <w:widowControl w:val="0"/>
              <w:autoSpaceDE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001B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1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Pr="00EE001B" w:rsidRDefault="0043045B" w:rsidP="0043045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E001B">
              <w:rPr>
                <w:rFonts w:ascii="Times New Roman" w:hAnsi="Times New Roman"/>
                <w:color w:val="000000"/>
                <w:sz w:val="28"/>
                <w:szCs w:val="28"/>
              </w:rPr>
              <w:t>Тяжесть последствий в результате до</w:t>
            </w:r>
            <w:r w:rsidRPr="00EE001B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 xml:space="preserve">рожно-транспортных происшествий </w:t>
            </w:r>
            <w:r w:rsidRPr="00EE001B">
              <w:rPr>
                <w:rFonts w:ascii="Times New Roman" w:hAnsi="Times New Roman"/>
                <w:sz w:val="28"/>
                <w:szCs w:val="28"/>
              </w:rPr>
              <w:t>(количество погибших на 100 постра</w:t>
            </w:r>
            <w:r w:rsidRPr="00EE001B">
              <w:rPr>
                <w:rFonts w:ascii="Times New Roman" w:hAnsi="Times New Roman"/>
                <w:sz w:val="28"/>
                <w:szCs w:val="28"/>
              </w:rPr>
              <w:softHyphen/>
              <w:t>давших)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Pr="00EE001B" w:rsidRDefault="0043045B" w:rsidP="00E94173">
            <w:pPr>
              <w:widowControl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001B">
              <w:rPr>
                <w:rFonts w:ascii="Times New Roman" w:hAnsi="Times New Roman"/>
                <w:sz w:val="28"/>
                <w:szCs w:val="28"/>
              </w:rPr>
              <w:t>услов</w:t>
            </w:r>
            <w:r w:rsidRPr="00EE001B">
              <w:rPr>
                <w:rFonts w:ascii="Times New Roman" w:hAnsi="Times New Roman"/>
                <w:sz w:val="28"/>
                <w:szCs w:val="28"/>
              </w:rPr>
              <w:softHyphen/>
              <w:t>ные еди</w:t>
            </w:r>
            <w:r w:rsidRPr="00EE001B">
              <w:rPr>
                <w:rFonts w:ascii="Times New Roman" w:hAnsi="Times New Roman"/>
                <w:sz w:val="28"/>
                <w:szCs w:val="28"/>
              </w:rPr>
              <w:softHyphen/>
              <w:t>ницы</w:t>
            </w:r>
          </w:p>
        </w:tc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Pr="00EE001B" w:rsidRDefault="0043045B" w:rsidP="00E941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001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Pr="00EE001B" w:rsidRDefault="0043045B" w:rsidP="00E941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001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Pr="00EE001B" w:rsidRDefault="0043045B" w:rsidP="00E941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001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Pr="00EE001B" w:rsidRDefault="0043045B" w:rsidP="00E941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001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045B" w:rsidRPr="00EE001B" w:rsidRDefault="0043045B" w:rsidP="00E941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001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45B" w:rsidRPr="00EE001B" w:rsidRDefault="0043045B" w:rsidP="00E941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001B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992DEB" w:rsidRPr="00EE001B" w:rsidTr="00992DEB">
        <w:trPr>
          <w:trHeight w:val="292"/>
        </w:trPr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Pr="00EE001B" w:rsidRDefault="0043045B" w:rsidP="00E94173">
            <w:pPr>
              <w:widowControl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  <w:r w:rsidRPr="00EE001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Pr="00EE001B" w:rsidRDefault="0043045B" w:rsidP="00E94173">
            <w:pPr>
              <w:rPr>
                <w:rFonts w:ascii="Times New Roman" w:hAnsi="Times New Roman"/>
                <w:sz w:val="28"/>
                <w:szCs w:val="28"/>
              </w:rPr>
            </w:pPr>
            <w:r w:rsidRPr="00EE001B">
              <w:rPr>
                <w:rFonts w:ascii="Times New Roman" w:hAnsi="Times New Roman"/>
                <w:sz w:val="28"/>
                <w:szCs w:val="28"/>
              </w:rPr>
              <w:t>Количество километров построенных  (капитально отремонтированных) автомобильных дорог общего пользования местного значения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Pr="00EE001B" w:rsidRDefault="0043045B" w:rsidP="00E94173">
            <w:pPr>
              <w:widowControl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001B">
              <w:rPr>
                <w:rFonts w:ascii="Times New Roman" w:hAnsi="Times New Roman"/>
                <w:sz w:val="28"/>
                <w:szCs w:val="28"/>
              </w:rPr>
              <w:t>км</w:t>
            </w:r>
          </w:p>
        </w:tc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Pr="00EE001B" w:rsidRDefault="00E07897" w:rsidP="00E94173">
            <w:pPr>
              <w:widowControl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Pr="004D3050" w:rsidRDefault="00AF0C72" w:rsidP="00E94173">
            <w:pPr>
              <w:widowControl w:val="0"/>
              <w:autoSpaceDE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D3050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Pr="004D3050" w:rsidRDefault="00AF0C72" w:rsidP="00E94173">
            <w:pPr>
              <w:widowControl w:val="0"/>
              <w:autoSpaceDE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D3050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Pr="004D3050" w:rsidRDefault="00AF0C72" w:rsidP="00EE001B">
            <w:pPr>
              <w:widowControl w:val="0"/>
              <w:autoSpaceDE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D3050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045B" w:rsidRPr="004D3050" w:rsidRDefault="0043045B" w:rsidP="00E94173">
            <w:pPr>
              <w:widowControl w:val="0"/>
              <w:autoSpaceDE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D3050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45B" w:rsidRPr="004D3050" w:rsidRDefault="0043045B" w:rsidP="00E94173">
            <w:pPr>
              <w:widowControl w:val="0"/>
              <w:autoSpaceDE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D3050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992DEB" w:rsidRPr="004D3050" w:rsidTr="00992DEB">
        <w:trPr>
          <w:trHeight w:val="292"/>
        </w:trPr>
        <w:tc>
          <w:tcPr>
            <w:tcW w:w="18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Pr="00EE001B" w:rsidRDefault="0043045B" w:rsidP="0044538D">
            <w:pPr>
              <w:widowControl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165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Pr="00EE001B" w:rsidRDefault="0043045B" w:rsidP="004453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Количество километров </w:t>
            </w:r>
            <w:r w:rsidRPr="00EE001B">
              <w:rPr>
                <w:rFonts w:ascii="Times New Roman" w:hAnsi="Times New Roman"/>
                <w:sz w:val="28"/>
                <w:szCs w:val="28"/>
              </w:rPr>
              <w:t>отремонтиро</w:t>
            </w:r>
            <w:r w:rsidRPr="00EE001B">
              <w:rPr>
                <w:rFonts w:ascii="Times New Roman" w:hAnsi="Times New Roman"/>
                <w:sz w:val="28"/>
                <w:szCs w:val="28"/>
              </w:rPr>
              <w:softHyphen/>
              <w:t>ванных автомобильных дорог общего пользования местного значения</w:t>
            </w:r>
          </w:p>
        </w:tc>
        <w:tc>
          <w:tcPr>
            <w:tcW w:w="39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Pr="00EE001B" w:rsidRDefault="0043045B" w:rsidP="0044538D">
            <w:pPr>
              <w:widowControl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001B">
              <w:rPr>
                <w:rFonts w:ascii="Times New Roman" w:hAnsi="Times New Roman"/>
                <w:sz w:val="28"/>
                <w:szCs w:val="28"/>
              </w:rPr>
              <w:t>км</w:t>
            </w:r>
          </w:p>
        </w:tc>
        <w:tc>
          <w:tcPr>
            <w:tcW w:w="53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Pr="004D3050" w:rsidRDefault="00E07897" w:rsidP="00EE001B">
            <w:pPr>
              <w:widowControl w:val="0"/>
              <w:autoSpaceDE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0,4</w:t>
            </w:r>
          </w:p>
        </w:tc>
        <w:tc>
          <w:tcPr>
            <w:tcW w:w="47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Pr="004D3050" w:rsidRDefault="00E07897" w:rsidP="0044538D">
            <w:pPr>
              <w:widowControl w:val="0"/>
              <w:autoSpaceDE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42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Pr="004D3050" w:rsidRDefault="00AF0C72" w:rsidP="00E07897">
            <w:pPr>
              <w:widowControl w:val="0"/>
              <w:autoSpaceDE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D3050">
              <w:rPr>
                <w:rFonts w:ascii="Times New Roman" w:hAnsi="Times New Roman"/>
                <w:color w:val="000000"/>
                <w:sz w:val="28"/>
                <w:szCs w:val="28"/>
              </w:rPr>
              <w:t>0,</w:t>
            </w:r>
            <w:r w:rsidR="00E07897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Pr="004D3050" w:rsidRDefault="00AF0C72" w:rsidP="00E0789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D3050">
              <w:rPr>
                <w:rFonts w:ascii="Times New Roman" w:hAnsi="Times New Roman"/>
                <w:color w:val="000000"/>
                <w:sz w:val="28"/>
                <w:szCs w:val="28"/>
              </w:rPr>
              <w:t>0,</w:t>
            </w:r>
            <w:r w:rsidR="00E07897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045B" w:rsidRPr="004D3050" w:rsidRDefault="0043045B" w:rsidP="00E0789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D3050">
              <w:rPr>
                <w:rFonts w:ascii="Times New Roman" w:hAnsi="Times New Roman"/>
                <w:color w:val="000000"/>
                <w:sz w:val="28"/>
                <w:szCs w:val="28"/>
              </w:rPr>
              <w:t>0,</w:t>
            </w:r>
            <w:r w:rsidR="00E07897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45B" w:rsidRPr="004D3050" w:rsidRDefault="008C0F17" w:rsidP="008C0F1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</w:tr>
      <w:tr w:rsidR="00992DEB" w:rsidRPr="00EE001B" w:rsidTr="00992DEB">
        <w:trPr>
          <w:trHeight w:val="292"/>
        </w:trPr>
        <w:tc>
          <w:tcPr>
            <w:tcW w:w="18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Pr="00EE001B" w:rsidRDefault="0043045B" w:rsidP="00E94173">
            <w:pPr>
              <w:widowControl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165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Pr="00EE001B" w:rsidRDefault="008537BD" w:rsidP="00EE001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Доля протяженности  внут</w:t>
            </w:r>
            <w:r w:rsidR="0043045B" w:rsidRPr="00EE001B">
              <w:rPr>
                <w:rFonts w:ascii="Times New Roman" w:hAnsi="Times New Roman"/>
                <w:sz w:val="28"/>
                <w:szCs w:val="28"/>
              </w:rPr>
              <w:t>рипоселковых автомобильных дорог общего пользов</w:t>
            </w:r>
            <w:r w:rsidR="0043045B">
              <w:rPr>
                <w:rFonts w:ascii="Times New Roman" w:hAnsi="Times New Roman"/>
                <w:sz w:val="28"/>
                <w:szCs w:val="28"/>
              </w:rPr>
              <w:t>ания, на которых осуществляется</w:t>
            </w:r>
            <w:r w:rsidR="0043045B" w:rsidRPr="00EE001B">
              <w:rPr>
                <w:rFonts w:ascii="Times New Roman" w:hAnsi="Times New Roman"/>
                <w:sz w:val="28"/>
                <w:szCs w:val="28"/>
              </w:rPr>
              <w:t xml:space="preserve"> круглогодичное содержание, в общей протяженности  внутрипоселковых автомобильных дорог общего пользования </w:t>
            </w:r>
            <w:r w:rsidR="0043045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9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Default="0043045B" w:rsidP="00E94173">
            <w:pPr>
              <w:widowControl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</w:t>
            </w:r>
          </w:p>
          <w:p w:rsidR="0043045B" w:rsidRPr="00EE001B" w:rsidRDefault="0043045B" w:rsidP="00E94173">
            <w:pPr>
              <w:widowControl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цент</w:t>
            </w:r>
          </w:p>
        </w:tc>
        <w:tc>
          <w:tcPr>
            <w:tcW w:w="53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Pr="00EE001B" w:rsidRDefault="0043045B" w:rsidP="00EE001B">
            <w:pPr>
              <w:widowControl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47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Pr="00EE001B" w:rsidRDefault="0043045B" w:rsidP="00E94173">
            <w:pPr>
              <w:widowControl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B31B1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2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Pr="00EE001B" w:rsidRDefault="0043045B" w:rsidP="00E94173">
            <w:pPr>
              <w:widowControl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4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5B" w:rsidRPr="00EE001B" w:rsidRDefault="0043045B" w:rsidP="00E94173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473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045B" w:rsidRPr="00EE001B" w:rsidRDefault="0043045B" w:rsidP="00E94173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45B" w:rsidRPr="00EE001B" w:rsidRDefault="0043045B" w:rsidP="00E94173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</w:tbl>
    <w:p w:rsidR="00517175" w:rsidRDefault="00517175" w:rsidP="001A558C">
      <w:pPr>
        <w:pStyle w:val="ConsPlusNormal"/>
        <w:widowControl/>
        <w:ind w:firstLine="0"/>
        <w:jc w:val="center"/>
        <w:rPr>
          <w:rFonts w:ascii="Times New Roman" w:hAnsi="Times New Roman" w:cs="Times New Roman"/>
          <w:spacing w:val="-5"/>
          <w:sz w:val="28"/>
          <w:szCs w:val="28"/>
          <w:lang w:eastAsia="en-US"/>
        </w:rPr>
        <w:sectPr w:rsidR="00517175" w:rsidSect="001303D2">
          <w:pgSz w:w="16838" w:h="11906" w:orient="landscape"/>
          <w:pgMar w:top="567" w:right="567" w:bottom="567" w:left="1134" w:header="0" w:footer="0" w:gutter="0"/>
          <w:cols w:space="708"/>
          <w:docGrid w:linePitch="360"/>
        </w:sectPr>
      </w:pPr>
    </w:p>
    <w:p w:rsidR="007633BF" w:rsidRDefault="001A558C" w:rsidP="001A558C">
      <w:pPr>
        <w:pStyle w:val="ConsPlusNormal"/>
        <w:widowControl/>
        <w:ind w:firstLine="0"/>
        <w:jc w:val="center"/>
        <w:rPr>
          <w:rFonts w:ascii="Times New Roman" w:hAnsi="Times New Roman" w:cs="Times New Roman"/>
          <w:spacing w:val="-5"/>
          <w:sz w:val="28"/>
          <w:szCs w:val="28"/>
          <w:lang w:eastAsia="en-US"/>
        </w:rPr>
      </w:pPr>
      <w:r>
        <w:rPr>
          <w:rFonts w:ascii="Times New Roman" w:hAnsi="Times New Roman" w:cs="Times New Roman"/>
          <w:spacing w:val="-5"/>
          <w:sz w:val="28"/>
          <w:szCs w:val="28"/>
          <w:lang w:eastAsia="en-US"/>
        </w:rPr>
        <w:lastRenderedPageBreak/>
        <w:t xml:space="preserve">                                                                                                                                                                            </w:t>
      </w:r>
      <w:r w:rsidR="007633BF">
        <w:rPr>
          <w:rFonts w:ascii="Times New Roman" w:hAnsi="Times New Roman" w:cs="Times New Roman"/>
          <w:spacing w:val="-5"/>
          <w:sz w:val="28"/>
          <w:szCs w:val="28"/>
          <w:lang w:eastAsia="en-US"/>
        </w:rPr>
        <w:t>Приложение № 2</w:t>
      </w:r>
    </w:p>
    <w:p w:rsidR="007633BF" w:rsidRDefault="001A558C" w:rsidP="001A558C">
      <w:pPr>
        <w:pStyle w:val="ConsPlusNormal"/>
        <w:widowControl/>
        <w:ind w:firstLine="0"/>
        <w:jc w:val="center"/>
        <w:rPr>
          <w:rFonts w:ascii="Times New Roman" w:hAnsi="Times New Roman" w:cs="Times New Roman"/>
          <w:spacing w:val="-5"/>
          <w:sz w:val="28"/>
          <w:szCs w:val="28"/>
          <w:lang w:eastAsia="en-US"/>
        </w:rPr>
      </w:pPr>
      <w:r>
        <w:rPr>
          <w:rFonts w:ascii="Times New Roman" w:hAnsi="Times New Roman" w:cs="Times New Roman"/>
          <w:spacing w:val="-5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    </w:t>
      </w:r>
      <w:r w:rsidR="007633BF">
        <w:rPr>
          <w:rFonts w:ascii="Times New Roman" w:hAnsi="Times New Roman" w:cs="Times New Roman"/>
          <w:spacing w:val="-5"/>
          <w:sz w:val="28"/>
          <w:szCs w:val="28"/>
          <w:lang w:eastAsia="en-US"/>
        </w:rPr>
        <w:t>к Программе</w:t>
      </w:r>
    </w:p>
    <w:p w:rsidR="007633BF" w:rsidRDefault="007633BF" w:rsidP="007633BF">
      <w:pPr>
        <w:pStyle w:val="ConsPlusNormal"/>
        <w:widowControl/>
        <w:ind w:firstLine="0"/>
        <w:jc w:val="right"/>
        <w:rPr>
          <w:rFonts w:ascii="Times New Roman" w:hAnsi="Times New Roman" w:cs="Times New Roman"/>
          <w:spacing w:val="-5"/>
          <w:sz w:val="28"/>
          <w:szCs w:val="28"/>
          <w:lang w:eastAsia="en-US"/>
        </w:rPr>
      </w:pPr>
    </w:p>
    <w:p w:rsidR="007633BF" w:rsidRPr="000C3E71" w:rsidRDefault="007633BF" w:rsidP="000C3E71">
      <w:pPr>
        <w:widowControl w:val="0"/>
        <w:autoSpaceDE w:val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Перечень программных мероприятий</w:t>
      </w:r>
      <w:r w:rsidR="001A558C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1A558C" w:rsidRPr="00EE001B">
        <w:rPr>
          <w:rFonts w:ascii="Times New Roman" w:hAnsi="Times New Roman"/>
          <w:sz w:val="28"/>
          <w:szCs w:val="28"/>
        </w:rPr>
        <w:t xml:space="preserve">программы «Комплексное развитие транспортной инфраструктуры муниципального образования </w:t>
      </w:r>
      <w:r w:rsidR="008C0F17">
        <w:rPr>
          <w:rFonts w:ascii="Times New Roman" w:hAnsi="Times New Roman"/>
          <w:sz w:val="28"/>
          <w:szCs w:val="28"/>
        </w:rPr>
        <w:t>Первомай</w:t>
      </w:r>
      <w:r w:rsidR="00907B2D">
        <w:rPr>
          <w:rFonts w:ascii="Times New Roman" w:hAnsi="Times New Roman"/>
          <w:sz w:val="28"/>
          <w:szCs w:val="28"/>
        </w:rPr>
        <w:t>ский</w:t>
      </w:r>
      <w:r w:rsidR="001A558C" w:rsidRPr="00EE001B">
        <w:rPr>
          <w:rFonts w:ascii="Times New Roman" w:hAnsi="Times New Roman"/>
          <w:sz w:val="28"/>
          <w:szCs w:val="28"/>
        </w:rPr>
        <w:t xml:space="preserve"> сельсовет</w:t>
      </w:r>
      <w:r w:rsidR="001303D2">
        <w:rPr>
          <w:rFonts w:ascii="Times New Roman" w:hAnsi="Times New Roman"/>
          <w:sz w:val="28"/>
          <w:szCs w:val="28"/>
        </w:rPr>
        <w:t xml:space="preserve"> </w:t>
      </w:r>
      <w:r w:rsidR="008C0F17">
        <w:rPr>
          <w:rFonts w:ascii="Times New Roman" w:hAnsi="Times New Roman"/>
          <w:sz w:val="28"/>
          <w:szCs w:val="28"/>
        </w:rPr>
        <w:t>Бий</w:t>
      </w:r>
      <w:r w:rsidR="001303D2">
        <w:rPr>
          <w:rFonts w:ascii="Times New Roman" w:hAnsi="Times New Roman"/>
          <w:sz w:val="28"/>
          <w:szCs w:val="28"/>
        </w:rPr>
        <w:t>ского района Алтайского края на 2017</w:t>
      </w:r>
      <w:r w:rsidR="001A558C" w:rsidRPr="00EE001B">
        <w:rPr>
          <w:rFonts w:ascii="Times New Roman" w:hAnsi="Times New Roman"/>
          <w:sz w:val="28"/>
          <w:szCs w:val="28"/>
        </w:rPr>
        <w:t>-</w:t>
      </w:r>
      <w:r w:rsidR="001A558C">
        <w:rPr>
          <w:rFonts w:ascii="Times New Roman" w:hAnsi="Times New Roman"/>
          <w:sz w:val="28"/>
          <w:szCs w:val="28"/>
        </w:rPr>
        <w:t>20</w:t>
      </w:r>
      <w:r w:rsidR="00E80AED">
        <w:rPr>
          <w:rFonts w:ascii="Times New Roman" w:hAnsi="Times New Roman"/>
          <w:sz w:val="28"/>
          <w:szCs w:val="28"/>
        </w:rPr>
        <w:t>3</w:t>
      </w:r>
      <w:r w:rsidR="008C0F17">
        <w:rPr>
          <w:rFonts w:ascii="Times New Roman" w:hAnsi="Times New Roman"/>
          <w:sz w:val="28"/>
          <w:szCs w:val="28"/>
        </w:rPr>
        <w:t>2</w:t>
      </w:r>
      <w:r w:rsidR="00E80AED">
        <w:rPr>
          <w:rFonts w:ascii="Times New Roman" w:hAnsi="Times New Roman"/>
          <w:sz w:val="28"/>
          <w:szCs w:val="28"/>
        </w:rPr>
        <w:t xml:space="preserve"> </w:t>
      </w:r>
      <w:r w:rsidR="001A558C">
        <w:rPr>
          <w:rFonts w:ascii="Times New Roman" w:hAnsi="Times New Roman"/>
          <w:sz w:val="28"/>
          <w:szCs w:val="28"/>
        </w:rPr>
        <w:t>года»</w:t>
      </w:r>
    </w:p>
    <w:tbl>
      <w:tblPr>
        <w:tblW w:w="1460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685"/>
        <w:gridCol w:w="992"/>
        <w:gridCol w:w="1709"/>
        <w:gridCol w:w="992"/>
        <w:gridCol w:w="993"/>
        <w:gridCol w:w="992"/>
        <w:gridCol w:w="992"/>
        <w:gridCol w:w="992"/>
        <w:gridCol w:w="993"/>
        <w:gridCol w:w="1134"/>
        <w:gridCol w:w="2126"/>
      </w:tblGrid>
      <w:tr w:rsidR="00612E72" w:rsidRPr="001A558C" w:rsidTr="00865751">
        <w:trPr>
          <w:trHeight w:val="630"/>
        </w:trPr>
        <w:tc>
          <w:tcPr>
            <w:tcW w:w="26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045B" w:rsidRPr="001A558C" w:rsidRDefault="0043045B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A558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Цель, задачи, мероприятия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045B" w:rsidRDefault="0043045B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A558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Срок </w:t>
            </w:r>
            <w:r w:rsidR="00CF51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реали-</w:t>
            </w:r>
          </w:p>
          <w:p w:rsidR="0043045B" w:rsidRDefault="0043045B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A558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</w:t>
            </w:r>
          </w:p>
          <w:p w:rsidR="0043045B" w:rsidRPr="001A558C" w:rsidRDefault="0043045B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A558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1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45B" w:rsidRPr="001A558C" w:rsidRDefault="0043045B" w:rsidP="005434A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A558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Участник </w:t>
            </w:r>
            <w:r w:rsidR="00CF51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програм</w:t>
            </w:r>
            <w:r w:rsidRPr="001A558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мы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45B" w:rsidRPr="001A558C" w:rsidRDefault="0043045B" w:rsidP="004E74B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A558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</w:t>
            </w:r>
            <w:r w:rsidRPr="001A558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45B" w:rsidRPr="001A558C" w:rsidRDefault="0043045B" w:rsidP="004E74B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A558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  <w:r w:rsidRPr="001A558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45B" w:rsidRPr="001A558C" w:rsidRDefault="0043045B" w:rsidP="004E74B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A558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</w:t>
            </w:r>
            <w:r w:rsidR="008657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1A558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45B" w:rsidRPr="001A558C" w:rsidRDefault="0043045B" w:rsidP="004E74B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2020 г.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45B" w:rsidRPr="001A558C" w:rsidRDefault="0043045B" w:rsidP="004E74B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A558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21</w:t>
            </w:r>
            <w:r w:rsidRPr="001A558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45B" w:rsidRPr="001A558C" w:rsidRDefault="0043045B" w:rsidP="008657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  <w:r w:rsidR="004E74BB">
              <w:rPr>
                <w:rFonts w:ascii="Times New Roman" w:hAnsi="Times New Roman"/>
                <w:sz w:val="24"/>
                <w:szCs w:val="24"/>
              </w:rPr>
              <w:t>-</w:t>
            </w:r>
            <w:r w:rsidR="00AD6094">
              <w:rPr>
                <w:rFonts w:ascii="Times New Roman" w:hAnsi="Times New Roman"/>
                <w:sz w:val="24"/>
                <w:szCs w:val="24"/>
              </w:rPr>
              <w:t>20</w:t>
            </w:r>
            <w:r w:rsidR="00907B2D">
              <w:rPr>
                <w:rFonts w:ascii="Times New Roman" w:hAnsi="Times New Roman"/>
                <w:sz w:val="24"/>
                <w:szCs w:val="24"/>
              </w:rPr>
              <w:t>33</w:t>
            </w:r>
            <w:r w:rsidR="008657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45B" w:rsidRPr="001A558C" w:rsidRDefault="0043045B" w:rsidP="001303D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558C">
              <w:rPr>
                <w:rFonts w:ascii="Times New Roman" w:hAnsi="Times New Roman"/>
                <w:sz w:val="24"/>
                <w:szCs w:val="24"/>
              </w:rPr>
              <w:t>Всего</w:t>
            </w:r>
            <w:r w:rsidR="00CF51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558C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45B" w:rsidRPr="001A558C" w:rsidRDefault="0043045B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58C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</w:tr>
      <w:tr w:rsidR="002E09F3" w:rsidRPr="001A558C" w:rsidTr="00865751">
        <w:trPr>
          <w:trHeight w:val="531"/>
        </w:trPr>
        <w:tc>
          <w:tcPr>
            <w:tcW w:w="14600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9F3" w:rsidRPr="00865751" w:rsidRDefault="002E09F3" w:rsidP="00865751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Дороги и придорожный сервис</w:t>
            </w:r>
          </w:p>
        </w:tc>
      </w:tr>
      <w:tr w:rsidR="00CF5173" w:rsidRPr="001A558C" w:rsidTr="00865751">
        <w:trPr>
          <w:trHeight w:val="531"/>
        </w:trPr>
        <w:tc>
          <w:tcPr>
            <w:tcW w:w="26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9F3" w:rsidRDefault="002E09F3" w:rsidP="001303D2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43045B" w:rsidRPr="001A558C" w:rsidRDefault="0043045B" w:rsidP="001303D2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A55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Цели:</w:t>
            </w:r>
            <w:r w:rsidRPr="001A558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уменьшение доли протяженности автомобильных дорог местного значения, не отвечающих норматив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ным требованиям, в общей протяженности автомобильных дорог общего пользования местного значения</w:t>
            </w:r>
          </w:p>
          <w:p w:rsidR="0043045B" w:rsidRDefault="0043045B" w:rsidP="001303D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5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Задачи:</w:t>
            </w:r>
            <w:r w:rsidRPr="001A558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сети автомобильных дорог в полном объеме; ремонт, капитальный ремонт автомобильных дорог местного значения для поддержания их в  нормативном состоянии</w:t>
            </w:r>
          </w:p>
          <w:p w:rsidR="0043045B" w:rsidRPr="00865751" w:rsidRDefault="0043045B" w:rsidP="001303D2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A558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Мероприятия: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45B" w:rsidRPr="001A558C" w:rsidRDefault="0043045B" w:rsidP="001303D2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045B" w:rsidRPr="001A558C" w:rsidRDefault="0043045B" w:rsidP="001303D2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045B" w:rsidRPr="001A558C" w:rsidRDefault="0043045B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045B" w:rsidRPr="001A558C" w:rsidRDefault="0043045B" w:rsidP="001303D2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045B" w:rsidRPr="001A558C" w:rsidRDefault="0043045B" w:rsidP="001303D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045B" w:rsidRPr="001A558C" w:rsidRDefault="0043045B" w:rsidP="001303D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045B" w:rsidRPr="001A558C" w:rsidRDefault="0043045B" w:rsidP="001303D2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45B" w:rsidRPr="001A558C" w:rsidRDefault="0043045B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45B" w:rsidRPr="001A558C" w:rsidRDefault="0043045B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45B" w:rsidRPr="001A558C" w:rsidRDefault="0043045B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2E72" w:rsidRPr="001A558C" w:rsidTr="00865751">
        <w:trPr>
          <w:trHeight w:val="375"/>
        </w:trPr>
        <w:tc>
          <w:tcPr>
            <w:tcW w:w="2685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BD6020" w:rsidRDefault="00612E72" w:rsidP="008C0F1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D602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1. Ремонт улично-дорожной сети в </w:t>
            </w:r>
            <w:r w:rsidR="008C0F17">
              <w:rPr>
                <w:rFonts w:ascii="Times New Roman" w:hAnsi="Times New Roman"/>
                <w:bCs/>
                <w:sz w:val="24"/>
                <w:szCs w:val="24"/>
              </w:rPr>
              <w:t>с. Первомайское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8C0F1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</w:t>
            </w:r>
            <w:r w:rsidR="004D3050" w:rsidRPr="004D30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 w:rsidR="008C0F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 – 2032 г.</w:t>
            </w:r>
            <w:r w:rsidRPr="004D30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</w:t>
            </w:r>
            <w:r w:rsidRPr="00D825F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4D3050" w:rsidP="00BD602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Админ</w:t>
            </w:r>
            <w:r w:rsidR="00525BD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стра-ция района </w:t>
            </w:r>
            <w:r w:rsidR="00612E72" w:rsidRPr="00D825F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Администра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  <w:r w:rsidR="00612E72" w:rsidRPr="00D825F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ция </w:t>
            </w:r>
          </w:p>
          <w:p w:rsidR="00612E72" w:rsidRPr="004D3050" w:rsidRDefault="004D3050" w:rsidP="004D305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сельсове</w:t>
            </w:r>
            <w:r w:rsidR="00612E72" w:rsidRPr="004D30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та</w:t>
            </w:r>
          </w:p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E72" w:rsidRPr="00D825FC" w:rsidRDefault="00612E72" w:rsidP="00612E7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E72" w:rsidRPr="00D825FC" w:rsidRDefault="00612E72" w:rsidP="001303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E72" w:rsidRPr="00D825FC" w:rsidRDefault="00612E72" w:rsidP="001303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612E72" w:rsidRPr="001A558C" w:rsidTr="00865751">
        <w:trPr>
          <w:trHeight w:val="285"/>
        </w:trPr>
        <w:tc>
          <w:tcPr>
            <w:tcW w:w="268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E72" w:rsidRPr="00D825FC" w:rsidRDefault="00612E72" w:rsidP="001303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612E72" w:rsidRPr="001A558C" w:rsidTr="00865751">
        <w:trPr>
          <w:trHeight w:val="216"/>
        </w:trPr>
        <w:tc>
          <w:tcPr>
            <w:tcW w:w="268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E72" w:rsidRPr="00D825FC" w:rsidRDefault="00612E72" w:rsidP="001303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</w:tr>
      <w:tr w:rsidR="00612E72" w:rsidRPr="001A558C" w:rsidTr="00865751">
        <w:trPr>
          <w:trHeight w:val="201"/>
        </w:trPr>
        <w:tc>
          <w:tcPr>
            <w:tcW w:w="268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E72" w:rsidRPr="00D825FC" w:rsidRDefault="00612E72" w:rsidP="001303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</w:tr>
      <w:tr w:rsidR="00612E72" w:rsidRPr="001A558C" w:rsidTr="00865751">
        <w:trPr>
          <w:trHeight w:val="231"/>
        </w:trPr>
        <w:tc>
          <w:tcPr>
            <w:tcW w:w="268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E72" w:rsidRPr="00D825FC" w:rsidRDefault="00612E72" w:rsidP="001303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</w:tr>
      <w:tr w:rsidR="00612E72" w:rsidRPr="001A558C" w:rsidTr="00865751">
        <w:trPr>
          <w:trHeight w:val="555"/>
        </w:trPr>
        <w:tc>
          <w:tcPr>
            <w:tcW w:w="268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E72" w:rsidRPr="00D825FC" w:rsidRDefault="00612E72" w:rsidP="001303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612E72" w:rsidRPr="00D825FC" w:rsidTr="00865751">
        <w:trPr>
          <w:trHeight w:val="375"/>
        </w:trPr>
        <w:tc>
          <w:tcPr>
            <w:tcW w:w="268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8C0F17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D60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</w:t>
            </w:r>
            <w:r w:rsidRPr="00ED785D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</w:t>
            </w:r>
            <w:r w:rsidR="004D3050" w:rsidRPr="00BD6020">
              <w:rPr>
                <w:rFonts w:ascii="Times New Roman" w:hAnsi="Times New Roman"/>
                <w:bCs/>
                <w:sz w:val="24"/>
                <w:szCs w:val="24"/>
              </w:rPr>
              <w:t xml:space="preserve">Ремонт улично-дорожной </w:t>
            </w:r>
            <w:r w:rsidR="004D3050" w:rsidRPr="004D30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сети в </w:t>
            </w:r>
            <w:r w:rsidR="008657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</w:t>
            </w:r>
            <w:r w:rsidR="008C0F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п. Ясная Поляна</w:t>
            </w:r>
            <w:r w:rsidR="00AD6094" w:rsidRPr="00D825F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8C0F1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</w:t>
            </w:r>
            <w:r w:rsidR="008C0F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 – 2021 г.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4D3050" w:rsidP="004D305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Админ</w:t>
            </w:r>
            <w:r w:rsidR="002E09F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стра-ция района А</w:t>
            </w:r>
            <w:r w:rsidR="00612E72" w:rsidRPr="00D825F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дминистра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  <w:r w:rsidR="00612E72" w:rsidRPr="00D825F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ция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</w:t>
            </w:r>
            <w:r w:rsidR="00612E72" w:rsidRPr="00D825F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сельсове</w:t>
            </w:r>
            <w:r w:rsidR="00612E7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та</w:t>
            </w:r>
          </w:p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E72" w:rsidRPr="00D825FC" w:rsidRDefault="00612E72" w:rsidP="00612E7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E72" w:rsidRPr="00D825FC" w:rsidRDefault="00612E72" w:rsidP="001303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E72" w:rsidRPr="00D825FC" w:rsidRDefault="00612E72" w:rsidP="001303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612E72" w:rsidRPr="001A558C" w:rsidTr="00865751">
        <w:trPr>
          <w:trHeight w:val="285"/>
        </w:trPr>
        <w:tc>
          <w:tcPr>
            <w:tcW w:w="268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E72" w:rsidRPr="00D825FC" w:rsidRDefault="00612E72" w:rsidP="001303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612E72" w:rsidRPr="001A558C" w:rsidTr="00865751">
        <w:trPr>
          <w:trHeight w:val="216"/>
        </w:trPr>
        <w:tc>
          <w:tcPr>
            <w:tcW w:w="268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E72" w:rsidRPr="00D825FC" w:rsidRDefault="00612E72" w:rsidP="001303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</w:tr>
      <w:tr w:rsidR="00612E72" w:rsidRPr="001A558C" w:rsidTr="00865751">
        <w:trPr>
          <w:trHeight w:val="201"/>
        </w:trPr>
        <w:tc>
          <w:tcPr>
            <w:tcW w:w="268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E72" w:rsidRPr="00D825FC" w:rsidRDefault="00612E72" w:rsidP="001303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</w:tr>
      <w:tr w:rsidR="00612E72" w:rsidRPr="001A558C" w:rsidTr="00865751">
        <w:trPr>
          <w:trHeight w:val="231"/>
        </w:trPr>
        <w:tc>
          <w:tcPr>
            <w:tcW w:w="268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E72" w:rsidRPr="00D825FC" w:rsidRDefault="00612E72" w:rsidP="001303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</w:tr>
      <w:tr w:rsidR="00612E72" w:rsidRPr="00D825FC" w:rsidTr="00865751">
        <w:trPr>
          <w:trHeight w:val="270"/>
        </w:trPr>
        <w:tc>
          <w:tcPr>
            <w:tcW w:w="268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E72" w:rsidRPr="00D825FC" w:rsidRDefault="00612E72" w:rsidP="001303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612E72" w:rsidRPr="00D825FC" w:rsidTr="00865751">
        <w:trPr>
          <w:trHeight w:val="267"/>
        </w:trPr>
        <w:tc>
          <w:tcPr>
            <w:tcW w:w="268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2E72" w:rsidRPr="00AD6094" w:rsidRDefault="00612E72" w:rsidP="008C0F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09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AD60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. </w:t>
            </w:r>
            <w:r w:rsidR="00AD6094" w:rsidRPr="00BD6020">
              <w:rPr>
                <w:rFonts w:ascii="Times New Roman" w:hAnsi="Times New Roman"/>
                <w:bCs/>
                <w:sz w:val="24"/>
                <w:szCs w:val="24"/>
              </w:rPr>
              <w:t xml:space="preserve">Ремонт улично-дорожной </w:t>
            </w:r>
            <w:r w:rsidR="00AD6094" w:rsidRPr="004D30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сети в </w:t>
            </w:r>
            <w:r w:rsidR="008657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</w:t>
            </w:r>
            <w:r w:rsidR="008C0F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п. Березовая Горка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12E72" w:rsidRPr="00D825FC" w:rsidRDefault="00612E72" w:rsidP="008C0F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="00AD6094" w:rsidRPr="00AD609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8C0F17">
              <w:rPr>
                <w:rFonts w:ascii="Times New Roman" w:hAnsi="Times New Roman"/>
                <w:color w:val="000000"/>
                <w:sz w:val="24"/>
                <w:szCs w:val="24"/>
              </w:rPr>
              <w:t>0 - 2025</w:t>
            </w:r>
            <w:r w:rsidRPr="00D825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6094" w:rsidRPr="00D825FC" w:rsidRDefault="00612E72" w:rsidP="00AD60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D60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Админ</w:t>
            </w:r>
            <w:r w:rsidR="002E09F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</w:t>
            </w:r>
            <w:r w:rsidR="00AD60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стра-ция района А</w:t>
            </w:r>
            <w:r w:rsidR="00AD6094" w:rsidRPr="00D825F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дминистра</w:t>
            </w:r>
            <w:r w:rsidR="00AD60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  <w:r w:rsidR="00AD6094" w:rsidRPr="00D825F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ция </w:t>
            </w:r>
            <w:r w:rsidR="00AD60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</w:t>
            </w:r>
            <w:r w:rsidR="00AD6094" w:rsidRPr="00D825F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сельсове</w:t>
            </w:r>
            <w:r w:rsidR="00AD60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та</w:t>
            </w:r>
          </w:p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12E72" w:rsidRPr="00D825FC" w:rsidRDefault="00612E72" w:rsidP="001303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612E72" w:rsidRPr="00D825FC" w:rsidTr="00865751">
        <w:trPr>
          <w:trHeight w:val="360"/>
        </w:trPr>
        <w:tc>
          <w:tcPr>
            <w:tcW w:w="268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2E72" w:rsidRPr="00D825FC" w:rsidRDefault="00612E72" w:rsidP="001303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2E72" w:rsidRPr="00D825FC" w:rsidRDefault="00612E72" w:rsidP="001303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612E72" w:rsidRPr="00D825FC" w:rsidTr="00865751">
        <w:trPr>
          <w:trHeight w:val="270"/>
        </w:trPr>
        <w:tc>
          <w:tcPr>
            <w:tcW w:w="268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2E72" w:rsidRPr="00D825FC" w:rsidRDefault="00612E72" w:rsidP="001303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2E72" w:rsidRPr="00D825FC" w:rsidRDefault="00612E72" w:rsidP="001303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</w:tr>
      <w:tr w:rsidR="00612E72" w:rsidRPr="00D825FC" w:rsidTr="00865751">
        <w:trPr>
          <w:trHeight w:val="216"/>
        </w:trPr>
        <w:tc>
          <w:tcPr>
            <w:tcW w:w="268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2E72" w:rsidRPr="00D825FC" w:rsidRDefault="00612E72" w:rsidP="001303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2E72" w:rsidRPr="00D825FC" w:rsidRDefault="00612E72" w:rsidP="001303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</w:tr>
      <w:tr w:rsidR="00612E72" w:rsidRPr="00D825FC" w:rsidTr="00865751">
        <w:trPr>
          <w:trHeight w:val="270"/>
        </w:trPr>
        <w:tc>
          <w:tcPr>
            <w:tcW w:w="268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2E72" w:rsidRPr="00D825FC" w:rsidRDefault="00612E72" w:rsidP="001303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2E72" w:rsidRPr="00D825FC" w:rsidRDefault="00612E72" w:rsidP="001303D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2E72" w:rsidRPr="00D825FC" w:rsidRDefault="00612E72" w:rsidP="001303D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2E72" w:rsidRPr="00D825FC" w:rsidRDefault="00612E72" w:rsidP="001303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</w:tr>
      <w:tr w:rsidR="00612E72" w:rsidRPr="00D825FC" w:rsidTr="00865751">
        <w:trPr>
          <w:trHeight w:val="231"/>
        </w:trPr>
        <w:tc>
          <w:tcPr>
            <w:tcW w:w="268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2E72" w:rsidRPr="00D825FC" w:rsidRDefault="00612E72" w:rsidP="001303D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12E72" w:rsidRPr="00D825FC" w:rsidRDefault="00612E72" w:rsidP="001303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612E72" w:rsidRPr="00D825FC" w:rsidTr="00865751">
        <w:trPr>
          <w:trHeight w:val="375"/>
        </w:trPr>
        <w:tc>
          <w:tcPr>
            <w:tcW w:w="2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8C0F17" w:rsidP="008C0F1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C0F1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Pr="00BD6020">
              <w:rPr>
                <w:rFonts w:ascii="Times New Roman" w:hAnsi="Times New Roman"/>
                <w:bCs/>
                <w:sz w:val="24"/>
                <w:szCs w:val="24"/>
              </w:rPr>
              <w:t xml:space="preserve">Ремонт улично-дорожной </w:t>
            </w:r>
            <w:r w:rsidRPr="004D30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сети в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п. Ягодный</w:t>
            </w:r>
            <w:r w:rsidRPr="00D825F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612E72" w:rsidRPr="00D825FC" w:rsidRDefault="00612E72" w:rsidP="001303D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12E72" w:rsidRPr="00D825FC" w:rsidRDefault="00612E72" w:rsidP="001303D2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8C0F1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</w:t>
            </w:r>
            <w:r w:rsidR="008C0F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19-2022</w:t>
            </w:r>
            <w:r w:rsidRPr="00D825F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094" w:rsidRPr="00D825FC" w:rsidRDefault="00612E72" w:rsidP="00AD609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AD60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Админ</w:t>
            </w:r>
            <w:r w:rsidR="002E09F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</w:t>
            </w:r>
            <w:r w:rsidR="00AD60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стра-ция района А</w:t>
            </w:r>
            <w:r w:rsidR="00AD6094" w:rsidRPr="00D825F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дминистра</w:t>
            </w:r>
            <w:r w:rsidR="00AD60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  <w:r w:rsidR="00AD6094" w:rsidRPr="00D825F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ция </w:t>
            </w:r>
            <w:r w:rsidR="00AD60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</w:t>
            </w:r>
            <w:r w:rsidR="00AD6094" w:rsidRPr="00D825F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сельсове</w:t>
            </w:r>
            <w:r w:rsidR="00AD60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та</w:t>
            </w:r>
          </w:p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12E72" w:rsidRPr="00D825FC" w:rsidRDefault="00612E72" w:rsidP="001303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612E72" w:rsidRPr="00D825FC" w:rsidTr="00865751">
        <w:trPr>
          <w:trHeight w:val="285"/>
        </w:trPr>
        <w:tc>
          <w:tcPr>
            <w:tcW w:w="2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E72" w:rsidRPr="00D825FC" w:rsidRDefault="00612E72" w:rsidP="001303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612E72" w:rsidRPr="00D825FC" w:rsidTr="00865751">
        <w:trPr>
          <w:trHeight w:val="216"/>
        </w:trPr>
        <w:tc>
          <w:tcPr>
            <w:tcW w:w="2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E72" w:rsidRPr="00D825FC" w:rsidRDefault="00612E72" w:rsidP="001303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</w:tr>
      <w:tr w:rsidR="00612E72" w:rsidRPr="00D825FC" w:rsidTr="00865751">
        <w:trPr>
          <w:trHeight w:val="201"/>
        </w:trPr>
        <w:tc>
          <w:tcPr>
            <w:tcW w:w="2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E72" w:rsidRPr="00D825FC" w:rsidRDefault="00612E72" w:rsidP="001303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</w:tr>
      <w:tr w:rsidR="00612E72" w:rsidRPr="00D825FC" w:rsidTr="00865751">
        <w:trPr>
          <w:trHeight w:val="231"/>
        </w:trPr>
        <w:tc>
          <w:tcPr>
            <w:tcW w:w="2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E72" w:rsidRPr="00D825FC" w:rsidRDefault="00612E72" w:rsidP="001303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</w:tr>
      <w:tr w:rsidR="00612E72" w:rsidRPr="00D825FC" w:rsidTr="00865751">
        <w:trPr>
          <w:trHeight w:val="270"/>
        </w:trPr>
        <w:tc>
          <w:tcPr>
            <w:tcW w:w="2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E72" w:rsidRPr="00D825FC" w:rsidRDefault="00612E72" w:rsidP="001303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612E72" w:rsidRPr="00D825FC" w:rsidTr="00865751">
        <w:trPr>
          <w:trHeight w:val="267"/>
        </w:trPr>
        <w:tc>
          <w:tcPr>
            <w:tcW w:w="2685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2E72" w:rsidRPr="00863A36" w:rsidRDefault="00612E72" w:rsidP="008C0F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A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5. </w:t>
            </w:r>
            <w:r w:rsidR="00863A3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Строительство </w:t>
            </w:r>
            <w:r w:rsidR="008C0F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придорожного сервиса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12E72" w:rsidRPr="00D825FC" w:rsidRDefault="00863A36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</w:t>
            </w:r>
            <w:r w:rsidRPr="00AD60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22-2033</w:t>
            </w:r>
            <w:r w:rsidRPr="00D825F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63A36" w:rsidRPr="00D825FC" w:rsidRDefault="008C0F17" w:rsidP="00863A3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Частные лица</w:t>
            </w:r>
          </w:p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2E72" w:rsidRPr="00D825FC" w:rsidRDefault="00612E72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2E72" w:rsidRPr="00D825FC" w:rsidRDefault="00612E72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12E72" w:rsidRPr="00D825FC" w:rsidRDefault="00612E72" w:rsidP="001303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992DEB" w:rsidRPr="00D825FC" w:rsidTr="00865751">
        <w:trPr>
          <w:trHeight w:val="360"/>
        </w:trPr>
        <w:tc>
          <w:tcPr>
            <w:tcW w:w="268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2DEB" w:rsidRPr="00D825FC" w:rsidRDefault="00992DEB" w:rsidP="001303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92DEB" w:rsidRPr="00D825FC" w:rsidRDefault="00992DEB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92DEB" w:rsidRPr="00D825FC" w:rsidRDefault="00992DEB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2DEB" w:rsidRPr="00D825FC" w:rsidRDefault="00992DEB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92DEB" w:rsidRPr="00D825FC" w:rsidRDefault="00992DEB" w:rsidP="001303D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92DEB" w:rsidRPr="00D825FC" w:rsidRDefault="00992DEB" w:rsidP="001303D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2DEB" w:rsidRPr="00D825FC" w:rsidRDefault="00992DEB" w:rsidP="001303D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2DEB" w:rsidRPr="00D825FC" w:rsidRDefault="00992DEB" w:rsidP="001303D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92DEB" w:rsidRPr="00D825FC" w:rsidRDefault="00992DEB" w:rsidP="001303D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2DEB" w:rsidRPr="00D825FC" w:rsidRDefault="00992DEB" w:rsidP="001303D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2DEB" w:rsidRPr="00D825FC" w:rsidRDefault="00992DEB" w:rsidP="001303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992DEB" w:rsidRPr="00D825FC" w:rsidTr="00865751">
        <w:trPr>
          <w:trHeight w:val="270"/>
        </w:trPr>
        <w:tc>
          <w:tcPr>
            <w:tcW w:w="268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2DEB" w:rsidRPr="00D825FC" w:rsidRDefault="00992DEB" w:rsidP="001303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92DEB" w:rsidRPr="00D825FC" w:rsidRDefault="00992DEB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92DEB" w:rsidRPr="00D825FC" w:rsidRDefault="00992DEB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2DEB" w:rsidRPr="00D825FC" w:rsidRDefault="00992DEB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92DEB" w:rsidRPr="00D825FC" w:rsidRDefault="00992DEB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92DEB" w:rsidRPr="00D825FC" w:rsidRDefault="00992DEB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2DEB" w:rsidRPr="00D825FC" w:rsidRDefault="00992DEB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2DEB" w:rsidRPr="00D825FC" w:rsidRDefault="00992DEB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92DEB" w:rsidRPr="00D825FC" w:rsidRDefault="00992DEB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2DEB" w:rsidRPr="00D825FC" w:rsidRDefault="00992DEB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2DEB" w:rsidRPr="00D825FC" w:rsidRDefault="00992DEB" w:rsidP="001303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</w:tr>
      <w:tr w:rsidR="00992DEB" w:rsidRPr="00D825FC" w:rsidTr="00865751">
        <w:trPr>
          <w:trHeight w:val="216"/>
        </w:trPr>
        <w:tc>
          <w:tcPr>
            <w:tcW w:w="268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2DEB" w:rsidRPr="00D825FC" w:rsidRDefault="00992DEB" w:rsidP="001303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92DEB" w:rsidRPr="00D825FC" w:rsidRDefault="00992DEB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92DEB" w:rsidRPr="00D825FC" w:rsidRDefault="00992DEB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2DEB" w:rsidRPr="00D825FC" w:rsidRDefault="00992DEB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92DEB" w:rsidRPr="00D825FC" w:rsidRDefault="00992DEB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92DEB" w:rsidRPr="00D825FC" w:rsidRDefault="00992DEB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2DEB" w:rsidRPr="00D825FC" w:rsidRDefault="00992DEB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2DEB" w:rsidRPr="00D825FC" w:rsidRDefault="00992DEB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92DEB" w:rsidRPr="00D825FC" w:rsidRDefault="00992DEB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2DEB" w:rsidRPr="00D825FC" w:rsidRDefault="00992DEB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2DEB" w:rsidRPr="00D825FC" w:rsidRDefault="00992DEB" w:rsidP="001303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</w:tr>
      <w:tr w:rsidR="00992DEB" w:rsidRPr="00D825FC" w:rsidTr="00865751">
        <w:trPr>
          <w:trHeight w:val="270"/>
        </w:trPr>
        <w:tc>
          <w:tcPr>
            <w:tcW w:w="268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2DEB" w:rsidRPr="00D825FC" w:rsidRDefault="00992DEB" w:rsidP="001303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92DEB" w:rsidRPr="00D825FC" w:rsidRDefault="00992DEB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92DEB" w:rsidRPr="00D825FC" w:rsidRDefault="00992DEB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2DEB" w:rsidRPr="00D825FC" w:rsidRDefault="00992DEB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92DEB" w:rsidRPr="00D825FC" w:rsidRDefault="00992DEB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92DEB" w:rsidRPr="00D825FC" w:rsidRDefault="00992DEB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2DEB" w:rsidRPr="00D825FC" w:rsidRDefault="00992DEB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2DEB" w:rsidRPr="00D825FC" w:rsidRDefault="00992DEB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92DEB" w:rsidRPr="00D825FC" w:rsidRDefault="00992DEB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2DEB" w:rsidRPr="00D825FC" w:rsidRDefault="00992DEB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2DEB" w:rsidRPr="00D825FC" w:rsidRDefault="00992DEB" w:rsidP="001303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</w:tr>
      <w:tr w:rsidR="00992DEB" w:rsidRPr="00D825FC" w:rsidTr="00865751">
        <w:trPr>
          <w:trHeight w:val="231"/>
        </w:trPr>
        <w:tc>
          <w:tcPr>
            <w:tcW w:w="268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2DEB" w:rsidRPr="00D825FC" w:rsidRDefault="00992DEB" w:rsidP="001303D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2DEB" w:rsidRPr="00D825FC" w:rsidRDefault="00992DEB" w:rsidP="001303D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92DEB" w:rsidRPr="00D825FC" w:rsidRDefault="00992DEB" w:rsidP="001303D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2DEB" w:rsidRPr="00D825FC" w:rsidRDefault="00992DEB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92DEB" w:rsidRPr="00D825FC" w:rsidRDefault="00992DEB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92DEB" w:rsidRPr="00D825FC" w:rsidRDefault="00992DEB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2DEB" w:rsidRPr="00D825FC" w:rsidRDefault="00992DEB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2DEB" w:rsidRPr="00D825FC" w:rsidRDefault="00992DEB" w:rsidP="001303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92DEB" w:rsidRPr="00D825FC" w:rsidRDefault="00992DEB" w:rsidP="001303D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2DEB" w:rsidRPr="00D825FC" w:rsidRDefault="00992DEB" w:rsidP="001303D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2DEB" w:rsidRPr="00D825FC" w:rsidRDefault="00992DEB" w:rsidP="001303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863A36" w:rsidRPr="00D825FC" w:rsidTr="00865751">
        <w:trPr>
          <w:trHeight w:val="375"/>
        </w:trPr>
        <w:tc>
          <w:tcPr>
            <w:tcW w:w="2685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A36" w:rsidRPr="00863A36" w:rsidRDefault="00863A36" w:rsidP="008C0F1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6.</w:t>
            </w:r>
            <w:r w:rsidR="00466D6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8C0F17" w:rsidRPr="00BD6020">
              <w:rPr>
                <w:rFonts w:ascii="Times New Roman" w:hAnsi="Times New Roman"/>
                <w:bCs/>
                <w:sz w:val="24"/>
                <w:szCs w:val="24"/>
              </w:rPr>
              <w:t xml:space="preserve">Ремонт улично-дорожной </w:t>
            </w:r>
            <w:r w:rsidR="008C0F17" w:rsidRPr="004D30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сети в </w:t>
            </w:r>
            <w:r w:rsidR="008C0F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п. Восточный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3A36" w:rsidRDefault="00863A36" w:rsidP="008C0F1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</w:t>
            </w:r>
            <w:r w:rsidRPr="00AD60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 w:rsidR="008C0F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  <w:r w:rsidRPr="00AD60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-20</w:t>
            </w:r>
            <w:r w:rsidR="008C0F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</w:t>
            </w:r>
            <w:r w:rsidRPr="00D825F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A36" w:rsidRPr="00D825FC" w:rsidRDefault="00863A36" w:rsidP="00863A3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Админ</w:t>
            </w:r>
            <w:r w:rsidR="002E09F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стра-ция района А</w:t>
            </w:r>
            <w:r w:rsidRPr="00D825F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дминистра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  <w:r w:rsidRPr="00D825F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ция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</w:t>
            </w:r>
            <w:r w:rsidRPr="00D825F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сельсове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та</w:t>
            </w:r>
          </w:p>
          <w:p w:rsidR="00863A36" w:rsidRDefault="00863A36" w:rsidP="00863A3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A36" w:rsidRPr="00D825FC" w:rsidRDefault="00863A36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A36" w:rsidRPr="00D825FC" w:rsidRDefault="00863A36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A36" w:rsidRPr="00D825FC" w:rsidRDefault="00863A36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A36" w:rsidRPr="00D825FC" w:rsidRDefault="00863A36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A36" w:rsidRPr="00D825FC" w:rsidRDefault="00863A36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A36" w:rsidRPr="00D825FC" w:rsidRDefault="00863A36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A36" w:rsidRPr="00D825FC" w:rsidRDefault="00863A36" w:rsidP="001303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3A36" w:rsidRPr="00D825FC" w:rsidRDefault="00863A36" w:rsidP="001303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863A36" w:rsidRPr="00D825FC" w:rsidTr="00865751">
        <w:trPr>
          <w:trHeight w:val="375"/>
        </w:trPr>
        <w:tc>
          <w:tcPr>
            <w:tcW w:w="268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A36" w:rsidRPr="00863A36" w:rsidRDefault="00863A36" w:rsidP="00612E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3A36" w:rsidRDefault="00863A36" w:rsidP="00907B2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A36" w:rsidRDefault="00863A36" w:rsidP="00863A3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A36" w:rsidRPr="00D825FC" w:rsidRDefault="00863A36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A36" w:rsidRPr="00D825FC" w:rsidRDefault="00863A36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A36" w:rsidRPr="00D825FC" w:rsidRDefault="00863A36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A36" w:rsidRPr="00D825FC" w:rsidRDefault="00863A36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A36" w:rsidRPr="00D825FC" w:rsidRDefault="00863A36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A36" w:rsidRPr="00D825FC" w:rsidRDefault="00863A36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A36" w:rsidRPr="00D825FC" w:rsidRDefault="00863A36" w:rsidP="001303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3A36" w:rsidRPr="00D825FC" w:rsidRDefault="00863A36" w:rsidP="001303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863A36" w:rsidRPr="00D825FC" w:rsidTr="00865751">
        <w:trPr>
          <w:trHeight w:val="375"/>
        </w:trPr>
        <w:tc>
          <w:tcPr>
            <w:tcW w:w="268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A36" w:rsidRPr="00863A36" w:rsidRDefault="00863A36" w:rsidP="00612E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3A36" w:rsidRDefault="00863A36" w:rsidP="00907B2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A36" w:rsidRDefault="00863A36" w:rsidP="00863A3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A36" w:rsidRPr="00D825FC" w:rsidRDefault="00863A36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A36" w:rsidRPr="00D825FC" w:rsidRDefault="00863A36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A36" w:rsidRPr="00D825FC" w:rsidRDefault="00863A36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A36" w:rsidRPr="00D825FC" w:rsidRDefault="00863A36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A36" w:rsidRPr="00D825FC" w:rsidRDefault="00863A36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A36" w:rsidRPr="00D825FC" w:rsidRDefault="00863A36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A36" w:rsidRPr="00D825FC" w:rsidRDefault="00863A36" w:rsidP="001303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3A36" w:rsidRPr="00D825FC" w:rsidRDefault="00863A36" w:rsidP="001303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</w:tr>
      <w:tr w:rsidR="00863A36" w:rsidRPr="00D825FC" w:rsidTr="00865751">
        <w:trPr>
          <w:trHeight w:val="375"/>
        </w:trPr>
        <w:tc>
          <w:tcPr>
            <w:tcW w:w="268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A36" w:rsidRPr="00863A36" w:rsidRDefault="00863A36" w:rsidP="00612E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3A36" w:rsidRDefault="00863A36" w:rsidP="00907B2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A36" w:rsidRDefault="00863A36" w:rsidP="00863A3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A36" w:rsidRPr="00D825FC" w:rsidRDefault="00863A36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A36" w:rsidRPr="00D825FC" w:rsidRDefault="00863A36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A36" w:rsidRPr="00D825FC" w:rsidRDefault="00863A36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A36" w:rsidRPr="00D825FC" w:rsidRDefault="00863A36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A36" w:rsidRPr="00D825FC" w:rsidRDefault="00863A36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A36" w:rsidRPr="00D825FC" w:rsidRDefault="00863A36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A36" w:rsidRPr="00D825FC" w:rsidRDefault="00863A36" w:rsidP="001303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3A36" w:rsidRPr="00D825FC" w:rsidRDefault="00863A36" w:rsidP="001303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</w:tr>
      <w:tr w:rsidR="00863A36" w:rsidRPr="00D825FC" w:rsidTr="00865751">
        <w:trPr>
          <w:trHeight w:val="375"/>
        </w:trPr>
        <w:tc>
          <w:tcPr>
            <w:tcW w:w="268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A36" w:rsidRPr="00863A36" w:rsidRDefault="00863A36" w:rsidP="00612E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3A36" w:rsidRDefault="00863A36" w:rsidP="00907B2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A36" w:rsidRDefault="00863A36" w:rsidP="00863A3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A36" w:rsidRPr="00D825FC" w:rsidRDefault="00863A36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A36" w:rsidRPr="00D825FC" w:rsidRDefault="00863A36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A36" w:rsidRPr="00D825FC" w:rsidRDefault="00863A36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A36" w:rsidRPr="00D825FC" w:rsidRDefault="00863A36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A36" w:rsidRPr="00D825FC" w:rsidRDefault="00863A36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A36" w:rsidRPr="00D825FC" w:rsidRDefault="00863A36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A36" w:rsidRPr="00D825FC" w:rsidRDefault="00863A36" w:rsidP="001303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3A36" w:rsidRPr="00D825FC" w:rsidRDefault="00863A36" w:rsidP="001303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</w:tr>
      <w:tr w:rsidR="00863A36" w:rsidRPr="00D825FC" w:rsidTr="00466D66">
        <w:trPr>
          <w:trHeight w:val="375"/>
        </w:trPr>
        <w:tc>
          <w:tcPr>
            <w:tcW w:w="268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A36" w:rsidRPr="00863A36" w:rsidRDefault="00863A36" w:rsidP="00612E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A36" w:rsidRDefault="00863A36" w:rsidP="00907B2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A36" w:rsidRDefault="00863A36" w:rsidP="00863A3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A36" w:rsidRPr="00D825FC" w:rsidRDefault="00863A36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A36" w:rsidRPr="00D825FC" w:rsidRDefault="00863A36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A36" w:rsidRPr="00D825FC" w:rsidRDefault="00863A36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A36" w:rsidRPr="00D825FC" w:rsidRDefault="00863A36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A36" w:rsidRPr="00D825FC" w:rsidRDefault="00863A36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A36" w:rsidRPr="00D825FC" w:rsidRDefault="00863A36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A36" w:rsidRPr="00D825FC" w:rsidRDefault="00863A36" w:rsidP="001303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3A36" w:rsidRPr="00D825FC" w:rsidRDefault="00863A36" w:rsidP="001303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5F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</w:tbl>
    <w:p w:rsidR="000C3E71" w:rsidRDefault="000C3E71" w:rsidP="000C3E7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pacing w:val="-5"/>
          <w:sz w:val="24"/>
          <w:szCs w:val="24"/>
          <w:lang w:eastAsia="en-US"/>
        </w:rPr>
      </w:pPr>
    </w:p>
    <w:p w:rsidR="00E305E5" w:rsidRDefault="00E305E5" w:rsidP="000C3E7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pacing w:val="-5"/>
          <w:sz w:val="24"/>
          <w:szCs w:val="24"/>
          <w:lang w:eastAsia="en-US"/>
        </w:rPr>
      </w:pPr>
    </w:p>
    <w:p w:rsidR="00E305E5" w:rsidRDefault="00E305E5" w:rsidP="000C3E7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pacing w:val="-5"/>
          <w:sz w:val="24"/>
          <w:szCs w:val="24"/>
          <w:lang w:eastAsia="en-US"/>
        </w:rPr>
      </w:pPr>
    </w:p>
    <w:p w:rsidR="00E305E5" w:rsidRDefault="00E305E5" w:rsidP="000C3E7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pacing w:val="-5"/>
          <w:sz w:val="24"/>
          <w:szCs w:val="24"/>
          <w:lang w:eastAsia="en-US"/>
        </w:rPr>
      </w:pPr>
    </w:p>
    <w:p w:rsidR="000C3E71" w:rsidRDefault="00151B9F" w:rsidP="000C3E7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pacing w:val="-5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pacing w:val="-5"/>
          <w:sz w:val="24"/>
          <w:szCs w:val="24"/>
          <w:lang w:eastAsia="en-US"/>
        </w:rPr>
        <w:lastRenderedPageBreak/>
        <w:t>Дорожные знаки:</w:t>
      </w:r>
    </w:p>
    <w:p w:rsidR="00204FF6" w:rsidRDefault="00204FF6" w:rsidP="000C3E7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pacing w:val="-5"/>
          <w:sz w:val="24"/>
          <w:szCs w:val="24"/>
          <w:lang w:eastAsia="en-US"/>
        </w:rPr>
      </w:pPr>
    </w:p>
    <w:tbl>
      <w:tblPr>
        <w:tblW w:w="14316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693"/>
        <w:gridCol w:w="1276"/>
        <w:gridCol w:w="1275"/>
        <w:gridCol w:w="975"/>
        <w:gridCol w:w="1035"/>
        <w:gridCol w:w="967"/>
        <w:gridCol w:w="1134"/>
        <w:gridCol w:w="1134"/>
        <w:gridCol w:w="992"/>
        <w:gridCol w:w="851"/>
        <w:gridCol w:w="1984"/>
      </w:tblGrid>
      <w:tr w:rsidR="00A5530A" w:rsidRPr="00D92A1B" w:rsidTr="000C3E71">
        <w:trPr>
          <w:trHeight w:val="2117"/>
        </w:trPr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30A" w:rsidRPr="00151B9F" w:rsidRDefault="00A5530A" w:rsidP="000C3E7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51B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Цели: </w:t>
            </w:r>
            <w:r w:rsidR="00151B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безопасность движения</w:t>
            </w:r>
          </w:p>
          <w:p w:rsidR="00A5530A" w:rsidRPr="00151B9F" w:rsidRDefault="00151B9F" w:rsidP="000C3E7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51B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Задачи: предупреждение дорожно-транспортных происшествий</w:t>
            </w:r>
          </w:p>
          <w:p w:rsidR="00A5530A" w:rsidRPr="00151B9F" w:rsidRDefault="00A5530A" w:rsidP="000C3E7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51B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Мероприятия: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530A" w:rsidRPr="00D92A1B" w:rsidTr="0044538D">
        <w:trPr>
          <w:trHeight w:val="375"/>
        </w:trPr>
        <w:tc>
          <w:tcPr>
            <w:tcW w:w="2693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30A" w:rsidRPr="00151B9F" w:rsidRDefault="00A5530A" w:rsidP="000C3E7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51B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1.</w:t>
            </w:r>
            <w:r w:rsidR="00151B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Установка недостающих и, пришедших в негодность, дорожных знаков</w:t>
            </w:r>
          </w:p>
          <w:p w:rsidR="00A5530A" w:rsidRPr="00151B9F" w:rsidRDefault="00A5530A" w:rsidP="000C3E7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A5530A" w:rsidRPr="00151B9F" w:rsidRDefault="00A5530A" w:rsidP="000C3E7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A5530A" w:rsidRPr="00151B9F" w:rsidRDefault="00A5530A" w:rsidP="000C3E7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A5530A" w:rsidRPr="00151B9F" w:rsidRDefault="00A5530A" w:rsidP="000C3E7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30A" w:rsidRPr="00151B9F" w:rsidRDefault="00992DEB" w:rsidP="008C0F1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</w:t>
            </w:r>
            <w:r w:rsidR="008C0F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 20</w:t>
            </w:r>
            <w:r w:rsidR="008C0F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</w:t>
            </w:r>
            <w:r w:rsidR="00A5530A" w:rsidRPr="00151B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09F3" w:rsidRPr="00D825FC" w:rsidRDefault="00A5530A" w:rsidP="002E09F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51B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2E09F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Админи-страция района А</w:t>
            </w:r>
            <w:r w:rsidR="002E09F3" w:rsidRPr="00D825F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дмини</w:t>
            </w:r>
            <w:r w:rsidR="002E09F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  <w:r w:rsidR="002E09F3" w:rsidRPr="00D825F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страция </w:t>
            </w:r>
            <w:r w:rsidR="002E09F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</w:t>
            </w:r>
            <w:r w:rsidR="002E09F3" w:rsidRPr="00D825F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сельсове</w:t>
            </w:r>
            <w:r w:rsidR="002E09F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-та</w:t>
            </w:r>
          </w:p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51B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51B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B7E" w:rsidRDefault="00A5530A" w:rsidP="00570B7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51B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570B7E" w:rsidRPr="00151B9F" w:rsidRDefault="00570B7E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51B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9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30A" w:rsidRPr="00151B9F" w:rsidRDefault="00A5530A" w:rsidP="000C3E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1B9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A5530A" w:rsidRPr="00D92A1B" w:rsidTr="0044538D">
        <w:trPr>
          <w:trHeight w:val="285"/>
        </w:trPr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30A" w:rsidRPr="00151B9F" w:rsidRDefault="00A5530A" w:rsidP="000C3E7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30A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570B7E" w:rsidRPr="00151B9F" w:rsidRDefault="00570B7E" w:rsidP="00570B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30A" w:rsidRPr="00151B9F" w:rsidRDefault="00A5530A" w:rsidP="000C3E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1B9F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A5530A" w:rsidRPr="00D92A1B" w:rsidTr="0044538D">
        <w:trPr>
          <w:trHeight w:val="216"/>
        </w:trPr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30A" w:rsidRPr="00151B9F" w:rsidRDefault="00A5530A" w:rsidP="000C3E7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30A" w:rsidRPr="00151B9F" w:rsidRDefault="00A5530A" w:rsidP="000C3E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1B9F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</w:tr>
      <w:tr w:rsidR="00A5530A" w:rsidRPr="00D92A1B" w:rsidTr="0044538D">
        <w:trPr>
          <w:trHeight w:val="201"/>
        </w:trPr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30A" w:rsidRPr="00151B9F" w:rsidRDefault="00A5530A" w:rsidP="000C3E7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30A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570B7E" w:rsidRPr="00151B9F" w:rsidRDefault="00570B7E" w:rsidP="00570B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30A" w:rsidRPr="00151B9F" w:rsidRDefault="00A5530A" w:rsidP="000C3E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1B9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</w:tr>
      <w:tr w:rsidR="00A5530A" w:rsidRPr="00D92A1B" w:rsidTr="0044538D">
        <w:trPr>
          <w:trHeight w:val="231"/>
        </w:trPr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30A" w:rsidRPr="00151B9F" w:rsidRDefault="00A5530A" w:rsidP="000C3E7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30A" w:rsidRPr="00151B9F" w:rsidRDefault="00A5530A" w:rsidP="000C3E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30A" w:rsidRPr="00151B9F" w:rsidRDefault="00A5530A" w:rsidP="000C3E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30A" w:rsidRPr="00151B9F" w:rsidRDefault="00A5530A" w:rsidP="000C3E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1B9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</w:tr>
      <w:tr w:rsidR="00A5530A" w:rsidRPr="00D92A1B" w:rsidTr="0044538D">
        <w:trPr>
          <w:trHeight w:val="270"/>
        </w:trPr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30A" w:rsidRPr="00151B9F" w:rsidRDefault="00A5530A" w:rsidP="000C3E7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30A" w:rsidRPr="00151B9F" w:rsidRDefault="00A5530A" w:rsidP="000C3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30A" w:rsidRPr="00151B9F" w:rsidRDefault="00A5530A" w:rsidP="000C3E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1B9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</w:tbl>
    <w:p w:rsidR="007633BF" w:rsidRDefault="007633BF" w:rsidP="001303D2">
      <w:pPr>
        <w:pStyle w:val="ConsPlusNormal"/>
        <w:widowControl/>
        <w:ind w:left="709" w:firstLine="0"/>
        <w:rPr>
          <w:rFonts w:ascii="Times New Roman" w:hAnsi="Times New Roman" w:cs="Times New Roman"/>
          <w:b/>
          <w:spacing w:val="-5"/>
          <w:sz w:val="24"/>
          <w:szCs w:val="24"/>
          <w:lang w:eastAsia="en-US"/>
        </w:rPr>
      </w:pPr>
    </w:p>
    <w:p w:rsidR="00204FF6" w:rsidRDefault="00204FF6" w:rsidP="00ED785D">
      <w:pPr>
        <w:pStyle w:val="ConsPlusNormal"/>
        <w:widowControl/>
        <w:ind w:firstLine="0"/>
        <w:rPr>
          <w:rFonts w:ascii="Times New Roman" w:hAnsi="Times New Roman" w:cs="Times New Roman"/>
          <w:b/>
          <w:spacing w:val="-5"/>
          <w:sz w:val="24"/>
          <w:szCs w:val="24"/>
          <w:lang w:eastAsia="en-US"/>
        </w:rPr>
      </w:pPr>
    </w:p>
    <w:p w:rsidR="00ED785D" w:rsidRDefault="00ED785D" w:rsidP="00ED785D">
      <w:pPr>
        <w:pStyle w:val="ConsPlusNormal"/>
        <w:widowControl/>
        <w:ind w:firstLine="0"/>
        <w:rPr>
          <w:rFonts w:ascii="Times New Roman" w:hAnsi="Times New Roman" w:cs="Times New Roman"/>
          <w:b/>
          <w:spacing w:val="-5"/>
          <w:sz w:val="24"/>
          <w:szCs w:val="24"/>
          <w:lang w:eastAsia="en-US"/>
        </w:rPr>
      </w:pPr>
    </w:p>
    <w:p w:rsidR="00ED785D" w:rsidRDefault="00ED785D" w:rsidP="00ED785D">
      <w:pPr>
        <w:pStyle w:val="ConsPlusNormal"/>
        <w:widowControl/>
        <w:ind w:firstLine="0"/>
        <w:rPr>
          <w:rFonts w:ascii="Times New Roman" w:hAnsi="Times New Roman" w:cs="Times New Roman"/>
          <w:b/>
          <w:spacing w:val="-5"/>
          <w:sz w:val="24"/>
          <w:szCs w:val="24"/>
          <w:lang w:eastAsia="en-US"/>
        </w:rPr>
      </w:pPr>
    </w:p>
    <w:p w:rsidR="00ED785D" w:rsidRDefault="00ED785D" w:rsidP="00ED785D">
      <w:pPr>
        <w:pStyle w:val="ConsPlusNormal"/>
        <w:widowControl/>
        <w:ind w:firstLine="0"/>
        <w:rPr>
          <w:rFonts w:ascii="Times New Roman" w:hAnsi="Times New Roman" w:cs="Times New Roman"/>
          <w:b/>
          <w:spacing w:val="-5"/>
          <w:sz w:val="24"/>
          <w:szCs w:val="24"/>
          <w:lang w:eastAsia="en-US"/>
        </w:rPr>
      </w:pPr>
    </w:p>
    <w:p w:rsidR="00865751" w:rsidRDefault="00865751" w:rsidP="00ED785D">
      <w:pPr>
        <w:pStyle w:val="ConsPlusNormal"/>
        <w:widowControl/>
        <w:ind w:firstLine="0"/>
        <w:rPr>
          <w:rFonts w:ascii="Times New Roman" w:hAnsi="Times New Roman" w:cs="Times New Roman"/>
          <w:b/>
          <w:spacing w:val="-5"/>
          <w:sz w:val="24"/>
          <w:szCs w:val="24"/>
          <w:lang w:eastAsia="en-US"/>
        </w:rPr>
      </w:pPr>
    </w:p>
    <w:p w:rsidR="00865751" w:rsidRDefault="00865751" w:rsidP="00ED785D">
      <w:pPr>
        <w:pStyle w:val="ConsPlusNormal"/>
        <w:widowControl/>
        <w:ind w:firstLine="0"/>
        <w:rPr>
          <w:rFonts w:ascii="Times New Roman" w:hAnsi="Times New Roman" w:cs="Times New Roman"/>
          <w:b/>
          <w:spacing w:val="-5"/>
          <w:sz w:val="24"/>
          <w:szCs w:val="24"/>
          <w:lang w:eastAsia="en-US"/>
        </w:rPr>
      </w:pPr>
    </w:p>
    <w:p w:rsidR="00ED785D" w:rsidRDefault="00ED785D" w:rsidP="00ED785D">
      <w:pPr>
        <w:pStyle w:val="ConsPlusNormal"/>
        <w:widowControl/>
        <w:ind w:firstLine="0"/>
        <w:rPr>
          <w:rFonts w:ascii="Times New Roman" w:hAnsi="Times New Roman" w:cs="Times New Roman"/>
          <w:b/>
          <w:spacing w:val="-5"/>
          <w:sz w:val="24"/>
          <w:szCs w:val="24"/>
          <w:lang w:eastAsia="en-US"/>
        </w:rPr>
      </w:pPr>
    </w:p>
    <w:p w:rsidR="00E305E5" w:rsidRDefault="00E305E5" w:rsidP="00ED785D">
      <w:pPr>
        <w:pStyle w:val="ConsPlusNormal"/>
        <w:widowControl/>
        <w:ind w:firstLine="0"/>
        <w:rPr>
          <w:rFonts w:ascii="Times New Roman" w:hAnsi="Times New Roman" w:cs="Times New Roman"/>
          <w:b/>
          <w:spacing w:val="-5"/>
          <w:sz w:val="24"/>
          <w:szCs w:val="24"/>
          <w:lang w:eastAsia="en-US"/>
        </w:rPr>
      </w:pPr>
    </w:p>
    <w:p w:rsidR="00E305E5" w:rsidRDefault="00E305E5" w:rsidP="00ED785D">
      <w:pPr>
        <w:pStyle w:val="ConsPlusNormal"/>
        <w:widowControl/>
        <w:ind w:firstLine="0"/>
        <w:rPr>
          <w:rFonts w:ascii="Times New Roman" w:hAnsi="Times New Roman" w:cs="Times New Roman"/>
          <w:b/>
          <w:spacing w:val="-5"/>
          <w:sz w:val="24"/>
          <w:szCs w:val="24"/>
          <w:lang w:eastAsia="en-US"/>
        </w:rPr>
      </w:pPr>
    </w:p>
    <w:p w:rsidR="00E305E5" w:rsidRDefault="00E305E5" w:rsidP="00ED785D">
      <w:pPr>
        <w:pStyle w:val="ConsPlusNormal"/>
        <w:widowControl/>
        <w:ind w:firstLine="0"/>
        <w:rPr>
          <w:rFonts w:ascii="Times New Roman" w:hAnsi="Times New Roman" w:cs="Times New Roman"/>
          <w:b/>
          <w:spacing w:val="-5"/>
          <w:sz w:val="24"/>
          <w:szCs w:val="24"/>
          <w:lang w:eastAsia="en-US"/>
        </w:rPr>
      </w:pPr>
    </w:p>
    <w:p w:rsidR="00E305E5" w:rsidRDefault="00E305E5" w:rsidP="00ED785D">
      <w:pPr>
        <w:pStyle w:val="ConsPlusNormal"/>
        <w:widowControl/>
        <w:ind w:firstLine="0"/>
        <w:rPr>
          <w:rFonts w:ascii="Times New Roman" w:hAnsi="Times New Roman" w:cs="Times New Roman"/>
          <w:b/>
          <w:spacing w:val="-5"/>
          <w:sz w:val="24"/>
          <w:szCs w:val="24"/>
          <w:lang w:eastAsia="en-US"/>
        </w:rPr>
      </w:pPr>
    </w:p>
    <w:p w:rsidR="00E305E5" w:rsidRDefault="00E305E5" w:rsidP="00ED785D">
      <w:pPr>
        <w:pStyle w:val="ConsPlusNormal"/>
        <w:widowControl/>
        <w:ind w:firstLine="0"/>
        <w:rPr>
          <w:rFonts w:ascii="Times New Roman" w:hAnsi="Times New Roman" w:cs="Times New Roman"/>
          <w:b/>
          <w:spacing w:val="-5"/>
          <w:sz w:val="24"/>
          <w:szCs w:val="24"/>
          <w:lang w:eastAsia="en-US"/>
        </w:rPr>
      </w:pPr>
    </w:p>
    <w:p w:rsidR="00E305E5" w:rsidRDefault="00E305E5" w:rsidP="00ED785D">
      <w:pPr>
        <w:pStyle w:val="ConsPlusNormal"/>
        <w:widowControl/>
        <w:ind w:firstLine="0"/>
        <w:rPr>
          <w:rFonts w:ascii="Times New Roman" w:hAnsi="Times New Roman" w:cs="Times New Roman"/>
          <w:b/>
          <w:spacing w:val="-5"/>
          <w:sz w:val="24"/>
          <w:szCs w:val="24"/>
          <w:lang w:eastAsia="en-US"/>
        </w:rPr>
      </w:pPr>
    </w:p>
    <w:p w:rsidR="00E305E5" w:rsidRDefault="00E305E5" w:rsidP="00ED785D">
      <w:pPr>
        <w:pStyle w:val="ConsPlusNormal"/>
        <w:widowControl/>
        <w:ind w:firstLine="0"/>
        <w:rPr>
          <w:rFonts w:ascii="Times New Roman" w:hAnsi="Times New Roman" w:cs="Times New Roman"/>
          <w:b/>
          <w:spacing w:val="-5"/>
          <w:sz w:val="24"/>
          <w:szCs w:val="24"/>
          <w:lang w:eastAsia="en-US"/>
        </w:rPr>
      </w:pPr>
    </w:p>
    <w:p w:rsidR="00E305E5" w:rsidRDefault="00E305E5" w:rsidP="00ED785D">
      <w:pPr>
        <w:pStyle w:val="ConsPlusNormal"/>
        <w:widowControl/>
        <w:ind w:firstLine="0"/>
        <w:rPr>
          <w:rFonts w:ascii="Times New Roman" w:hAnsi="Times New Roman" w:cs="Times New Roman"/>
          <w:b/>
          <w:spacing w:val="-5"/>
          <w:sz w:val="24"/>
          <w:szCs w:val="24"/>
          <w:lang w:eastAsia="en-US"/>
        </w:rPr>
      </w:pPr>
    </w:p>
    <w:p w:rsidR="00E305E5" w:rsidRDefault="00E305E5" w:rsidP="00ED785D">
      <w:pPr>
        <w:pStyle w:val="ConsPlusNormal"/>
        <w:widowControl/>
        <w:ind w:firstLine="0"/>
        <w:rPr>
          <w:rFonts w:ascii="Times New Roman" w:hAnsi="Times New Roman" w:cs="Times New Roman"/>
          <w:b/>
          <w:spacing w:val="-5"/>
          <w:sz w:val="24"/>
          <w:szCs w:val="24"/>
          <w:lang w:eastAsia="en-US"/>
        </w:rPr>
      </w:pPr>
    </w:p>
    <w:p w:rsidR="00151B9F" w:rsidRDefault="00151B9F" w:rsidP="000C3E71">
      <w:pPr>
        <w:pStyle w:val="ConsPlusNormal"/>
        <w:widowControl/>
        <w:ind w:left="709" w:firstLine="0"/>
        <w:jc w:val="center"/>
        <w:rPr>
          <w:rFonts w:ascii="Times New Roman" w:hAnsi="Times New Roman" w:cs="Times New Roman"/>
          <w:b/>
          <w:spacing w:val="-5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pacing w:val="-5"/>
          <w:sz w:val="24"/>
          <w:szCs w:val="24"/>
          <w:lang w:eastAsia="en-US"/>
        </w:rPr>
        <w:lastRenderedPageBreak/>
        <w:t>Освещение дорог:</w:t>
      </w:r>
    </w:p>
    <w:tbl>
      <w:tblPr>
        <w:tblW w:w="14316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693"/>
        <w:gridCol w:w="1276"/>
        <w:gridCol w:w="1275"/>
        <w:gridCol w:w="975"/>
        <w:gridCol w:w="1035"/>
        <w:gridCol w:w="967"/>
        <w:gridCol w:w="1134"/>
        <w:gridCol w:w="1134"/>
        <w:gridCol w:w="992"/>
        <w:gridCol w:w="851"/>
        <w:gridCol w:w="1984"/>
      </w:tblGrid>
      <w:tr w:rsidR="00151B9F" w:rsidRPr="00D92A1B" w:rsidTr="000C3E71">
        <w:trPr>
          <w:trHeight w:val="2292"/>
        </w:trPr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B9F" w:rsidRPr="00151B9F" w:rsidRDefault="00151B9F" w:rsidP="000C3E7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Цели: обеспечение комфортности и безопасности жизнедеятельности</w:t>
            </w:r>
          </w:p>
          <w:p w:rsidR="00151B9F" w:rsidRPr="00151B9F" w:rsidRDefault="00151B9F" w:rsidP="000C3E7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51B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дачи: повышение качества транспортного обслуживания</w:t>
            </w:r>
          </w:p>
          <w:p w:rsidR="00151B9F" w:rsidRPr="00151B9F" w:rsidRDefault="00151B9F" w:rsidP="000C3E7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51B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Мероприятия: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B9F" w:rsidRPr="00151B9F" w:rsidRDefault="00151B9F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1B9F" w:rsidRPr="00151B9F" w:rsidRDefault="00151B9F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1B9F" w:rsidRPr="00151B9F" w:rsidRDefault="00151B9F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1B9F" w:rsidRPr="00151B9F" w:rsidRDefault="00151B9F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1B9F" w:rsidRPr="00151B9F" w:rsidRDefault="00151B9F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1B9F" w:rsidRPr="00151B9F" w:rsidRDefault="00151B9F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B9F" w:rsidRPr="00151B9F" w:rsidRDefault="00151B9F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B9F" w:rsidRPr="00151B9F" w:rsidRDefault="00151B9F" w:rsidP="000C3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B9F" w:rsidRPr="00151B9F" w:rsidRDefault="00151B9F" w:rsidP="000C3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B9F" w:rsidRPr="00151B9F" w:rsidRDefault="00151B9F" w:rsidP="000C3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B9F" w:rsidRPr="00D92A1B" w:rsidTr="00570B7E">
        <w:trPr>
          <w:trHeight w:val="511"/>
        </w:trPr>
        <w:tc>
          <w:tcPr>
            <w:tcW w:w="2693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B9F" w:rsidRPr="00151B9F" w:rsidRDefault="00151B9F" w:rsidP="000C3E7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51B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1.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Установка осветительных приборов</w:t>
            </w:r>
          </w:p>
          <w:p w:rsidR="00151B9F" w:rsidRPr="00151B9F" w:rsidRDefault="00151B9F" w:rsidP="000C3E7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151B9F" w:rsidRPr="00151B9F" w:rsidRDefault="00151B9F" w:rsidP="000C3E7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151B9F" w:rsidRPr="00151B9F" w:rsidRDefault="00151B9F" w:rsidP="000C3E7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151B9F" w:rsidRPr="00151B9F" w:rsidRDefault="00151B9F" w:rsidP="000C3E7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B9F" w:rsidRPr="00151B9F" w:rsidRDefault="00992DEB" w:rsidP="008C0F1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</w:t>
            </w:r>
            <w:r w:rsidR="008C0F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</w:t>
            </w:r>
            <w:r w:rsidR="00151B9F" w:rsidRPr="00151B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 20</w:t>
            </w:r>
            <w:r w:rsidR="008C0F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</w:t>
            </w:r>
            <w:r w:rsidR="00151B9F" w:rsidRPr="00151B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09F3" w:rsidRPr="00D825FC" w:rsidRDefault="00151B9F" w:rsidP="002E09F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51B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2E09F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Админис-трация района А</w:t>
            </w:r>
            <w:r w:rsidR="002E09F3" w:rsidRPr="00D825F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дминис</w:t>
            </w:r>
            <w:r w:rsidR="002E09F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  <w:r w:rsidR="002E09F3" w:rsidRPr="00D825F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трация </w:t>
            </w:r>
            <w:r w:rsidR="002E09F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</w:t>
            </w:r>
            <w:r w:rsidR="002E09F3" w:rsidRPr="00D825F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сельсове</w:t>
            </w:r>
            <w:r w:rsidR="002E09F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та</w:t>
            </w:r>
          </w:p>
          <w:p w:rsidR="00151B9F" w:rsidRPr="00151B9F" w:rsidRDefault="00151B9F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B9F" w:rsidRPr="00151B9F" w:rsidRDefault="00151B9F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51B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B9F" w:rsidRPr="00151B9F" w:rsidRDefault="00151B9F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B9F" w:rsidRDefault="00151B9F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51B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570B7E" w:rsidRPr="00151B9F" w:rsidRDefault="00570B7E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B9F" w:rsidRDefault="00151B9F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51B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570B7E" w:rsidRDefault="00570B7E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570B7E" w:rsidRPr="00151B9F" w:rsidRDefault="00570B7E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B9F" w:rsidRPr="00151B9F" w:rsidRDefault="00151B9F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51B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B9F" w:rsidRPr="00151B9F" w:rsidRDefault="00151B9F" w:rsidP="000C3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B9F" w:rsidRPr="00151B9F" w:rsidRDefault="00151B9F" w:rsidP="000C3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B9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B9F" w:rsidRPr="00151B9F" w:rsidRDefault="00151B9F" w:rsidP="000C3E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1B9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151B9F" w:rsidRPr="00D92A1B" w:rsidTr="0044538D">
        <w:trPr>
          <w:trHeight w:val="285"/>
        </w:trPr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B9F" w:rsidRPr="00151B9F" w:rsidRDefault="00151B9F" w:rsidP="000C3E7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B9F" w:rsidRPr="00151B9F" w:rsidRDefault="00151B9F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B9F" w:rsidRPr="00151B9F" w:rsidRDefault="00151B9F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B9F" w:rsidRPr="00151B9F" w:rsidRDefault="00151B9F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B9F" w:rsidRPr="00151B9F" w:rsidRDefault="00151B9F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B9F" w:rsidRDefault="00151B9F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570B7E" w:rsidRPr="00151B9F" w:rsidRDefault="00570B7E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B9F" w:rsidRDefault="00151B9F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570B7E" w:rsidRDefault="00570B7E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570B7E" w:rsidRPr="00151B9F" w:rsidRDefault="00570B7E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B9F" w:rsidRPr="00151B9F" w:rsidRDefault="00151B9F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B9F" w:rsidRPr="00151B9F" w:rsidRDefault="00151B9F" w:rsidP="000C3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B9F" w:rsidRPr="00151B9F" w:rsidRDefault="00151B9F" w:rsidP="000C3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B9F" w:rsidRPr="00151B9F" w:rsidRDefault="00151B9F" w:rsidP="000C3E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1B9F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151B9F" w:rsidRPr="00D92A1B" w:rsidTr="0044538D">
        <w:trPr>
          <w:trHeight w:val="216"/>
        </w:trPr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B9F" w:rsidRPr="00151B9F" w:rsidRDefault="00151B9F" w:rsidP="000C3E7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B9F" w:rsidRPr="00151B9F" w:rsidRDefault="00151B9F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B9F" w:rsidRPr="00151B9F" w:rsidRDefault="00151B9F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B9F" w:rsidRPr="00151B9F" w:rsidRDefault="00151B9F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B9F" w:rsidRPr="00151B9F" w:rsidRDefault="00151B9F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B9F" w:rsidRPr="00151B9F" w:rsidRDefault="00151B9F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B9F" w:rsidRDefault="00151B9F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570B7E" w:rsidRDefault="00570B7E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570B7E" w:rsidRPr="00151B9F" w:rsidRDefault="00570B7E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B9F" w:rsidRPr="00151B9F" w:rsidRDefault="00151B9F" w:rsidP="000C3E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B9F" w:rsidRPr="00151B9F" w:rsidRDefault="00151B9F" w:rsidP="000C3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B9F" w:rsidRPr="00151B9F" w:rsidRDefault="00151B9F" w:rsidP="000C3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B9F" w:rsidRPr="00151B9F" w:rsidRDefault="00151B9F" w:rsidP="000C3E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1B9F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</w:tr>
      <w:tr w:rsidR="00151B9F" w:rsidRPr="00D92A1B" w:rsidTr="0044538D">
        <w:trPr>
          <w:trHeight w:val="201"/>
        </w:trPr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B9F" w:rsidRPr="00151B9F" w:rsidRDefault="00151B9F" w:rsidP="001303D2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B9F" w:rsidRPr="00151B9F" w:rsidRDefault="00151B9F" w:rsidP="001303D2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B9F" w:rsidRPr="00151B9F" w:rsidRDefault="00151B9F" w:rsidP="001303D2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B9F" w:rsidRPr="00151B9F" w:rsidRDefault="00151B9F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B9F" w:rsidRPr="00151B9F" w:rsidRDefault="00151B9F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B9F" w:rsidRDefault="00151B9F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570B7E" w:rsidRPr="00151B9F" w:rsidRDefault="00570B7E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B9F" w:rsidRDefault="00151B9F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570B7E" w:rsidRDefault="00570B7E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570B7E" w:rsidRPr="00151B9F" w:rsidRDefault="00570B7E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B9F" w:rsidRPr="00151B9F" w:rsidRDefault="00151B9F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B9F" w:rsidRPr="00151B9F" w:rsidRDefault="00151B9F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B9F" w:rsidRPr="00151B9F" w:rsidRDefault="00151B9F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B9F" w:rsidRPr="00151B9F" w:rsidRDefault="00151B9F" w:rsidP="001303D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1B9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</w:tr>
      <w:tr w:rsidR="00151B9F" w:rsidRPr="00D92A1B" w:rsidTr="0044538D">
        <w:trPr>
          <w:trHeight w:val="231"/>
        </w:trPr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B9F" w:rsidRPr="00151B9F" w:rsidRDefault="00151B9F" w:rsidP="001303D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B9F" w:rsidRPr="00151B9F" w:rsidRDefault="00151B9F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B9F" w:rsidRPr="00151B9F" w:rsidRDefault="00151B9F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B9F" w:rsidRPr="00151B9F" w:rsidRDefault="00151B9F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B9F" w:rsidRPr="00151B9F" w:rsidRDefault="00151B9F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B9F" w:rsidRPr="00151B9F" w:rsidRDefault="00151B9F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B9F" w:rsidRPr="00151B9F" w:rsidRDefault="00151B9F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B9F" w:rsidRPr="00151B9F" w:rsidRDefault="00151B9F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B9F" w:rsidRPr="00151B9F" w:rsidRDefault="00151B9F" w:rsidP="001303D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B9F" w:rsidRPr="00151B9F" w:rsidRDefault="00151B9F" w:rsidP="001303D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B9F" w:rsidRPr="00151B9F" w:rsidRDefault="00151B9F" w:rsidP="001303D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1B9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</w:tr>
      <w:tr w:rsidR="00151B9F" w:rsidRPr="00D92A1B" w:rsidTr="0044538D">
        <w:trPr>
          <w:trHeight w:val="270"/>
        </w:trPr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B9F" w:rsidRPr="00151B9F" w:rsidRDefault="00151B9F" w:rsidP="001303D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B9F" w:rsidRPr="00151B9F" w:rsidRDefault="00151B9F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B9F" w:rsidRPr="00151B9F" w:rsidRDefault="00151B9F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B9F" w:rsidRPr="00151B9F" w:rsidRDefault="00151B9F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B9F" w:rsidRPr="00151B9F" w:rsidRDefault="00151B9F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B9F" w:rsidRPr="00151B9F" w:rsidRDefault="00151B9F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B9F" w:rsidRPr="00151B9F" w:rsidRDefault="00151B9F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1B9F" w:rsidRPr="00151B9F" w:rsidRDefault="00151B9F" w:rsidP="001303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B9F" w:rsidRPr="00151B9F" w:rsidRDefault="00151B9F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B9F" w:rsidRPr="00151B9F" w:rsidRDefault="00151B9F" w:rsidP="001303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B9F" w:rsidRPr="00151B9F" w:rsidRDefault="00151B9F" w:rsidP="001303D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1B9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</w:tbl>
    <w:p w:rsidR="008C0F17" w:rsidRDefault="008C0F17" w:rsidP="00204FF6">
      <w:pPr>
        <w:widowControl w:val="0"/>
        <w:autoSpaceDE w:val="0"/>
        <w:ind w:right="724"/>
        <w:rPr>
          <w:rFonts w:ascii="Times New Roman" w:eastAsia="Arial" w:hAnsi="Times New Roman"/>
          <w:b/>
          <w:spacing w:val="-5"/>
          <w:sz w:val="24"/>
          <w:szCs w:val="24"/>
        </w:rPr>
      </w:pPr>
    </w:p>
    <w:p w:rsidR="0044538D" w:rsidRDefault="008C0F17" w:rsidP="008C0F17">
      <w:pPr>
        <w:widowControl w:val="0"/>
        <w:autoSpaceDE w:val="0"/>
        <w:ind w:right="72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="Arial" w:hAnsi="Times New Roman"/>
          <w:b/>
          <w:spacing w:val="-5"/>
          <w:sz w:val="24"/>
          <w:szCs w:val="24"/>
        </w:rPr>
        <w:br w:type="page"/>
      </w:r>
      <w:r w:rsidR="0044538D">
        <w:rPr>
          <w:rFonts w:ascii="Times New Roman" w:hAnsi="Times New Roman"/>
          <w:sz w:val="28"/>
          <w:szCs w:val="28"/>
        </w:rPr>
        <w:lastRenderedPageBreak/>
        <w:t>Приложение № 3</w:t>
      </w:r>
    </w:p>
    <w:p w:rsidR="0044538D" w:rsidRDefault="0044538D" w:rsidP="00204FF6">
      <w:pPr>
        <w:pStyle w:val="ConsPlusNormal"/>
        <w:widowControl/>
        <w:ind w:right="724"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Программе</w:t>
      </w:r>
    </w:p>
    <w:p w:rsidR="0044538D" w:rsidRDefault="0044538D" w:rsidP="00204FF6">
      <w:pPr>
        <w:pStyle w:val="ConsPlusNormal"/>
        <w:widowControl/>
        <w:ind w:right="724"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44538D" w:rsidRPr="00992DEB" w:rsidRDefault="0044538D" w:rsidP="00992DEB">
      <w:pPr>
        <w:widowControl w:val="0"/>
        <w:autoSpaceDE w:val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финансовых ресурсов, необхо</w:t>
      </w:r>
      <w:r w:rsidR="00992DEB">
        <w:rPr>
          <w:rFonts w:ascii="Times New Roman" w:hAnsi="Times New Roman"/>
          <w:sz w:val="28"/>
          <w:szCs w:val="28"/>
        </w:rPr>
        <w:t xml:space="preserve">димых для реализации Программы </w:t>
      </w:r>
      <w:r w:rsidRPr="00EE001B">
        <w:rPr>
          <w:rFonts w:ascii="Times New Roman" w:hAnsi="Times New Roman"/>
          <w:sz w:val="28"/>
          <w:szCs w:val="28"/>
        </w:rPr>
        <w:t xml:space="preserve">«Комплексное развитие транспортной инфраструктуры муниципального образования </w:t>
      </w:r>
      <w:r w:rsidR="008C0F17">
        <w:rPr>
          <w:rFonts w:ascii="Times New Roman" w:hAnsi="Times New Roman"/>
          <w:sz w:val="28"/>
          <w:szCs w:val="28"/>
        </w:rPr>
        <w:t>Первомай</w:t>
      </w:r>
      <w:r w:rsidR="00907B2D">
        <w:rPr>
          <w:rFonts w:ascii="Times New Roman" w:hAnsi="Times New Roman"/>
          <w:sz w:val="28"/>
          <w:szCs w:val="28"/>
        </w:rPr>
        <w:t>ский</w:t>
      </w:r>
      <w:r w:rsidRPr="00EE001B">
        <w:rPr>
          <w:rFonts w:ascii="Times New Roman" w:hAnsi="Times New Roman"/>
          <w:sz w:val="28"/>
          <w:szCs w:val="28"/>
        </w:rPr>
        <w:t xml:space="preserve"> сельсовет</w:t>
      </w:r>
      <w:r w:rsidR="000C3E71">
        <w:rPr>
          <w:rFonts w:ascii="Times New Roman" w:hAnsi="Times New Roman"/>
          <w:sz w:val="28"/>
          <w:szCs w:val="28"/>
        </w:rPr>
        <w:t xml:space="preserve"> </w:t>
      </w:r>
      <w:r w:rsidR="008C0F17">
        <w:rPr>
          <w:rFonts w:ascii="Times New Roman" w:hAnsi="Times New Roman"/>
          <w:sz w:val="28"/>
          <w:szCs w:val="28"/>
        </w:rPr>
        <w:t>Бийского</w:t>
      </w:r>
      <w:r w:rsidR="000C3E71">
        <w:rPr>
          <w:rFonts w:ascii="Times New Roman" w:hAnsi="Times New Roman"/>
          <w:sz w:val="28"/>
          <w:szCs w:val="28"/>
        </w:rPr>
        <w:t xml:space="preserve"> района Алтайского края на 2017</w:t>
      </w:r>
      <w:r w:rsidRPr="00EE001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20</w:t>
      </w:r>
      <w:r w:rsidR="00907B2D">
        <w:rPr>
          <w:rFonts w:ascii="Times New Roman" w:hAnsi="Times New Roman"/>
          <w:sz w:val="28"/>
          <w:szCs w:val="28"/>
        </w:rPr>
        <w:t>3</w:t>
      </w:r>
      <w:r w:rsidR="008C0F17">
        <w:rPr>
          <w:rFonts w:ascii="Times New Roman" w:hAnsi="Times New Roman"/>
          <w:sz w:val="28"/>
          <w:szCs w:val="28"/>
        </w:rPr>
        <w:t>2</w:t>
      </w:r>
      <w:r w:rsidR="00211250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>»</w:t>
      </w:r>
    </w:p>
    <w:tbl>
      <w:tblPr>
        <w:tblW w:w="1460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244"/>
        <w:gridCol w:w="1276"/>
        <w:gridCol w:w="1276"/>
        <w:gridCol w:w="1276"/>
        <w:gridCol w:w="1134"/>
        <w:gridCol w:w="1134"/>
        <w:gridCol w:w="1134"/>
        <w:gridCol w:w="2126"/>
      </w:tblGrid>
      <w:tr w:rsidR="00992DEB" w:rsidRPr="0044538D" w:rsidTr="00992DEB">
        <w:trPr>
          <w:trHeight w:val="278"/>
        </w:trPr>
        <w:tc>
          <w:tcPr>
            <w:tcW w:w="524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DEB" w:rsidRPr="0044538D" w:rsidRDefault="00992DEB" w:rsidP="0044538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538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Источники и направления расходов</w:t>
            </w:r>
          </w:p>
        </w:tc>
        <w:tc>
          <w:tcPr>
            <w:tcW w:w="9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DEB" w:rsidRPr="00992DEB" w:rsidRDefault="00992DEB" w:rsidP="00992DEB">
            <w:pPr>
              <w:widowControl w:val="0"/>
              <w:autoSpaceDE w:val="0"/>
              <w:jc w:val="center"/>
            </w:pPr>
            <w:r w:rsidRPr="0044538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Сумма расходов, тыс. руб.</w:t>
            </w:r>
          </w:p>
        </w:tc>
      </w:tr>
      <w:tr w:rsidR="00992DEB" w:rsidRPr="0044538D" w:rsidTr="003649EA">
        <w:trPr>
          <w:trHeight w:val="1320"/>
        </w:trPr>
        <w:tc>
          <w:tcPr>
            <w:tcW w:w="524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DEB" w:rsidRPr="0044538D" w:rsidRDefault="00992DEB" w:rsidP="0044538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2DEB" w:rsidRPr="0044538D" w:rsidRDefault="00992DEB" w:rsidP="003649E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538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  <w:r w:rsidRPr="0044538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г.</w:t>
            </w:r>
          </w:p>
          <w:p w:rsidR="00992DEB" w:rsidRPr="0044538D" w:rsidRDefault="00992DEB" w:rsidP="003649EA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DEB" w:rsidRPr="0044538D" w:rsidRDefault="00992DEB" w:rsidP="003649EA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2018 г.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2DEB" w:rsidRPr="0044538D" w:rsidRDefault="00992DEB" w:rsidP="003649E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2019</w:t>
            </w:r>
            <w:r w:rsidR="003649E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2DEB" w:rsidRPr="0044538D" w:rsidRDefault="00992DEB" w:rsidP="003649EA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2020</w:t>
            </w:r>
            <w:r w:rsidR="003649E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2DEB" w:rsidRPr="0044538D" w:rsidRDefault="00992DEB" w:rsidP="003649EA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2021</w:t>
            </w:r>
            <w:r w:rsidRPr="0044538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DEB" w:rsidRDefault="00992DEB" w:rsidP="00907B2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2022-20</w:t>
            </w:r>
            <w:r w:rsidR="00907B2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</w:t>
            </w:r>
            <w:r w:rsidR="003649E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2DEB" w:rsidRDefault="00992DEB" w:rsidP="003649E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  <w:r w:rsidR="002E09F3">
              <w:rPr>
                <w:rFonts w:ascii="Times New Roman" w:hAnsi="Times New Roman"/>
                <w:sz w:val="28"/>
                <w:szCs w:val="28"/>
              </w:rPr>
              <w:t xml:space="preserve"> за период 2017-2021 г.</w:t>
            </w:r>
          </w:p>
        </w:tc>
      </w:tr>
      <w:tr w:rsidR="00992DEB" w:rsidRPr="0044538D" w:rsidTr="003649EA">
        <w:trPr>
          <w:trHeight w:val="375"/>
        </w:trPr>
        <w:tc>
          <w:tcPr>
            <w:tcW w:w="52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DEB" w:rsidRPr="0044538D" w:rsidRDefault="00992DEB" w:rsidP="0044538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538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Всего финансовых затрат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DEB" w:rsidRPr="0044538D" w:rsidRDefault="008C0F17" w:rsidP="008C0F1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DEB" w:rsidRPr="0044538D" w:rsidRDefault="008C0F17" w:rsidP="008C0F1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DEB" w:rsidRPr="0044538D" w:rsidRDefault="008C0F17" w:rsidP="008C0F1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DEB" w:rsidRPr="0044538D" w:rsidRDefault="008C0F17" w:rsidP="008C0F1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DEB" w:rsidRPr="0044538D" w:rsidRDefault="008C0F17" w:rsidP="008C0F1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DEB" w:rsidRPr="0044538D" w:rsidRDefault="008C0F17" w:rsidP="008C0F1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2DEB" w:rsidRPr="0044538D" w:rsidRDefault="008C0F17" w:rsidP="008C0F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92DEB" w:rsidRPr="0044538D" w:rsidTr="003649EA">
        <w:trPr>
          <w:trHeight w:val="216"/>
        </w:trPr>
        <w:tc>
          <w:tcPr>
            <w:tcW w:w="52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DEB" w:rsidRPr="0044538D" w:rsidRDefault="00992DEB" w:rsidP="0044538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538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DEB" w:rsidRPr="0044538D" w:rsidRDefault="008C0F17" w:rsidP="008C0F1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DEB" w:rsidRPr="0044538D" w:rsidRDefault="008C0F17" w:rsidP="008C0F1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DEB" w:rsidRPr="0044538D" w:rsidRDefault="008C0F17" w:rsidP="008C0F1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DEB" w:rsidRPr="0044538D" w:rsidRDefault="008C0F17" w:rsidP="008C0F1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DEB" w:rsidRPr="0044538D" w:rsidRDefault="008C0F17" w:rsidP="008C0F1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DEB" w:rsidRPr="0044538D" w:rsidRDefault="008C0F17" w:rsidP="008C0F1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2DEB" w:rsidRPr="0044538D" w:rsidRDefault="008C0F17" w:rsidP="008C0F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92DEB" w:rsidRPr="0044538D" w:rsidTr="003649EA">
        <w:trPr>
          <w:trHeight w:val="216"/>
        </w:trPr>
        <w:tc>
          <w:tcPr>
            <w:tcW w:w="52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DEB" w:rsidRPr="0044538D" w:rsidRDefault="00992DEB" w:rsidP="0044538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538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Из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DEB" w:rsidRPr="0044538D" w:rsidRDefault="008C0F17" w:rsidP="008C0F1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DEB" w:rsidRPr="0044538D" w:rsidRDefault="008C0F17" w:rsidP="008C0F1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DEB" w:rsidRPr="0044538D" w:rsidRDefault="008C0F17" w:rsidP="008C0F1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DEB" w:rsidRPr="0044538D" w:rsidRDefault="008C0F17" w:rsidP="008C0F1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DEB" w:rsidRPr="0044538D" w:rsidRDefault="008C0F17" w:rsidP="008C0F1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DEB" w:rsidRPr="0044538D" w:rsidRDefault="008C0F17" w:rsidP="008C0F1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2DEB" w:rsidRPr="0044538D" w:rsidRDefault="008C0F17" w:rsidP="008C0F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92DEB" w:rsidRPr="0044538D" w:rsidTr="003649EA">
        <w:trPr>
          <w:trHeight w:val="201"/>
        </w:trPr>
        <w:tc>
          <w:tcPr>
            <w:tcW w:w="52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DEB" w:rsidRPr="0044538D" w:rsidRDefault="00992DEB" w:rsidP="0044538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538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Из краевого бюджета (на условиях софинансирования)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DEB" w:rsidRPr="0044538D" w:rsidRDefault="00992DEB" w:rsidP="008C0F1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538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DEB" w:rsidRPr="0044538D" w:rsidRDefault="00992DEB" w:rsidP="008C0F1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538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DEB" w:rsidRPr="0044538D" w:rsidRDefault="008C0F17" w:rsidP="008C0F1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DEB" w:rsidRPr="0044538D" w:rsidRDefault="008C0F17" w:rsidP="008C0F1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DEB" w:rsidRPr="0044538D" w:rsidRDefault="008C0F17" w:rsidP="008C0F1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DEB" w:rsidRPr="0044538D" w:rsidRDefault="008C0F17" w:rsidP="008C0F1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2DEB" w:rsidRPr="0044538D" w:rsidRDefault="008C0F17" w:rsidP="008C0F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92DEB" w:rsidRPr="0044538D" w:rsidTr="003649EA">
        <w:trPr>
          <w:trHeight w:val="231"/>
        </w:trPr>
        <w:tc>
          <w:tcPr>
            <w:tcW w:w="52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DEB" w:rsidRPr="0044538D" w:rsidRDefault="00992DEB" w:rsidP="0044538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538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Из внебюджетных источников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DEB" w:rsidRPr="0044538D" w:rsidRDefault="00992DEB" w:rsidP="008C0F1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538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DEB" w:rsidRPr="0044538D" w:rsidRDefault="00992DEB" w:rsidP="008C0F1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538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DEB" w:rsidRPr="0044538D" w:rsidRDefault="00992DEB" w:rsidP="008C0F1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538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DEB" w:rsidRPr="0044538D" w:rsidRDefault="00992DEB" w:rsidP="008C0F1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538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DEB" w:rsidRPr="0044538D" w:rsidRDefault="008C0F17" w:rsidP="008C0F1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DEB" w:rsidRPr="0044538D" w:rsidRDefault="00992DEB" w:rsidP="008C0F1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538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2DEB" w:rsidRPr="0044538D" w:rsidRDefault="008C0F17" w:rsidP="008C0F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992DEB" w:rsidRDefault="00992DEB">
      <w:pPr>
        <w:widowControl w:val="0"/>
        <w:autoSpaceDE w:val="0"/>
      </w:pPr>
    </w:p>
    <w:sectPr w:rsidR="00992DEB" w:rsidSect="00570B7E">
      <w:pgSz w:w="16838" w:h="11906" w:orient="landscape"/>
      <w:pgMar w:top="567" w:right="567" w:bottom="567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8B5" w:rsidRDefault="007E18B5" w:rsidP="00ED1ED7">
      <w:pPr>
        <w:spacing w:after="0" w:line="240" w:lineRule="auto"/>
      </w:pPr>
      <w:r>
        <w:separator/>
      </w:r>
    </w:p>
  </w:endnote>
  <w:endnote w:type="continuationSeparator" w:id="0">
    <w:p w:rsidR="007E18B5" w:rsidRDefault="007E18B5" w:rsidP="00ED1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9BA" w:rsidRPr="00620730" w:rsidRDefault="00A519BA" w:rsidP="00E94173">
    <w:pPr>
      <w:pStyle w:val="a7"/>
      <w:framePr w:wrap="around" w:vAnchor="text" w:hAnchor="margin" w:xAlign="right" w:y="1"/>
      <w:rPr>
        <w:rStyle w:val="a9"/>
        <w:b/>
      </w:rPr>
    </w:pPr>
    <w:r>
      <w:rPr>
        <w:rStyle w:val="a9"/>
      </w:rPr>
      <w:t xml:space="preserve">  </w:t>
    </w:r>
  </w:p>
  <w:p w:rsidR="00A519BA" w:rsidRPr="00024C7E" w:rsidRDefault="00A519BA" w:rsidP="00E94173">
    <w:pPr>
      <w:pStyle w:val="a7"/>
      <w:pBdr>
        <w:top w:val="single" w:sz="4" w:space="31" w:color="auto"/>
      </w:pBdr>
      <w:rPr>
        <w:b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8B5" w:rsidRDefault="007E18B5" w:rsidP="00ED1ED7">
      <w:pPr>
        <w:spacing w:after="0" w:line="240" w:lineRule="auto"/>
      </w:pPr>
      <w:r>
        <w:separator/>
      </w:r>
    </w:p>
  </w:footnote>
  <w:footnote w:type="continuationSeparator" w:id="0">
    <w:p w:rsidR="007E18B5" w:rsidRDefault="007E18B5" w:rsidP="00ED1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9BA" w:rsidRDefault="007E18B5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135DFB">
      <w:rPr>
        <w:noProof/>
      </w:rPr>
      <w:t>2</w:t>
    </w:r>
    <w:r>
      <w:rPr>
        <w:noProof/>
      </w:rPr>
      <w:fldChar w:fldCharType="end"/>
    </w:r>
  </w:p>
  <w:p w:rsidR="00E305E5" w:rsidRDefault="00E305E5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9BA" w:rsidRDefault="00A519BA">
    <w:pPr>
      <w:pStyle w:val="aa"/>
      <w:jc w:val="center"/>
    </w:pPr>
  </w:p>
  <w:p w:rsidR="00A519BA" w:rsidRDefault="00A519B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60" w:hanging="360"/>
      </w:pPr>
      <w:rPr>
        <w:rFonts w:ascii="Symbol" w:hAnsi="Symbol" w:cs="Symbol" w:hint="default"/>
        <w:sz w:val="24"/>
        <w:szCs w:val="24"/>
      </w:rPr>
    </w:lvl>
  </w:abstractNum>
  <w:abstractNum w:abstractNumId="1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17"/>
    <w:multiLevelType w:val="singleLevel"/>
    <w:tmpl w:val="00000017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4">
    <w:nsid w:val="00000402"/>
    <w:multiLevelType w:val="multilevel"/>
    <w:tmpl w:val="00000885"/>
    <w:lvl w:ilvl="0">
      <w:numFmt w:val="bullet"/>
      <w:lvlText w:val=""/>
      <w:lvlJc w:val="left"/>
      <w:pPr>
        <w:ind w:left="1779" w:hanging="485"/>
      </w:pPr>
      <w:rPr>
        <w:rFonts w:ascii="Symbol" w:hAnsi="Symbol" w:cs="Symbol"/>
        <w:b w:val="0"/>
        <w:bCs w:val="0"/>
        <w:w w:val="99"/>
        <w:sz w:val="26"/>
        <w:szCs w:val="26"/>
      </w:rPr>
    </w:lvl>
    <w:lvl w:ilvl="1">
      <w:numFmt w:val="bullet"/>
      <w:lvlText w:val="•"/>
      <w:lvlJc w:val="left"/>
      <w:pPr>
        <w:ind w:left="2569" w:hanging="485"/>
      </w:pPr>
    </w:lvl>
    <w:lvl w:ilvl="2">
      <w:numFmt w:val="bullet"/>
      <w:lvlText w:val="•"/>
      <w:lvlJc w:val="left"/>
      <w:pPr>
        <w:ind w:left="3359" w:hanging="485"/>
      </w:pPr>
    </w:lvl>
    <w:lvl w:ilvl="3">
      <w:numFmt w:val="bullet"/>
      <w:lvlText w:val="•"/>
      <w:lvlJc w:val="left"/>
      <w:pPr>
        <w:ind w:left="4149" w:hanging="485"/>
      </w:pPr>
    </w:lvl>
    <w:lvl w:ilvl="4">
      <w:numFmt w:val="bullet"/>
      <w:lvlText w:val="•"/>
      <w:lvlJc w:val="left"/>
      <w:pPr>
        <w:ind w:left="4939" w:hanging="485"/>
      </w:pPr>
    </w:lvl>
    <w:lvl w:ilvl="5">
      <w:numFmt w:val="bullet"/>
      <w:lvlText w:val="•"/>
      <w:lvlJc w:val="left"/>
      <w:pPr>
        <w:ind w:left="5729" w:hanging="485"/>
      </w:pPr>
    </w:lvl>
    <w:lvl w:ilvl="6">
      <w:numFmt w:val="bullet"/>
      <w:lvlText w:val="•"/>
      <w:lvlJc w:val="left"/>
      <w:pPr>
        <w:ind w:left="6519" w:hanging="485"/>
      </w:pPr>
    </w:lvl>
    <w:lvl w:ilvl="7">
      <w:numFmt w:val="bullet"/>
      <w:lvlText w:val="•"/>
      <w:lvlJc w:val="left"/>
      <w:pPr>
        <w:ind w:left="7309" w:hanging="485"/>
      </w:pPr>
    </w:lvl>
    <w:lvl w:ilvl="8">
      <w:numFmt w:val="bullet"/>
      <w:lvlText w:val="•"/>
      <w:lvlJc w:val="left"/>
      <w:pPr>
        <w:ind w:left="8099" w:hanging="485"/>
      </w:pPr>
    </w:lvl>
  </w:abstractNum>
  <w:abstractNum w:abstractNumId="5">
    <w:nsid w:val="00000403"/>
    <w:multiLevelType w:val="multilevel"/>
    <w:tmpl w:val="00000886"/>
    <w:lvl w:ilvl="0">
      <w:numFmt w:val="bullet"/>
      <w:lvlText w:val=""/>
      <w:lvlJc w:val="left"/>
      <w:pPr>
        <w:ind w:left="1679" w:hanging="485"/>
      </w:pPr>
      <w:rPr>
        <w:rFonts w:ascii="Symbol" w:hAnsi="Symbol" w:cs="Symbol"/>
        <w:b w:val="0"/>
        <w:bCs w:val="0"/>
        <w:w w:val="99"/>
        <w:sz w:val="26"/>
        <w:szCs w:val="26"/>
      </w:rPr>
    </w:lvl>
    <w:lvl w:ilvl="1">
      <w:numFmt w:val="bullet"/>
      <w:lvlText w:val="•"/>
      <w:lvlJc w:val="left"/>
      <w:pPr>
        <w:ind w:left="2469" w:hanging="485"/>
      </w:pPr>
    </w:lvl>
    <w:lvl w:ilvl="2">
      <w:numFmt w:val="bullet"/>
      <w:lvlText w:val="•"/>
      <w:lvlJc w:val="left"/>
      <w:pPr>
        <w:ind w:left="3259" w:hanging="485"/>
      </w:pPr>
    </w:lvl>
    <w:lvl w:ilvl="3">
      <w:numFmt w:val="bullet"/>
      <w:lvlText w:val="•"/>
      <w:lvlJc w:val="left"/>
      <w:pPr>
        <w:ind w:left="4049" w:hanging="485"/>
      </w:pPr>
    </w:lvl>
    <w:lvl w:ilvl="4">
      <w:numFmt w:val="bullet"/>
      <w:lvlText w:val="•"/>
      <w:lvlJc w:val="left"/>
      <w:pPr>
        <w:ind w:left="4839" w:hanging="485"/>
      </w:pPr>
    </w:lvl>
    <w:lvl w:ilvl="5">
      <w:numFmt w:val="bullet"/>
      <w:lvlText w:val="•"/>
      <w:lvlJc w:val="left"/>
      <w:pPr>
        <w:ind w:left="5629" w:hanging="485"/>
      </w:pPr>
    </w:lvl>
    <w:lvl w:ilvl="6">
      <w:numFmt w:val="bullet"/>
      <w:lvlText w:val="•"/>
      <w:lvlJc w:val="left"/>
      <w:pPr>
        <w:ind w:left="6419" w:hanging="485"/>
      </w:pPr>
    </w:lvl>
    <w:lvl w:ilvl="7">
      <w:numFmt w:val="bullet"/>
      <w:lvlText w:val="•"/>
      <w:lvlJc w:val="left"/>
      <w:pPr>
        <w:ind w:left="7209" w:hanging="485"/>
      </w:pPr>
    </w:lvl>
    <w:lvl w:ilvl="8">
      <w:numFmt w:val="bullet"/>
      <w:lvlText w:val="•"/>
      <w:lvlJc w:val="left"/>
      <w:pPr>
        <w:ind w:left="7999" w:hanging="485"/>
      </w:pPr>
    </w:lvl>
  </w:abstractNum>
  <w:abstractNum w:abstractNumId="6">
    <w:nsid w:val="079C2735"/>
    <w:multiLevelType w:val="multilevel"/>
    <w:tmpl w:val="D50CD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CC87A2D"/>
    <w:multiLevelType w:val="hybridMultilevel"/>
    <w:tmpl w:val="BE7C4CE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1E346AF0"/>
    <w:multiLevelType w:val="hybridMultilevel"/>
    <w:tmpl w:val="6C38051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2A3129"/>
    <w:multiLevelType w:val="hybridMultilevel"/>
    <w:tmpl w:val="71DEC832"/>
    <w:lvl w:ilvl="0" w:tplc="F482B72E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0">
    <w:nsid w:val="36DE2673"/>
    <w:multiLevelType w:val="hybridMultilevel"/>
    <w:tmpl w:val="73B66CB6"/>
    <w:lvl w:ilvl="0" w:tplc="EAD4808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56" w:hanging="360"/>
      </w:pPr>
    </w:lvl>
    <w:lvl w:ilvl="2" w:tplc="0419001B" w:tentative="1">
      <w:start w:val="1"/>
      <w:numFmt w:val="lowerRoman"/>
      <w:lvlText w:val="%3."/>
      <w:lvlJc w:val="right"/>
      <w:pPr>
        <w:ind w:left="2176" w:hanging="180"/>
      </w:pPr>
    </w:lvl>
    <w:lvl w:ilvl="3" w:tplc="0419000F" w:tentative="1">
      <w:start w:val="1"/>
      <w:numFmt w:val="decimal"/>
      <w:lvlText w:val="%4."/>
      <w:lvlJc w:val="left"/>
      <w:pPr>
        <w:ind w:left="2896" w:hanging="360"/>
      </w:pPr>
    </w:lvl>
    <w:lvl w:ilvl="4" w:tplc="04190019" w:tentative="1">
      <w:start w:val="1"/>
      <w:numFmt w:val="lowerLetter"/>
      <w:lvlText w:val="%5."/>
      <w:lvlJc w:val="left"/>
      <w:pPr>
        <w:ind w:left="3616" w:hanging="360"/>
      </w:pPr>
    </w:lvl>
    <w:lvl w:ilvl="5" w:tplc="0419001B" w:tentative="1">
      <w:start w:val="1"/>
      <w:numFmt w:val="lowerRoman"/>
      <w:lvlText w:val="%6."/>
      <w:lvlJc w:val="right"/>
      <w:pPr>
        <w:ind w:left="4336" w:hanging="180"/>
      </w:pPr>
    </w:lvl>
    <w:lvl w:ilvl="6" w:tplc="0419000F" w:tentative="1">
      <w:start w:val="1"/>
      <w:numFmt w:val="decimal"/>
      <w:lvlText w:val="%7."/>
      <w:lvlJc w:val="left"/>
      <w:pPr>
        <w:ind w:left="5056" w:hanging="360"/>
      </w:pPr>
    </w:lvl>
    <w:lvl w:ilvl="7" w:tplc="04190019" w:tentative="1">
      <w:start w:val="1"/>
      <w:numFmt w:val="lowerLetter"/>
      <w:lvlText w:val="%8."/>
      <w:lvlJc w:val="left"/>
      <w:pPr>
        <w:ind w:left="5776" w:hanging="360"/>
      </w:pPr>
    </w:lvl>
    <w:lvl w:ilvl="8" w:tplc="0419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11">
    <w:nsid w:val="3976315A"/>
    <w:multiLevelType w:val="hybridMultilevel"/>
    <w:tmpl w:val="7A72C2D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516638"/>
    <w:multiLevelType w:val="hybridMultilevel"/>
    <w:tmpl w:val="4176B724"/>
    <w:lvl w:ilvl="0" w:tplc="DC6E00A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42422CD9"/>
    <w:multiLevelType w:val="hybridMultilevel"/>
    <w:tmpl w:val="676C1C0C"/>
    <w:lvl w:ilvl="0" w:tplc="2F924B1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73140807"/>
    <w:multiLevelType w:val="multilevel"/>
    <w:tmpl w:val="4712EB6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5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00" w:hanging="2160"/>
      </w:pPr>
      <w:rPr>
        <w:rFonts w:hint="default"/>
      </w:rPr>
    </w:lvl>
  </w:abstractNum>
  <w:abstractNum w:abstractNumId="15">
    <w:nsid w:val="791867E1"/>
    <w:multiLevelType w:val="hybridMultilevel"/>
    <w:tmpl w:val="E24C136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2"/>
  </w:num>
  <w:num w:numId="2">
    <w:abstractNumId w:val="13"/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2"/>
  </w:num>
  <w:num w:numId="6">
    <w:abstractNumId w:val="14"/>
  </w:num>
  <w:num w:numId="7">
    <w:abstractNumId w:val="15"/>
  </w:num>
  <w:num w:numId="8">
    <w:abstractNumId w:val="11"/>
  </w:num>
  <w:num w:numId="9">
    <w:abstractNumId w:val="10"/>
  </w:num>
  <w:num w:numId="10">
    <w:abstractNumId w:val="6"/>
  </w:num>
  <w:num w:numId="11">
    <w:abstractNumId w:val="3"/>
  </w:num>
  <w:num w:numId="12">
    <w:abstractNumId w:val="1"/>
  </w:num>
  <w:num w:numId="13">
    <w:abstractNumId w:val="0"/>
  </w:num>
  <w:num w:numId="14">
    <w:abstractNumId w:val="9"/>
  </w:num>
  <w:num w:numId="15">
    <w:abstractNumId w:val="8"/>
  </w:num>
  <w:num w:numId="16">
    <w:abstractNumId w:val="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6DA"/>
    <w:rsid w:val="0001068C"/>
    <w:rsid w:val="00025137"/>
    <w:rsid w:val="000451A2"/>
    <w:rsid w:val="00045B19"/>
    <w:rsid w:val="00046A30"/>
    <w:rsid w:val="00052120"/>
    <w:rsid w:val="00055DE2"/>
    <w:rsid w:val="0008355A"/>
    <w:rsid w:val="000A6D3E"/>
    <w:rsid w:val="000B1C55"/>
    <w:rsid w:val="000C3E71"/>
    <w:rsid w:val="000C63DF"/>
    <w:rsid w:val="000D0971"/>
    <w:rsid w:val="000D1190"/>
    <w:rsid w:val="000E0D42"/>
    <w:rsid w:val="000F0E1C"/>
    <w:rsid w:val="001074E3"/>
    <w:rsid w:val="0011481B"/>
    <w:rsid w:val="00127361"/>
    <w:rsid w:val="001303D2"/>
    <w:rsid w:val="00135DFB"/>
    <w:rsid w:val="00136F2C"/>
    <w:rsid w:val="00151B9F"/>
    <w:rsid w:val="00182E7E"/>
    <w:rsid w:val="001914E4"/>
    <w:rsid w:val="001927F7"/>
    <w:rsid w:val="001A169C"/>
    <w:rsid w:val="001A4267"/>
    <w:rsid w:val="001A558C"/>
    <w:rsid w:val="001B2425"/>
    <w:rsid w:val="001C183B"/>
    <w:rsid w:val="001C428C"/>
    <w:rsid w:val="001C61AA"/>
    <w:rsid w:val="001C6B6E"/>
    <w:rsid w:val="001C76E0"/>
    <w:rsid w:val="001D1F33"/>
    <w:rsid w:val="001E1313"/>
    <w:rsid w:val="001E692B"/>
    <w:rsid w:val="001F6C75"/>
    <w:rsid w:val="00204FF6"/>
    <w:rsid w:val="00211250"/>
    <w:rsid w:val="00222441"/>
    <w:rsid w:val="002327FD"/>
    <w:rsid w:val="0026120F"/>
    <w:rsid w:val="002630D5"/>
    <w:rsid w:val="0029251F"/>
    <w:rsid w:val="002A32C8"/>
    <w:rsid w:val="002B71DE"/>
    <w:rsid w:val="002C6BDA"/>
    <w:rsid w:val="002D0C30"/>
    <w:rsid w:val="002D56B1"/>
    <w:rsid w:val="002E09F3"/>
    <w:rsid w:val="00305D0C"/>
    <w:rsid w:val="0032646C"/>
    <w:rsid w:val="0033028A"/>
    <w:rsid w:val="0034548C"/>
    <w:rsid w:val="00350644"/>
    <w:rsid w:val="003649EA"/>
    <w:rsid w:val="0037052C"/>
    <w:rsid w:val="00371AE4"/>
    <w:rsid w:val="003A4F5A"/>
    <w:rsid w:val="003B6D95"/>
    <w:rsid w:val="003E257B"/>
    <w:rsid w:val="003F173D"/>
    <w:rsid w:val="004160A2"/>
    <w:rsid w:val="0043045B"/>
    <w:rsid w:val="00433439"/>
    <w:rsid w:val="0044538D"/>
    <w:rsid w:val="00450A6C"/>
    <w:rsid w:val="00466D66"/>
    <w:rsid w:val="00470375"/>
    <w:rsid w:val="00481FE8"/>
    <w:rsid w:val="004946F1"/>
    <w:rsid w:val="004A31C3"/>
    <w:rsid w:val="004C462C"/>
    <w:rsid w:val="004D086B"/>
    <w:rsid w:val="004D2FCA"/>
    <w:rsid w:val="004D3050"/>
    <w:rsid w:val="004D7F96"/>
    <w:rsid w:val="004E098D"/>
    <w:rsid w:val="004E3F03"/>
    <w:rsid w:val="004E74BB"/>
    <w:rsid w:val="004F017E"/>
    <w:rsid w:val="004F1177"/>
    <w:rsid w:val="00500945"/>
    <w:rsid w:val="00505A9C"/>
    <w:rsid w:val="00517175"/>
    <w:rsid w:val="0052275B"/>
    <w:rsid w:val="00525BD0"/>
    <w:rsid w:val="00530D5D"/>
    <w:rsid w:val="005348A7"/>
    <w:rsid w:val="00537618"/>
    <w:rsid w:val="005434AE"/>
    <w:rsid w:val="00561D35"/>
    <w:rsid w:val="00570B7E"/>
    <w:rsid w:val="00571D99"/>
    <w:rsid w:val="00572F29"/>
    <w:rsid w:val="00576252"/>
    <w:rsid w:val="00583D0F"/>
    <w:rsid w:val="00590549"/>
    <w:rsid w:val="00592DA4"/>
    <w:rsid w:val="00596EF0"/>
    <w:rsid w:val="005A43C7"/>
    <w:rsid w:val="005B0B4B"/>
    <w:rsid w:val="005B4412"/>
    <w:rsid w:val="005C7103"/>
    <w:rsid w:val="005E3F6B"/>
    <w:rsid w:val="005E507E"/>
    <w:rsid w:val="00612E72"/>
    <w:rsid w:val="00621873"/>
    <w:rsid w:val="00632232"/>
    <w:rsid w:val="006423E2"/>
    <w:rsid w:val="00643807"/>
    <w:rsid w:val="00646EC4"/>
    <w:rsid w:val="00650536"/>
    <w:rsid w:val="00651B07"/>
    <w:rsid w:val="00663FCE"/>
    <w:rsid w:val="00687285"/>
    <w:rsid w:val="00694680"/>
    <w:rsid w:val="006C7A14"/>
    <w:rsid w:val="006D169E"/>
    <w:rsid w:val="006F4F38"/>
    <w:rsid w:val="00727F49"/>
    <w:rsid w:val="007458CB"/>
    <w:rsid w:val="00750611"/>
    <w:rsid w:val="00751E98"/>
    <w:rsid w:val="007633BF"/>
    <w:rsid w:val="007A3067"/>
    <w:rsid w:val="007B2523"/>
    <w:rsid w:val="007D5437"/>
    <w:rsid w:val="007E18B5"/>
    <w:rsid w:val="007E5B88"/>
    <w:rsid w:val="007E66C5"/>
    <w:rsid w:val="00803755"/>
    <w:rsid w:val="00805F5F"/>
    <w:rsid w:val="008461F2"/>
    <w:rsid w:val="008537BD"/>
    <w:rsid w:val="00856081"/>
    <w:rsid w:val="00860D34"/>
    <w:rsid w:val="00862002"/>
    <w:rsid w:val="00863A36"/>
    <w:rsid w:val="0086574E"/>
    <w:rsid w:val="00865751"/>
    <w:rsid w:val="00874B0D"/>
    <w:rsid w:val="00875630"/>
    <w:rsid w:val="008B2D72"/>
    <w:rsid w:val="008C0666"/>
    <w:rsid w:val="008C0F17"/>
    <w:rsid w:val="008C487E"/>
    <w:rsid w:val="008C58D5"/>
    <w:rsid w:val="008E3019"/>
    <w:rsid w:val="009043E0"/>
    <w:rsid w:val="00907B2D"/>
    <w:rsid w:val="00913A29"/>
    <w:rsid w:val="00924CC3"/>
    <w:rsid w:val="00940F32"/>
    <w:rsid w:val="0094246A"/>
    <w:rsid w:val="009746AE"/>
    <w:rsid w:val="00992DEB"/>
    <w:rsid w:val="009C525C"/>
    <w:rsid w:val="009D4CF7"/>
    <w:rsid w:val="009D6DC2"/>
    <w:rsid w:val="009E37D8"/>
    <w:rsid w:val="009F38D1"/>
    <w:rsid w:val="00A03AF8"/>
    <w:rsid w:val="00A1157D"/>
    <w:rsid w:val="00A17982"/>
    <w:rsid w:val="00A20A33"/>
    <w:rsid w:val="00A230E5"/>
    <w:rsid w:val="00A2702F"/>
    <w:rsid w:val="00A40BA2"/>
    <w:rsid w:val="00A519BA"/>
    <w:rsid w:val="00A52B1D"/>
    <w:rsid w:val="00A5530A"/>
    <w:rsid w:val="00A577E9"/>
    <w:rsid w:val="00A67CF8"/>
    <w:rsid w:val="00A752AC"/>
    <w:rsid w:val="00A76039"/>
    <w:rsid w:val="00A77748"/>
    <w:rsid w:val="00A83C2A"/>
    <w:rsid w:val="00A90F15"/>
    <w:rsid w:val="00A92B52"/>
    <w:rsid w:val="00AA4D8B"/>
    <w:rsid w:val="00AC5E1E"/>
    <w:rsid w:val="00AC72FC"/>
    <w:rsid w:val="00AD26CE"/>
    <w:rsid w:val="00AD6094"/>
    <w:rsid w:val="00AF0C72"/>
    <w:rsid w:val="00AF5C40"/>
    <w:rsid w:val="00AF7E45"/>
    <w:rsid w:val="00B001B3"/>
    <w:rsid w:val="00B16662"/>
    <w:rsid w:val="00B17FE2"/>
    <w:rsid w:val="00B2169B"/>
    <w:rsid w:val="00B31B12"/>
    <w:rsid w:val="00B3468C"/>
    <w:rsid w:val="00B5085D"/>
    <w:rsid w:val="00B554A7"/>
    <w:rsid w:val="00B622D7"/>
    <w:rsid w:val="00B70CA4"/>
    <w:rsid w:val="00B73007"/>
    <w:rsid w:val="00B83312"/>
    <w:rsid w:val="00B85F72"/>
    <w:rsid w:val="00B972C0"/>
    <w:rsid w:val="00BA2B90"/>
    <w:rsid w:val="00BA3A94"/>
    <w:rsid w:val="00BA4955"/>
    <w:rsid w:val="00BB343B"/>
    <w:rsid w:val="00BC4037"/>
    <w:rsid w:val="00BC793D"/>
    <w:rsid w:val="00BD6020"/>
    <w:rsid w:val="00BE32A3"/>
    <w:rsid w:val="00BF1535"/>
    <w:rsid w:val="00C2016E"/>
    <w:rsid w:val="00C32AB6"/>
    <w:rsid w:val="00C375DC"/>
    <w:rsid w:val="00C5610E"/>
    <w:rsid w:val="00C64799"/>
    <w:rsid w:val="00C73A94"/>
    <w:rsid w:val="00C91068"/>
    <w:rsid w:val="00C96735"/>
    <w:rsid w:val="00CB537D"/>
    <w:rsid w:val="00CD5B0B"/>
    <w:rsid w:val="00CF5173"/>
    <w:rsid w:val="00D12C17"/>
    <w:rsid w:val="00D200D7"/>
    <w:rsid w:val="00D22D29"/>
    <w:rsid w:val="00D23832"/>
    <w:rsid w:val="00D43353"/>
    <w:rsid w:val="00D6643E"/>
    <w:rsid w:val="00D70C64"/>
    <w:rsid w:val="00D746ED"/>
    <w:rsid w:val="00D825FC"/>
    <w:rsid w:val="00DA26DA"/>
    <w:rsid w:val="00DA7497"/>
    <w:rsid w:val="00DA7C16"/>
    <w:rsid w:val="00DC380C"/>
    <w:rsid w:val="00DC4951"/>
    <w:rsid w:val="00DD5EF3"/>
    <w:rsid w:val="00E02103"/>
    <w:rsid w:val="00E02F7A"/>
    <w:rsid w:val="00E07897"/>
    <w:rsid w:val="00E20C3E"/>
    <w:rsid w:val="00E21C76"/>
    <w:rsid w:val="00E305E5"/>
    <w:rsid w:val="00E42738"/>
    <w:rsid w:val="00E62674"/>
    <w:rsid w:val="00E80AED"/>
    <w:rsid w:val="00E812D8"/>
    <w:rsid w:val="00E8717B"/>
    <w:rsid w:val="00E94173"/>
    <w:rsid w:val="00E948E7"/>
    <w:rsid w:val="00EC49F1"/>
    <w:rsid w:val="00ED1ED7"/>
    <w:rsid w:val="00ED3576"/>
    <w:rsid w:val="00ED785D"/>
    <w:rsid w:val="00EE001B"/>
    <w:rsid w:val="00EE58CF"/>
    <w:rsid w:val="00EE6D5A"/>
    <w:rsid w:val="00F058FF"/>
    <w:rsid w:val="00F073C7"/>
    <w:rsid w:val="00F31782"/>
    <w:rsid w:val="00F34E17"/>
    <w:rsid w:val="00F45BC5"/>
    <w:rsid w:val="00F52CBE"/>
    <w:rsid w:val="00F64FE7"/>
    <w:rsid w:val="00F66046"/>
    <w:rsid w:val="00F83657"/>
    <w:rsid w:val="00F8583D"/>
    <w:rsid w:val="00F9586E"/>
    <w:rsid w:val="00FA269B"/>
    <w:rsid w:val="00FC3ABC"/>
    <w:rsid w:val="00FD084D"/>
    <w:rsid w:val="00FD2429"/>
    <w:rsid w:val="00FF3BDE"/>
    <w:rsid w:val="00FF62EB"/>
    <w:rsid w:val="00FF7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6D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DA26DA"/>
    <w:pPr>
      <w:spacing w:after="136" w:line="288" w:lineRule="atLeast"/>
      <w:outlineLvl w:val="0"/>
    </w:pPr>
    <w:rPr>
      <w:rFonts w:ascii="Tahoma" w:eastAsia="Times New Roman" w:hAnsi="Tahoma"/>
      <w:color w:val="2E3432"/>
      <w:kern w:val="36"/>
      <w:sz w:val="38"/>
      <w:szCs w:val="3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538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26DA"/>
    <w:rPr>
      <w:rFonts w:ascii="Tahoma" w:eastAsia="Times New Roman" w:hAnsi="Tahoma" w:cs="Times New Roman"/>
      <w:color w:val="2E3432"/>
      <w:kern w:val="36"/>
      <w:sz w:val="38"/>
      <w:szCs w:val="38"/>
      <w:lang w:eastAsia="ru-RU"/>
    </w:rPr>
  </w:style>
  <w:style w:type="paragraph" w:styleId="a3">
    <w:name w:val="Body Text"/>
    <w:basedOn w:val="a"/>
    <w:link w:val="a4"/>
    <w:uiPriority w:val="99"/>
    <w:unhideWhenUsed/>
    <w:rsid w:val="00DA26D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A26DA"/>
    <w:rPr>
      <w:rFonts w:ascii="Calibri" w:eastAsia="Calibri" w:hAnsi="Calibri" w:cs="Times New Roman"/>
    </w:rPr>
  </w:style>
  <w:style w:type="paragraph" w:styleId="a5">
    <w:name w:val="List Paragraph"/>
    <w:basedOn w:val="a"/>
    <w:qFormat/>
    <w:rsid w:val="00DA26DA"/>
    <w:pPr>
      <w:ind w:left="720"/>
    </w:pPr>
    <w:rPr>
      <w:lang w:eastAsia="ar-SA"/>
    </w:rPr>
  </w:style>
  <w:style w:type="paragraph" w:styleId="a6">
    <w:name w:val="No Spacing"/>
    <w:qFormat/>
    <w:rsid w:val="00DA26DA"/>
    <w:pPr>
      <w:widowControl w:val="0"/>
      <w:autoSpaceDE w:val="0"/>
      <w:autoSpaceDN w:val="0"/>
      <w:adjustRightInd w:val="0"/>
    </w:pPr>
    <w:rPr>
      <w:rFonts w:ascii="Times New Roman CYR" w:eastAsia="Times New Roman" w:hAnsi="Times New Roman CYR" w:cs="Times New Roman CYR"/>
      <w:sz w:val="24"/>
      <w:szCs w:val="24"/>
    </w:rPr>
  </w:style>
  <w:style w:type="character" w:customStyle="1" w:styleId="apple-style-span">
    <w:name w:val="apple-style-span"/>
    <w:basedOn w:val="a0"/>
    <w:rsid w:val="00DA26DA"/>
  </w:style>
  <w:style w:type="paragraph" w:customStyle="1" w:styleId="ConsPlusNormal">
    <w:name w:val="ConsPlusNormal"/>
    <w:link w:val="ConsPlusNormal0"/>
    <w:rsid w:val="00DA26DA"/>
    <w:pPr>
      <w:widowControl w:val="0"/>
      <w:suppressAutoHyphens/>
      <w:autoSpaceDE w:val="0"/>
      <w:ind w:firstLine="720"/>
    </w:pPr>
    <w:rPr>
      <w:rFonts w:ascii="Arial" w:eastAsia="Arial" w:hAnsi="Arial" w:cs="Arial"/>
      <w:sz w:val="22"/>
      <w:szCs w:val="22"/>
      <w:lang w:eastAsia="ar-SA"/>
    </w:rPr>
  </w:style>
  <w:style w:type="paragraph" w:styleId="21">
    <w:name w:val="Body Text Indent 2"/>
    <w:aliases w:val="Основной текст с отступом 2 Знак1,Знак1 Знак1,Основной текст с отступом 2 Знак Знак,Знак1 Знак Знак,Знак1 Знак,Знак1,Знак1 Знак Знак1"/>
    <w:basedOn w:val="a"/>
    <w:link w:val="22"/>
    <w:rsid w:val="00DA26DA"/>
    <w:pPr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2">
    <w:name w:val="Основной текст с отступом 2 Знак"/>
    <w:aliases w:val="Основной текст с отступом 2 Знак1 Знак,Знак1 Знак1 Знак,Основной текст с отступом 2 Знак Знак Знак,Знак1 Знак Знак Знак,Знак1 Знак Знак2,Знак1 Знак2,Знак1 Знак Знак1 Знак"/>
    <w:basedOn w:val="a0"/>
    <w:link w:val="21"/>
    <w:rsid w:val="00DA26DA"/>
    <w:rPr>
      <w:rFonts w:ascii="Calibri" w:eastAsia="Calibri" w:hAnsi="Calibri" w:cs="Times New Roman"/>
      <w:sz w:val="24"/>
      <w:szCs w:val="24"/>
      <w:lang w:eastAsia="ru-RU"/>
    </w:rPr>
  </w:style>
  <w:style w:type="paragraph" w:styleId="a7">
    <w:name w:val="footer"/>
    <w:aliases w:val="Знак2"/>
    <w:basedOn w:val="a"/>
    <w:link w:val="a8"/>
    <w:rsid w:val="00DA26DA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eastAsia="ru-RU"/>
    </w:rPr>
  </w:style>
  <w:style w:type="character" w:customStyle="1" w:styleId="a8">
    <w:name w:val="Нижний колонтитул Знак"/>
    <w:aliases w:val="Знак2 Знак"/>
    <w:basedOn w:val="a0"/>
    <w:link w:val="a7"/>
    <w:rsid w:val="00DA26DA"/>
    <w:rPr>
      <w:rFonts w:ascii="Calibri" w:eastAsia="Calibri" w:hAnsi="Calibri" w:cs="Times New Roman"/>
      <w:sz w:val="24"/>
      <w:szCs w:val="24"/>
      <w:lang w:eastAsia="ru-RU"/>
    </w:rPr>
  </w:style>
  <w:style w:type="character" w:styleId="a9">
    <w:name w:val="page number"/>
    <w:rsid w:val="00DA26DA"/>
    <w:rPr>
      <w:rFonts w:cs="Times New Roman"/>
    </w:rPr>
  </w:style>
  <w:style w:type="paragraph" w:styleId="aa">
    <w:name w:val="header"/>
    <w:basedOn w:val="a"/>
    <w:link w:val="ab"/>
    <w:uiPriority w:val="99"/>
    <w:rsid w:val="00DA26DA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DA26DA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Список_маркир.2"/>
    <w:basedOn w:val="a"/>
    <w:rsid w:val="00DA26DA"/>
    <w:pPr>
      <w:tabs>
        <w:tab w:val="num" w:pos="1021"/>
      </w:tabs>
      <w:spacing w:after="0" w:line="36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Нормальный (таблица)"/>
    <w:basedOn w:val="a"/>
    <w:next w:val="a"/>
    <w:rsid w:val="004C462C"/>
    <w:pPr>
      <w:widowControl w:val="0"/>
      <w:suppressAutoHyphens/>
      <w:autoSpaceDE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ad">
    <w:name w:val="Содержимое таблицы"/>
    <w:basedOn w:val="a"/>
    <w:rsid w:val="00182E7E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ConsCell">
    <w:name w:val="ConsCell"/>
    <w:rsid w:val="005348A7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table" w:styleId="ae">
    <w:name w:val="Table Grid"/>
    <w:basedOn w:val="a1"/>
    <w:rsid w:val="00371AE4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44538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ConsPlusNormal0">
    <w:name w:val="ConsPlusNormal Знак"/>
    <w:link w:val="ConsPlusNormal"/>
    <w:locked/>
    <w:rsid w:val="00FC3ABC"/>
    <w:rPr>
      <w:rFonts w:ascii="Arial" w:eastAsia="Arial" w:hAnsi="Arial" w:cs="Arial"/>
      <w:sz w:val="22"/>
      <w:szCs w:val="22"/>
      <w:lang w:eastAsia="ar-SA" w:bidi="ar-SA"/>
    </w:rPr>
  </w:style>
  <w:style w:type="paragraph" w:styleId="af">
    <w:name w:val="Balloon Text"/>
    <w:basedOn w:val="a"/>
    <w:link w:val="af0"/>
    <w:uiPriority w:val="99"/>
    <w:semiHidden/>
    <w:unhideWhenUsed/>
    <w:rsid w:val="00E21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21C76"/>
    <w:rPr>
      <w:rFonts w:ascii="Tahoma" w:eastAsia="Calibri" w:hAnsi="Tahoma" w:cs="Tahoma"/>
      <w:sz w:val="16"/>
      <w:szCs w:val="16"/>
    </w:rPr>
  </w:style>
  <w:style w:type="paragraph" w:customStyle="1" w:styleId="11">
    <w:name w:val="Без интервала1"/>
    <w:rsid w:val="00127361"/>
    <w:rPr>
      <w:rFonts w:eastAsia="Times New Roman"/>
      <w:sz w:val="22"/>
      <w:szCs w:val="22"/>
    </w:rPr>
  </w:style>
  <w:style w:type="paragraph" w:customStyle="1" w:styleId="12">
    <w:name w:val="Обычный (веб)1"/>
    <w:basedOn w:val="a"/>
    <w:rsid w:val="0037052C"/>
    <w:pPr>
      <w:suppressAutoHyphens/>
      <w:spacing w:before="100" w:after="100" w:line="1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ableParagraph">
    <w:name w:val="Table Paragraph"/>
    <w:basedOn w:val="a"/>
    <w:uiPriority w:val="1"/>
    <w:qFormat/>
    <w:rsid w:val="002B71D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6D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DA26DA"/>
    <w:pPr>
      <w:spacing w:after="136" w:line="288" w:lineRule="atLeast"/>
      <w:outlineLvl w:val="0"/>
    </w:pPr>
    <w:rPr>
      <w:rFonts w:ascii="Tahoma" w:eastAsia="Times New Roman" w:hAnsi="Tahoma"/>
      <w:color w:val="2E3432"/>
      <w:kern w:val="36"/>
      <w:sz w:val="38"/>
      <w:szCs w:val="3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538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26DA"/>
    <w:rPr>
      <w:rFonts w:ascii="Tahoma" w:eastAsia="Times New Roman" w:hAnsi="Tahoma" w:cs="Times New Roman"/>
      <w:color w:val="2E3432"/>
      <w:kern w:val="36"/>
      <w:sz w:val="38"/>
      <w:szCs w:val="38"/>
      <w:lang w:eastAsia="ru-RU"/>
    </w:rPr>
  </w:style>
  <w:style w:type="paragraph" w:styleId="a3">
    <w:name w:val="Body Text"/>
    <w:basedOn w:val="a"/>
    <w:link w:val="a4"/>
    <w:uiPriority w:val="99"/>
    <w:unhideWhenUsed/>
    <w:rsid w:val="00DA26D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A26DA"/>
    <w:rPr>
      <w:rFonts w:ascii="Calibri" w:eastAsia="Calibri" w:hAnsi="Calibri" w:cs="Times New Roman"/>
    </w:rPr>
  </w:style>
  <w:style w:type="paragraph" w:styleId="a5">
    <w:name w:val="List Paragraph"/>
    <w:basedOn w:val="a"/>
    <w:qFormat/>
    <w:rsid w:val="00DA26DA"/>
    <w:pPr>
      <w:ind w:left="720"/>
    </w:pPr>
    <w:rPr>
      <w:lang w:eastAsia="ar-SA"/>
    </w:rPr>
  </w:style>
  <w:style w:type="paragraph" w:styleId="a6">
    <w:name w:val="No Spacing"/>
    <w:qFormat/>
    <w:rsid w:val="00DA26DA"/>
    <w:pPr>
      <w:widowControl w:val="0"/>
      <w:autoSpaceDE w:val="0"/>
      <w:autoSpaceDN w:val="0"/>
      <w:adjustRightInd w:val="0"/>
    </w:pPr>
    <w:rPr>
      <w:rFonts w:ascii="Times New Roman CYR" w:eastAsia="Times New Roman" w:hAnsi="Times New Roman CYR" w:cs="Times New Roman CYR"/>
      <w:sz w:val="24"/>
      <w:szCs w:val="24"/>
    </w:rPr>
  </w:style>
  <w:style w:type="character" w:customStyle="1" w:styleId="apple-style-span">
    <w:name w:val="apple-style-span"/>
    <w:basedOn w:val="a0"/>
    <w:rsid w:val="00DA26DA"/>
  </w:style>
  <w:style w:type="paragraph" w:customStyle="1" w:styleId="ConsPlusNormal">
    <w:name w:val="ConsPlusNormal"/>
    <w:link w:val="ConsPlusNormal0"/>
    <w:rsid w:val="00DA26DA"/>
    <w:pPr>
      <w:widowControl w:val="0"/>
      <w:suppressAutoHyphens/>
      <w:autoSpaceDE w:val="0"/>
      <w:ind w:firstLine="720"/>
    </w:pPr>
    <w:rPr>
      <w:rFonts w:ascii="Arial" w:eastAsia="Arial" w:hAnsi="Arial" w:cs="Arial"/>
      <w:sz w:val="22"/>
      <w:szCs w:val="22"/>
      <w:lang w:eastAsia="ar-SA"/>
    </w:rPr>
  </w:style>
  <w:style w:type="paragraph" w:styleId="21">
    <w:name w:val="Body Text Indent 2"/>
    <w:aliases w:val="Основной текст с отступом 2 Знак1,Знак1 Знак1,Основной текст с отступом 2 Знак Знак,Знак1 Знак Знак,Знак1 Знак,Знак1,Знак1 Знак Знак1"/>
    <w:basedOn w:val="a"/>
    <w:link w:val="22"/>
    <w:rsid w:val="00DA26DA"/>
    <w:pPr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2">
    <w:name w:val="Основной текст с отступом 2 Знак"/>
    <w:aliases w:val="Основной текст с отступом 2 Знак1 Знак,Знак1 Знак1 Знак,Основной текст с отступом 2 Знак Знак Знак,Знак1 Знак Знак Знак,Знак1 Знак Знак2,Знак1 Знак2,Знак1 Знак Знак1 Знак"/>
    <w:basedOn w:val="a0"/>
    <w:link w:val="21"/>
    <w:rsid w:val="00DA26DA"/>
    <w:rPr>
      <w:rFonts w:ascii="Calibri" w:eastAsia="Calibri" w:hAnsi="Calibri" w:cs="Times New Roman"/>
      <w:sz w:val="24"/>
      <w:szCs w:val="24"/>
      <w:lang w:eastAsia="ru-RU"/>
    </w:rPr>
  </w:style>
  <w:style w:type="paragraph" w:styleId="a7">
    <w:name w:val="footer"/>
    <w:aliases w:val="Знак2"/>
    <w:basedOn w:val="a"/>
    <w:link w:val="a8"/>
    <w:rsid w:val="00DA26DA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eastAsia="ru-RU"/>
    </w:rPr>
  </w:style>
  <w:style w:type="character" w:customStyle="1" w:styleId="a8">
    <w:name w:val="Нижний колонтитул Знак"/>
    <w:aliases w:val="Знак2 Знак"/>
    <w:basedOn w:val="a0"/>
    <w:link w:val="a7"/>
    <w:rsid w:val="00DA26DA"/>
    <w:rPr>
      <w:rFonts w:ascii="Calibri" w:eastAsia="Calibri" w:hAnsi="Calibri" w:cs="Times New Roman"/>
      <w:sz w:val="24"/>
      <w:szCs w:val="24"/>
      <w:lang w:eastAsia="ru-RU"/>
    </w:rPr>
  </w:style>
  <w:style w:type="character" w:styleId="a9">
    <w:name w:val="page number"/>
    <w:rsid w:val="00DA26DA"/>
    <w:rPr>
      <w:rFonts w:cs="Times New Roman"/>
    </w:rPr>
  </w:style>
  <w:style w:type="paragraph" w:styleId="aa">
    <w:name w:val="header"/>
    <w:basedOn w:val="a"/>
    <w:link w:val="ab"/>
    <w:uiPriority w:val="99"/>
    <w:rsid w:val="00DA26DA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DA26DA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Список_маркир.2"/>
    <w:basedOn w:val="a"/>
    <w:rsid w:val="00DA26DA"/>
    <w:pPr>
      <w:tabs>
        <w:tab w:val="num" w:pos="1021"/>
      </w:tabs>
      <w:spacing w:after="0" w:line="36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Нормальный (таблица)"/>
    <w:basedOn w:val="a"/>
    <w:next w:val="a"/>
    <w:rsid w:val="004C462C"/>
    <w:pPr>
      <w:widowControl w:val="0"/>
      <w:suppressAutoHyphens/>
      <w:autoSpaceDE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ad">
    <w:name w:val="Содержимое таблицы"/>
    <w:basedOn w:val="a"/>
    <w:rsid w:val="00182E7E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ConsCell">
    <w:name w:val="ConsCell"/>
    <w:rsid w:val="005348A7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table" w:styleId="ae">
    <w:name w:val="Table Grid"/>
    <w:basedOn w:val="a1"/>
    <w:rsid w:val="00371AE4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44538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ConsPlusNormal0">
    <w:name w:val="ConsPlusNormal Знак"/>
    <w:link w:val="ConsPlusNormal"/>
    <w:locked/>
    <w:rsid w:val="00FC3ABC"/>
    <w:rPr>
      <w:rFonts w:ascii="Arial" w:eastAsia="Arial" w:hAnsi="Arial" w:cs="Arial"/>
      <w:sz w:val="22"/>
      <w:szCs w:val="22"/>
      <w:lang w:eastAsia="ar-SA" w:bidi="ar-SA"/>
    </w:rPr>
  </w:style>
  <w:style w:type="paragraph" w:styleId="af">
    <w:name w:val="Balloon Text"/>
    <w:basedOn w:val="a"/>
    <w:link w:val="af0"/>
    <w:uiPriority w:val="99"/>
    <w:semiHidden/>
    <w:unhideWhenUsed/>
    <w:rsid w:val="00E21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21C76"/>
    <w:rPr>
      <w:rFonts w:ascii="Tahoma" w:eastAsia="Calibri" w:hAnsi="Tahoma" w:cs="Tahoma"/>
      <w:sz w:val="16"/>
      <w:szCs w:val="16"/>
    </w:rPr>
  </w:style>
  <w:style w:type="paragraph" w:customStyle="1" w:styleId="11">
    <w:name w:val="Без интервала1"/>
    <w:rsid w:val="00127361"/>
    <w:rPr>
      <w:rFonts w:eastAsia="Times New Roman"/>
      <w:sz w:val="22"/>
      <w:szCs w:val="22"/>
    </w:rPr>
  </w:style>
  <w:style w:type="paragraph" w:customStyle="1" w:styleId="12">
    <w:name w:val="Обычный (веб)1"/>
    <w:basedOn w:val="a"/>
    <w:rsid w:val="0037052C"/>
    <w:pPr>
      <w:suppressAutoHyphens/>
      <w:spacing w:before="100" w:after="100" w:line="1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ableParagraph">
    <w:name w:val="Table Paragraph"/>
    <w:basedOn w:val="a"/>
    <w:uiPriority w:val="1"/>
    <w:qFormat/>
    <w:rsid w:val="002B71D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7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43B61D-5A08-41EF-8D93-85058128E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5026</Words>
  <Characters>28650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2016-07-01T00:59:00Z</cp:lastPrinted>
  <dcterms:created xsi:type="dcterms:W3CDTF">2017-11-29T08:36:00Z</dcterms:created>
  <dcterms:modified xsi:type="dcterms:W3CDTF">2017-11-29T08:36:00Z</dcterms:modified>
</cp:coreProperties>
</file>