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A0" w:rsidRPr="004C462C" w:rsidRDefault="00583F97" w:rsidP="006A5F4D">
      <w:pPr>
        <w:spacing w:after="0" w:line="240" w:lineRule="auto"/>
        <w:ind w:left="5222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УТВЕРЖДЕНА</w:t>
      </w:r>
    </w:p>
    <w:p w:rsidR="006F14A0" w:rsidRPr="004C462C" w:rsidRDefault="00742F49" w:rsidP="006A5F4D">
      <w:pPr>
        <w:spacing w:after="0" w:line="240" w:lineRule="auto"/>
        <w:ind w:left="5222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постановлением</w:t>
      </w:r>
      <w:r w:rsidR="008D12BD">
        <w:rPr>
          <w:rFonts w:ascii="Times New Roman" w:hAnsi="Times New Roman"/>
          <w:bCs/>
          <w:sz w:val="28"/>
          <w:szCs w:val="28"/>
        </w:rPr>
        <w:t xml:space="preserve"> А</w:t>
      </w:r>
      <w:r w:rsidR="006F14A0" w:rsidRPr="004C462C">
        <w:rPr>
          <w:rFonts w:ascii="Times New Roman" w:hAnsi="Times New Roman"/>
          <w:bCs/>
          <w:sz w:val="28"/>
          <w:szCs w:val="28"/>
        </w:rPr>
        <w:t>дминистрации</w:t>
      </w:r>
    </w:p>
    <w:p w:rsidR="00392BC1" w:rsidRDefault="00392BC1" w:rsidP="006A5F4D">
      <w:pPr>
        <w:spacing w:after="0" w:line="240" w:lineRule="auto"/>
        <w:ind w:left="5222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Первомайского сельсовета</w:t>
      </w:r>
    </w:p>
    <w:p w:rsidR="006F14A0" w:rsidRPr="004C462C" w:rsidRDefault="00392BC1" w:rsidP="006A5F4D">
      <w:pPr>
        <w:spacing w:after="0" w:line="240" w:lineRule="auto"/>
        <w:ind w:left="5222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Бий</w:t>
      </w:r>
      <w:r w:rsidR="008D12BD">
        <w:rPr>
          <w:rFonts w:ascii="Times New Roman" w:hAnsi="Times New Roman"/>
          <w:bCs/>
          <w:sz w:val="28"/>
          <w:szCs w:val="28"/>
        </w:rPr>
        <w:t>ского района</w:t>
      </w:r>
      <w:r>
        <w:rPr>
          <w:rFonts w:ascii="Times New Roman" w:hAnsi="Times New Roman"/>
          <w:bCs/>
          <w:sz w:val="28"/>
          <w:szCs w:val="28"/>
        </w:rPr>
        <w:t xml:space="preserve"> Алтайского края</w:t>
      </w:r>
    </w:p>
    <w:p w:rsidR="006F14A0" w:rsidRPr="004C462C" w:rsidRDefault="00A67E82" w:rsidP="006A5F4D">
      <w:pPr>
        <w:spacing w:after="0" w:line="240" w:lineRule="auto"/>
        <w:ind w:left="5222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6A5F4D">
        <w:rPr>
          <w:rFonts w:ascii="Times New Roman" w:hAnsi="Times New Roman"/>
          <w:bCs/>
          <w:sz w:val="28"/>
          <w:szCs w:val="28"/>
        </w:rPr>
        <w:t>«</w:t>
      </w:r>
      <w:r w:rsidR="00C514B3">
        <w:rPr>
          <w:rFonts w:ascii="Times New Roman" w:hAnsi="Times New Roman"/>
          <w:bCs/>
          <w:sz w:val="28"/>
          <w:szCs w:val="28"/>
        </w:rPr>
        <w:t>14</w:t>
      </w:r>
      <w:r w:rsidR="007F6BE8">
        <w:rPr>
          <w:rFonts w:ascii="Times New Roman" w:hAnsi="Times New Roman"/>
          <w:bCs/>
          <w:sz w:val="28"/>
          <w:szCs w:val="28"/>
        </w:rPr>
        <w:t>»</w:t>
      </w:r>
      <w:r w:rsidR="00C514B3">
        <w:rPr>
          <w:rFonts w:ascii="Times New Roman" w:hAnsi="Times New Roman"/>
          <w:bCs/>
          <w:sz w:val="28"/>
          <w:szCs w:val="28"/>
        </w:rPr>
        <w:t xml:space="preserve"> ноября</w:t>
      </w:r>
      <w:r w:rsidR="007F6BE8">
        <w:rPr>
          <w:rFonts w:ascii="Times New Roman" w:hAnsi="Times New Roman"/>
          <w:bCs/>
          <w:sz w:val="28"/>
          <w:szCs w:val="28"/>
        </w:rPr>
        <w:t xml:space="preserve"> </w:t>
      </w:r>
      <w:r w:rsidR="004445FE">
        <w:rPr>
          <w:rFonts w:ascii="Times New Roman" w:hAnsi="Times New Roman"/>
          <w:bCs/>
          <w:sz w:val="28"/>
          <w:szCs w:val="28"/>
        </w:rPr>
        <w:t xml:space="preserve">2017 № </w:t>
      </w:r>
      <w:r w:rsidR="00C514B3">
        <w:rPr>
          <w:rFonts w:ascii="Times New Roman" w:hAnsi="Times New Roman"/>
          <w:bCs/>
          <w:sz w:val="28"/>
          <w:szCs w:val="28"/>
        </w:rPr>
        <w:t>131</w:t>
      </w:r>
    </w:p>
    <w:p w:rsidR="006F14A0" w:rsidRPr="004C462C" w:rsidRDefault="006F14A0" w:rsidP="006F14A0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F14A0" w:rsidRPr="004C462C" w:rsidRDefault="006F14A0" w:rsidP="006F14A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0EA0" w:rsidRDefault="00610EA0" w:rsidP="006F14A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0EA0" w:rsidRDefault="00610EA0" w:rsidP="006F14A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0EA0" w:rsidRDefault="00610EA0" w:rsidP="006F14A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0EA0" w:rsidRDefault="00610EA0" w:rsidP="006F14A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4A0" w:rsidRPr="004C462C" w:rsidRDefault="006F14A0" w:rsidP="006F14A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C462C">
        <w:rPr>
          <w:rFonts w:ascii="Times New Roman" w:hAnsi="Times New Roman"/>
          <w:b/>
          <w:bCs/>
          <w:sz w:val="28"/>
          <w:szCs w:val="28"/>
        </w:rPr>
        <w:t>ПРОГРАММА</w:t>
      </w:r>
    </w:p>
    <w:p w:rsidR="006F14A0" w:rsidRPr="004C462C" w:rsidRDefault="006F14A0" w:rsidP="006A5F4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462C">
        <w:rPr>
          <w:rFonts w:ascii="Times New Roman" w:hAnsi="Times New Roman"/>
          <w:b/>
          <w:bCs/>
          <w:sz w:val="28"/>
          <w:szCs w:val="28"/>
        </w:rPr>
        <w:t>комплексн</w:t>
      </w:r>
      <w:r>
        <w:rPr>
          <w:rFonts w:ascii="Times New Roman" w:hAnsi="Times New Roman"/>
          <w:b/>
          <w:bCs/>
          <w:sz w:val="28"/>
          <w:szCs w:val="28"/>
        </w:rPr>
        <w:t>ого развития социальной</w:t>
      </w:r>
      <w:r w:rsidRPr="004C462C">
        <w:rPr>
          <w:rFonts w:ascii="Times New Roman" w:hAnsi="Times New Roman"/>
          <w:b/>
          <w:bCs/>
          <w:sz w:val="28"/>
          <w:szCs w:val="28"/>
        </w:rPr>
        <w:t xml:space="preserve"> инфраструктуры</w:t>
      </w:r>
    </w:p>
    <w:p w:rsidR="00165224" w:rsidRDefault="006F14A0" w:rsidP="009A4D0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462C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  <w:r w:rsidR="00392BC1">
        <w:rPr>
          <w:rFonts w:ascii="Times New Roman" w:hAnsi="Times New Roman"/>
          <w:b/>
          <w:bCs/>
          <w:sz w:val="28"/>
          <w:szCs w:val="28"/>
        </w:rPr>
        <w:t>Первомай</w:t>
      </w:r>
      <w:r w:rsidR="00165224">
        <w:rPr>
          <w:rFonts w:ascii="Times New Roman" w:hAnsi="Times New Roman"/>
          <w:b/>
          <w:bCs/>
          <w:sz w:val="28"/>
          <w:szCs w:val="28"/>
        </w:rPr>
        <w:t>ский</w:t>
      </w:r>
      <w:r w:rsidR="006A5F4D">
        <w:rPr>
          <w:rFonts w:ascii="Times New Roman" w:hAnsi="Times New Roman"/>
          <w:b/>
          <w:bCs/>
          <w:sz w:val="28"/>
          <w:szCs w:val="28"/>
        </w:rPr>
        <w:t xml:space="preserve"> сельсовет</w:t>
      </w:r>
    </w:p>
    <w:p w:rsidR="009A4D0A" w:rsidRDefault="006F14A0" w:rsidP="009A4D0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46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92BC1">
        <w:rPr>
          <w:rFonts w:ascii="Times New Roman" w:hAnsi="Times New Roman"/>
          <w:b/>
          <w:bCs/>
          <w:sz w:val="28"/>
          <w:szCs w:val="28"/>
        </w:rPr>
        <w:t>Бий</w:t>
      </w:r>
      <w:r w:rsidR="006A5F4D">
        <w:rPr>
          <w:rFonts w:ascii="Times New Roman" w:hAnsi="Times New Roman"/>
          <w:b/>
          <w:bCs/>
          <w:sz w:val="28"/>
          <w:szCs w:val="28"/>
        </w:rPr>
        <w:t>ского</w:t>
      </w:r>
      <w:r w:rsidRPr="004C462C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9A4D0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462C">
        <w:rPr>
          <w:rFonts w:ascii="Times New Roman" w:hAnsi="Times New Roman"/>
          <w:b/>
          <w:bCs/>
          <w:sz w:val="28"/>
          <w:szCs w:val="28"/>
        </w:rPr>
        <w:t>Алтайского края</w:t>
      </w:r>
      <w:r w:rsidR="006A5F4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F14A0" w:rsidRPr="004C462C" w:rsidRDefault="00270F0C" w:rsidP="009A4D0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период 2017</w:t>
      </w:r>
      <w:r w:rsidR="006F14A0" w:rsidRPr="004C462C">
        <w:rPr>
          <w:rFonts w:ascii="Times New Roman" w:hAnsi="Times New Roman"/>
          <w:b/>
          <w:bCs/>
          <w:sz w:val="28"/>
          <w:szCs w:val="28"/>
        </w:rPr>
        <w:t xml:space="preserve"> – 20</w:t>
      </w:r>
      <w:r w:rsidR="008F0F82">
        <w:rPr>
          <w:rFonts w:ascii="Times New Roman" w:hAnsi="Times New Roman"/>
          <w:b/>
          <w:bCs/>
          <w:sz w:val="28"/>
          <w:szCs w:val="28"/>
        </w:rPr>
        <w:t>3</w:t>
      </w:r>
      <w:r w:rsidR="00392BC1">
        <w:rPr>
          <w:rFonts w:ascii="Times New Roman" w:hAnsi="Times New Roman"/>
          <w:b/>
          <w:bCs/>
          <w:sz w:val="28"/>
          <w:szCs w:val="28"/>
        </w:rPr>
        <w:t>2</w:t>
      </w:r>
      <w:r w:rsidR="00473B1C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A5F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10EA0" w:rsidP="00610EA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Первомайское</w:t>
      </w:r>
      <w:proofErr w:type="gramEnd"/>
      <w:r>
        <w:rPr>
          <w:rFonts w:ascii="Times New Roman" w:hAnsi="Times New Roman"/>
          <w:sz w:val="28"/>
          <w:szCs w:val="28"/>
        </w:rPr>
        <w:t xml:space="preserve"> 2017 год</w:t>
      </w: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A5F4D" w:rsidRDefault="006A5F4D" w:rsidP="006F14A0">
      <w:pPr>
        <w:spacing w:after="0"/>
        <w:rPr>
          <w:rFonts w:ascii="Times New Roman" w:hAnsi="Times New Roman"/>
          <w:sz w:val="28"/>
          <w:szCs w:val="28"/>
        </w:rPr>
      </w:pPr>
    </w:p>
    <w:p w:rsidR="006F14A0" w:rsidRPr="004C462C" w:rsidRDefault="006F14A0" w:rsidP="006A5F4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462C">
        <w:rPr>
          <w:rFonts w:ascii="Times New Roman" w:hAnsi="Times New Roman"/>
          <w:sz w:val="28"/>
          <w:szCs w:val="28"/>
        </w:rPr>
        <w:lastRenderedPageBreak/>
        <w:t>Оглавление</w:t>
      </w:r>
    </w:p>
    <w:p w:rsidR="006F14A0" w:rsidRPr="004C462C" w:rsidRDefault="006F14A0" w:rsidP="006F14A0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6"/>
        <w:gridCol w:w="8412"/>
        <w:gridCol w:w="720"/>
      </w:tblGrid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  <w:r w:rsidRPr="004C462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412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  <w:r w:rsidRPr="004C462C">
              <w:rPr>
                <w:rFonts w:ascii="Times New Roman" w:hAnsi="Times New Roman"/>
                <w:sz w:val="28"/>
                <w:szCs w:val="28"/>
              </w:rPr>
              <w:t>Паспорт программы</w:t>
            </w:r>
          </w:p>
        </w:tc>
        <w:tc>
          <w:tcPr>
            <w:tcW w:w="720" w:type="dxa"/>
            <w:shd w:val="clear" w:color="auto" w:fill="auto"/>
          </w:tcPr>
          <w:p w:rsidR="006F14A0" w:rsidRPr="003E6C06" w:rsidRDefault="003E6C06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D086B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  <w:r w:rsidRPr="004C462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6F14A0" w:rsidRPr="004D086B" w:rsidRDefault="00AC7F8A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Характеристика </w:t>
            </w:r>
            <w:r w:rsidR="006F14A0" w:rsidRPr="004D08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суще</w:t>
            </w:r>
            <w:r w:rsidR="000266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ствующего состояния социальной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F14A0" w:rsidRPr="004D08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инфраструктуры</w:t>
            </w:r>
            <w:r w:rsidR="006F14A0" w:rsidRPr="004D086B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720" w:type="dxa"/>
            <w:shd w:val="clear" w:color="auto" w:fill="auto"/>
          </w:tcPr>
          <w:p w:rsidR="006F14A0" w:rsidRPr="005C456F" w:rsidRDefault="003E6C06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0266DE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4F35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8412" w:type="dxa"/>
            <w:shd w:val="clear" w:color="auto" w:fill="auto"/>
          </w:tcPr>
          <w:p w:rsidR="006F14A0" w:rsidRPr="004D086B" w:rsidRDefault="00374F35" w:rsidP="00350E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Основные цели и задачи, сроки и этапы программы</w:t>
            </w:r>
          </w:p>
        </w:tc>
        <w:tc>
          <w:tcPr>
            <w:tcW w:w="720" w:type="dxa"/>
            <w:shd w:val="clear" w:color="auto" w:fill="auto"/>
          </w:tcPr>
          <w:p w:rsidR="006F14A0" w:rsidRPr="00E70C14" w:rsidRDefault="003E6C06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374F35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4.     </w:t>
            </w:r>
          </w:p>
        </w:tc>
        <w:tc>
          <w:tcPr>
            <w:tcW w:w="8412" w:type="dxa"/>
            <w:shd w:val="clear" w:color="auto" w:fill="auto"/>
          </w:tcPr>
          <w:p w:rsidR="006F14A0" w:rsidRPr="004C462C" w:rsidRDefault="00374F35" w:rsidP="00350E1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развитию социальной инфраструктуры, целевые индикаторы                                                                                                </w:t>
            </w:r>
          </w:p>
        </w:tc>
        <w:tc>
          <w:tcPr>
            <w:tcW w:w="720" w:type="dxa"/>
            <w:shd w:val="clear" w:color="auto" w:fill="auto"/>
          </w:tcPr>
          <w:p w:rsidR="006F14A0" w:rsidRPr="00E70C14" w:rsidRDefault="003E6C06" w:rsidP="001D4F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374F35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5.        </w:t>
            </w:r>
          </w:p>
        </w:tc>
        <w:tc>
          <w:tcPr>
            <w:tcW w:w="8412" w:type="dxa"/>
            <w:shd w:val="clear" w:color="auto" w:fill="auto"/>
          </w:tcPr>
          <w:p w:rsidR="006F14A0" w:rsidRPr="004C462C" w:rsidRDefault="00374F35" w:rsidP="00350E13">
            <w:pPr>
              <w:shd w:val="clear" w:color="auto" w:fill="FFFFFF"/>
              <w:ind w:right="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эффективности мероприятий, объемов и источников финансирования мероприятий</w:t>
            </w:r>
          </w:p>
        </w:tc>
        <w:tc>
          <w:tcPr>
            <w:tcW w:w="720" w:type="dxa"/>
            <w:shd w:val="clear" w:color="auto" w:fill="auto"/>
          </w:tcPr>
          <w:p w:rsidR="006F14A0" w:rsidRPr="00E70C14" w:rsidRDefault="00E70C14" w:rsidP="003E6C06">
            <w:pPr>
              <w:rPr>
                <w:rFonts w:ascii="Times New Roman" w:hAnsi="Times New Roman"/>
                <w:sz w:val="28"/>
                <w:szCs w:val="28"/>
              </w:rPr>
            </w:pPr>
            <w:r w:rsidRPr="00E70C14">
              <w:rPr>
                <w:rFonts w:ascii="Times New Roman" w:hAnsi="Times New Roman"/>
                <w:sz w:val="28"/>
                <w:szCs w:val="28"/>
              </w:rPr>
              <w:t>1</w:t>
            </w:r>
            <w:r w:rsidR="003E6C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374F35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="006F14A0" w:rsidRPr="004C46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6F14A0" w:rsidRPr="00643807" w:rsidRDefault="00374F35" w:rsidP="00374F35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выполнением</w:t>
            </w:r>
            <w:r w:rsidR="00AC7F8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F14A0" w:rsidRPr="004D08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0" w:type="dxa"/>
            <w:shd w:val="clear" w:color="auto" w:fill="auto"/>
          </w:tcPr>
          <w:p w:rsidR="006F14A0" w:rsidRPr="00E70C14" w:rsidRDefault="00E70C14" w:rsidP="003E6C06">
            <w:pPr>
              <w:rPr>
                <w:rFonts w:ascii="Times New Roman" w:hAnsi="Times New Roman"/>
                <w:sz w:val="28"/>
                <w:szCs w:val="28"/>
              </w:rPr>
            </w:pPr>
            <w:r w:rsidRPr="00E70C14">
              <w:rPr>
                <w:rFonts w:ascii="Times New Roman" w:hAnsi="Times New Roman"/>
                <w:sz w:val="28"/>
                <w:szCs w:val="28"/>
              </w:rPr>
              <w:t>1</w:t>
            </w:r>
            <w:r w:rsidR="003E6C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374F35" w:rsidP="00374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6F14A0" w:rsidRPr="004C46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6F14A0" w:rsidRPr="004D086B" w:rsidRDefault="00374F35" w:rsidP="00374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Предложения по совершенствованию нормативно – правового и информационного обеспечения деятельности в сфере проектирования, строительства, реконструкции объектов социальной инфраструктуры поселения</w:t>
            </w:r>
          </w:p>
        </w:tc>
        <w:tc>
          <w:tcPr>
            <w:tcW w:w="720" w:type="dxa"/>
            <w:shd w:val="clear" w:color="auto" w:fill="auto"/>
          </w:tcPr>
          <w:p w:rsidR="006F14A0" w:rsidRPr="00E70C14" w:rsidRDefault="00E70C14" w:rsidP="003E6C06">
            <w:pPr>
              <w:rPr>
                <w:rFonts w:ascii="Times New Roman" w:hAnsi="Times New Roman"/>
                <w:sz w:val="28"/>
                <w:szCs w:val="28"/>
              </w:rPr>
            </w:pPr>
            <w:r w:rsidRPr="00E70C14">
              <w:rPr>
                <w:rFonts w:ascii="Times New Roman" w:hAnsi="Times New Roman"/>
                <w:sz w:val="28"/>
                <w:szCs w:val="28"/>
              </w:rPr>
              <w:t>1</w:t>
            </w:r>
            <w:r w:rsidR="003E6C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2" w:type="dxa"/>
            <w:shd w:val="clear" w:color="auto" w:fill="auto"/>
          </w:tcPr>
          <w:p w:rsidR="006F14A0" w:rsidRPr="004C462C" w:rsidRDefault="00374F35" w:rsidP="00350E13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  <w:tc>
          <w:tcPr>
            <w:tcW w:w="720" w:type="dxa"/>
            <w:shd w:val="clear" w:color="auto" w:fill="auto"/>
          </w:tcPr>
          <w:p w:rsidR="006F14A0" w:rsidRPr="00E70C14" w:rsidRDefault="00E70C14" w:rsidP="003E6C06">
            <w:pPr>
              <w:rPr>
                <w:rFonts w:ascii="Times New Roman" w:hAnsi="Times New Roman"/>
                <w:sz w:val="28"/>
                <w:szCs w:val="28"/>
              </w:rPr>
            </w:pPr>
            <w:r w:rsidRPr="00E70C14">
              <w:rPr>
                <w:rFonts w:ascii="Times New Roman" w:hAnsi="Times New Roman"/>
                <w:sz w:val="28"/>
                <w:szCs w:val="28"/>
              </w:rPr>
              <w:t>1</w:t>
            </w:r>
            <w:r w:rsidR="003E6C0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2" w:type="dxa"/>
            <w:shd w:val="clear" w:color="auto" w:fill="auto"/>
          </w:tcPr>
          <w:p w:rsidR="006F14A0" w:rsidRPr="004C462C" w:rsidRDefault="00827EA6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</w:tc>
        <w:tc>
          <w:tcPr>
            <w:tcW w:w="720" w:type="dxa"/>
            <w:shd w:val="clear" w:color="auto" w:fill="auto"/>
          </w:tcPr>
          <w:p w:rsidR="006F14A0" w:rsidRPr="00E70C14" w:rsidRDefault="006F14A0" w:rsidP="003E6C06">
            <w:pPr>
              <w:rPr>
                <w:rFonts w:ascii="Times New Roman" w:hAnsi="Times New Roman"/>
                <w:sz w:val="28"/>
                <w:szCs w:val="28"/>
              </w:rPr>
            </w:pPr>
            <w:r w:rsidRPr="00E70C14">
              <w:rPr>
                <w:rFonts w:ascii="Times New Roman" w:hAnsi="Times New Roman"/>
                <w:sz w:val="28"/>
                <w:szCs w:val="28"/>
              </w:rPr>
              <w:t>1</w:t>
            </w:r>
            <w:r w:rsidR="003E6C0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2" w:type="dxa"/>
            <w:shd w:val="clear" w:color="auto" w:fill="auto"/>
          </w:tcPr>
          <w:p w:rsidR="006F14A0" w:rsidRPr="00827EA6" w:rsidRDefault="00827EA6" w:rsidP="00350E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7EA6">
              <w:rPr>
                <w:rFonts w:ascii="Times New Roman" w:hAnsi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</w:p>
        </w:tc>
        <w:tc>
          <w:tcPr>
            <w:tcW w:w="720" w:type="dxa"/>
            <w:shd w:val="clear" w:color="auto" w:fill="auto"/>
          </w:tcPr>
          <w:p w:rsidR="006F14A0" w:rsidRPr="00E70C14" w:rsidRDefault="006F14A0" w:rsidP="003E6C06">
            <w:pPr>
              <w:rPr>
                <w:rFonts w:ascii="Times New Roman" w:hAnsi="Times New Roman"/>
                <w:sz w:val="28"/>
                <w:szCs w:val="28"/>
              </w:rPr>
            </w:pPr>
            <w:r w:rsidRPr="00E70C14">
              <w:rPr>
                <w:rFonts w:ascii="Times New Roman" w:hAnsi="Times New Roman"/>
                <w:sz w:val="28"/>
                <w:szCs w:val="28"/>
              </w:rPr>
              <w:t>1</w:t>
            </w:r>
            <w:r w:rsidR="003E6C0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827EA6" w:rsidP="00350E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412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2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2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4F35" w:rsidRPr="004C462C" w:rsidTr="00350E13">
        <w:tc>
          <w:tcPr>
            <w:tcW w:w="636" w:type="dxa"/>
            <w:shd w:val="clear" w:color="auto" w:fill="auto"/>
          </w:tcPr>
          <w:p w:rsidR="006F14A0" w:rsidRPr="00BA2B90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2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F14A0" w:rsidRPr="004C462C" w:rsidRDefault="006F14A0" w:rsidP="00350E1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14A0" w:rsidRDefault="006F14A0" w:rsidP="006F14A0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</w:p>
    <w:p w:rsidR="006F14A0" w:rsidRDefault="006F14A0" w:rsidP="006F14A0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</w:p>
    <w:p w:rsidR="006F14A0" w:rsidRDefault="006F14A0" w:rsidP="006F14A0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</w:p>
    <w:p w:rsidR="006F14A0" w:rsidRDefault="006F14A0" w:rsidP="006F14A0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</w:p>
    <w:p w:rsidR="006F14A0" w:rsidRDefault="006F14A0" w:rsidP="006F14A0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</w:p>
    <w:p w:rsidR="006F14A0" w:rsidRDefault="006F14A0" w:rsidP="006F14A0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</w:p>
    <w:p w:rsidR="00010B63" w:rsidRPr="00B57FB1" w:rsidRDefault="00B823B7" w:rsidP="00B823B7">
      <w:pPr>
        <w:spacing w:before="100" w:after="10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7FB1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Программный документ</w:t>
      </w:r>
    </w:p>
    <w:p w:rsidR="00010B63" w:rsidRDefault="00B823B7" w:rsidP="006A5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FB1">
        <w:rPr>
          <w:rFonts w:ascii="Times New Roman" w:eastAsia="Times New Roman" w:hAnsi="Times New Roman" w:cs="Times New Roman"/>
          <w:sz w:val="28"/>
          <w:szCs w:val="28"/>
        </w:rPr>
        <w:t xml:space="preserve">Программа «Комплексное развитие </w:t>
      </w:r>
      <w:r w:rsidR="00B30C4E" w:rsidRPr="00B57FB1">
        <w:rPr>
          <w:rFonts w:ascii="Times New Roman" w:eastAsia="Times New Roman" w:hAnsi="Times New Roman" w:cs="Times New Roman"/>
          <w:sz w:val="28"/>
          <w:szCs w:val="28"/>
        </w:rPr>
        <w:t xml:space="preserve">социальной инфраструктуры </w:t>
      </w:r>
      <w:r w:rsidRPr="00B57FB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9A4D0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6A5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2BC1">
        <w:rPr>
          <w:rFonts w:ascii="Times New Roman" w:eastAsia="Times New Roman" w:hAnsi="Times New Roman" w:cs="Times New Roman"/>
          <w:sz w:val="28"/>
          <w:szCs w:val="28"/>
        </w:rPr>
        <w:t>Первомай</w:t>
      </w:r>
      <w:r w:rsidR="00165224">
        <w:rPr>
          <w:rFonts w:ascii="Times New Roman" w:eastAsia="Times New Roman" w:hAnsi="Times New Roman" w:cs="Times New Roman"/>
          <w:sz w:val="28"/>
          <w:szCs w:val="28"/>
        </w:rPr>
        <w:t>ский</w:t>
      </w:r>
      <w:r w:rsidR="006A5F4D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r w:rsidR="00392BC1">
        <w:rPr>
          <w:rFonts w:ascii="Times New Roman" w:eastAsia="Times New Roman" w:hAnsi="Times New Roman" w:cs="Times New Roman"/>
          <w:sz w:val="28"/>
          <w:szCs w:val="28"/>
        </w:rPr>
        <w:t>Бий</w:t>
      </w:r>
      <w:r w:rsidR="006A5F4D">
        <w:rPr>
          <w:rFonts w:ascii="Times New Roman" w:eastAsia="Times New Roman" w:hAnsi="Times New Roman" w:cs="Times New Roman"/>
          <w:sz w:val="28"/>
          <w:szCs w:val="28"/>
        </w:rPr>
        <w:t>ского</w:t>
      </w:r>
      <w:r w:rsidRPr="00B57FB1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</w:t>
      </w:r>
      <w:r w:rsidR="00270F0C">
        <w:rPr>
          <w:rFonts w:ascii="Times New Roman" w:eastAsia="Times New Roman" w:hAnsi="Times New Roman" w:cs="Times New Roman"/>
          <w:sz w:val="28"/>
          <w:szCs w:val="28"/>
        </w:rPr>
        <w:t>на период 2017</w:t>
      </w:r>
      <w:r w:rsidR="008F0F82">
        <w:rPr>
          <w:rFonts w:ascii="Times New Roman" w:eastAsia="Times New Roman" w:hAnsi="Times New Roman" w:cs="Times New Roman"/>
          <w:sz w:val="28"/>
          <w:szCs w:val="28"/>
        </w:rPr>
        <w:t xml:space="preserve"> – 203</w:t>
      </w:r>
      <w:r w:rsidR="00392BC1">
        <w:rPr>
          <w:rFonts w:ascii="Times New Roman" w:eastAsia="Times New Roman" w:hAnsi="Times New Roman" w:cs="Times New Roman"/>
          <w:sz w:val="28"/>
          <w:szCs w:val="28"/>
        </w:rPr>
        <w:t>2</w:t>
      </w:r>
      <w:r w:rsidR="00473B1C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B57FB1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Pr="00B57FB1">
        <w:rPr>
          <w:rFonts w:ascii="Times New Roman" w:hAnsi="Times New Roman" w:cs="Times New Roman"/>
          <w:sz w:val="28"/>
          <w:szCs w:val="28"/>
        </w:rPr>
        <w:t xml:space="preserve">разработана в соответствии с основными направлениями развития </w:t>
      </w:r>
      <w:r w:rsidRPr="00B57FB1">
        <w:rPr>
          <w:rFonts w:ascii="Times New Roman" w:hAnsi="Times New Roman" w:cs="Times New Roman"/>
          <w:bCs/>
          <w:sz w:val="28"/>
          <w:szCs w:val="28"/>
        </w:rPr>
        <w:t>муници</w:t>
      </w:r>
      <w:r w:rsidR="006A5F4D">
        <w:rPr>
          <w:rFonts w:ascii="Times New Roman" w:hAnsi="Times New Roman" w:cs="Times New Roman"/>
          <w:bCs/>
          <w:sz w:val="28"/>
          <w:szCs w:val="28"/>
        </w:rPr>
        <w:t xml:space="preserve">пального образования </w:t>
      </w:r>
      <w:r w:rsidR="00392BC1">
        <w:rPr>
          <w:rFonts w:ascii="Times New Roman" w:hAnsi="Times New Roman" w:cs="Times New Roman"/>
          <w:bCs/>
          <w:sz w:val="28"/>
          <w:szCs w:val="28"/>
        </w:rPr>
        <w:t>Первомай</w:t>
      </w:r>
      <w:r w:rsidR="00165224">
        <w:rPr>
          <w:rFonts w:ascii="Times New Roman" w:hAnsi="Times New Roman" w:cs="Times New Roman"/>
          <w:bCs/>
          <w:sz w:val="28"/>
          <w:szCs w:val="28"/>
        </w:rPr>
        <w:t>ский</w:t>
      </w:r>
      <w:r w:rsidR="006A5F4D">
        <w:rPr>
          <w:rFonts w:ascii="Times New Roman" w:hAnsi="Times New Roman" w:cs="Times New Roman"/>
          <w:bCs/>
          <w:sz w:val="28"/>
          <w:szCs w:val="28"/>
        </w:rPr>
        <w:t xml:space="preserve"> сельсовет </w:t>
      </w:r>
      <w:r w:rsidR="00392BC1">
        <w:rPr>
          <w:rFonts w:ascii="Times New Roman" w:hAnsi="Times New Roman" w:cs="Times New Roman"/>
          <w:bCs/>
          <w:sz w:val="28"/>
          <w:szCs w:val="28"/>
        </w:rPr>
        <w:t>Бий</w:t>
      </w:r>
      <w:r w:rsidR="006A5F4D">
        <w:rPr>
          <w:rFonts w:ascii="Times New Roman" w:hAnsi="Times New Roman" w:cs="Times New Roman"/>
          <w:bCs/>
          <w:sz w:val="28"/>
          <w:szCs w:val="28"/>
        </w:rPr>
        <w:t>ского</w:t>
      </w:r>
      <w:r w:rsidRPr="00B57FB1">
        <w:rPr>
          <w:rFonts w:ascii="Times New Roman" w:hAnsi="Times New Roman" w:cs="Times New Roman"/>
          <w:bCs/>
          <w:sz w:val="28"/>
          <w:szCs w:val="28"/>
        </w:rPr>
        <w:t xml:space="preserve"> района Алтайского края</w:t>
      </w:r>
      <w:r w:rsidRPr="00B57FB1">
        <w:rPr>
          <w:rFonts w:ascii="Times New Roman" w:hAnsi="Times New Roman" w:cs="Times New Roman"/>
          <w:sz w:val="28"/>
          <w:szCs w:val="28"/>
        </w:rPr>
        <w:t xml:space="preserve">, предусмотренными Генеральным планом муниципального образования </w:t>
      </w:r>
      <w:r w:rsidR="00392BC1">
        <w:rPr>
          <w:rFonts w:ascii="Times New Roman" w:hAnsi="Times New Roman" w:cs="Times New Roman"/>
          <w:sz w:val="28"/>
          <w:szCs w:val="28"/>
        </w:rPr>
        <w:t>Первомай</w:t>
      </w:r>
      <w:r w:rsidR="00165224">
        <w:rPr>
          <w:rFonts w:ascii="Times New Roman" w:hAnsi="Times New Roman" w:cs="Times New Roman"/>
          <w:sz w:val="28"/>
          <w:szCs w:val="28"/>
        </w:rPr>
        <w:t>ский</w:t>
      </w:r>
      <w:r w:rsidRPr="00B57FB1">
        <w:rPr>
          <w:rFonts w:ascii="Times New Roman" w:hAnsi="Times New Roman" w:cs="Times New Roman"/>
          <w:sz w:val="28"/>
          <w:szCs w:val="28"/>
        </w:rPr>
        <w:t xml:space="preserve"> сель</w:t>
      </w:r>
      <w:r w:rsidR="006A5F4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92BC1">
        <w:rPr>
          <w:rFonts w:ascii="Times New Roman" w:hAnsi="Times New Roman" w:cs="Times New Roman"/>
          <w:sz w:val="28"/>
          <w:szCs w:val="28"/>
        </w:rPr>
        <w:t>Бий</w:t>
      </w:r>
      <w:r w:rsidR="006A5F4D">
        <w:rPr>
          <w:rFonts w:ascii="Times New Roman" w:hAnsi="Times New Roman" w:cs="Times New Roman"/>
          <w:sz w:val="28"/>
          <w:szCs w:val="28"/>
        </w:rPr>
        <w:t xml:space="preserve">ского района Алтайского края, </w:t>
      </w:r>
      <w:r w:rsidR="002D04C4">
        <w:rPr>
          <w:rFonts w:ascii="Times New Roman" w:hAnsi="Times New Roman" w:cs="Times New Roman"/>
          <w:sz w:val="28"/>
          <w:szCs w:val="28"/>
        </w:rPr>
        <w:t>утверждённым решением</w:t>
      </w:r>
      <w:r w:rsidR="0036194E">
        <w:rPr>
          <w:rFonts w:ascii="Times New Roman" w:hAnsi="Times New Roman" w:cs="Times New Roman"/>
          <w:sz w:val="28"/>
          <w:szCs w:val="28"/>
        </w:rPr>
        <w:t xml:space="preserve"> </w:t>
      </w:r>
      <w:r w:rsidR="00392BC1">
        <w:rPr>
          <w:rFonts w:ascii="Times New Roman" w:hAnsi="Times New Roman" w:cs="Times New Roman"/>
          <w:sz w:val="28"/>
          <w:szCs w:val="28"/>
        </w:rPr>
        <w:t>Первомай</w:t>
      </w:r>
      <w:r w:rsidR="008B6419">
        <w:rPr>
          <w:rFonts w:ascii="Times New Roman" w:hAnsi="Times New Roman" w:cs="Times New Roman"/>
          <w:sz w:val="28"/>
          <w:szCs w:val="28"/>
        </w:rPr>
        <w:t>ского</w:t>
      </w:r>
      <w:r w:rsidR="00392BC1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B6419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B57FB1">
        <w:rPr>
          <w:rFonts w:ascii="Times New Roman" w:hAnsi="Times New Roman" w:cs="Times New Roman"/>
          <w:sz w:val="28"/>
          <w:szCs w:val="28"/>
        </w:rPr>
        <w:t xml:space="preserve"> </w:t>
      </w:r>
      <w:r w:rsidR="00392BC1">
        <w:rPr>
          <w:rFonts w:ascii="Times New Roman" w:hAnsi="Times New Roman" w:cs="Times New Roman"/>
          <w:sz w:val="28"/>
          <w:szCs w:val="28"/>
        </w:rPr>
        <w:t xml:space="preserve">народных </w:t>
      </w:r>
      <w:r w:rsidRPr="00B57FB1">
        <w:rPr>
          <w:rFonts w:ascii="Times New Roman" w:hAnsi="Times New Roman" w:cs="Times New Roman"/>
          <w:sz w:val="28"/>
          <w:szCs w:val="28"/>
        </w:rPr>
        <w:t>депутатов</w:t>
      </w:r>
      <w:r w:rsidR="00392BC1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r w:rsidRPr="00B57FB1">
        <w:rPr>
          <w:rFonts w:ascii="Times New Roman" w:hAnsi="Times New Roman" w:cs="Times New Roman"/>
          <w:sz w:val="28"/>
          <w:szCs w:val="28"/>
        </w:rPr>
        <w:t xml:space="preserve"> Алтайского края от </w:t>
      </w:r>
      <w:r w:rsidR="008B6419">
        <w:rPr>
          <w:rFonts w:ascii="Times New Roman" w:hAnsi="Times New Roman" w:cs="Times New Roman"/>
          <w:sz w:val="28"/>
          <w:szCs w:val="28"/>
        </w:rPr>
        <w:t>0</w:t>
      </w:r>
      <w:r w:rsidR="00392BC1">
        <w:rPr>
          <w:rFonts w:ascii="Times New Roman" w:hAnsi="Times New Roman" w:cs="Times New Roman"/>
          <w:sz w:val="28"/>
          <w:szCs w:val="28"/>
        </w:rPr>
        <w:t>9</w:t>
      </w:r>
      <w:r w:rsidR="008B6419">
        <w:rPr>
          <w:rFonts w:ascii="Times New Roman" w:hAnsi="Times New Roman" w:cs="Times New Roman"/>
          <w:sz w:val="28"/>
          <w:szCs w:val="28"/>
        </w:rPr>
        <w:t xml:space="preserve"> </w:t>
      </w:r>
      <w:r w:rsidR="00392BC1">
        <w:rPr>
          <w:rFonts w:ascii="Times New Roman" w:hAnsi="Times New Roman" w:cs="Times New Roman"/>
          <w:sz w:val="28"/>
          <w:szCs w:val="28"/>
        </w:rPr>
        <w:t>февраля</w:t>
      </w:r>
      <w:r w:rsidR="008B6419">
        <w:rPr>
          <w:rFonts w:ascii="Times New Roman" w:hAnsi="Times New Roman" w:cs="Times New Roman"/>
          <w:sz w:val="28"/>
          <w:szCs w:val="28"/>
        </w:rPr>
        <w:t xml:space="preserve"> 201</w:t>
      </w:r>
      <w:r w:rsidR="00392BC1">
        <w:rPr>
          <w:rFonts w:ascii="Times New Roman" w:hAnsi="Times New Roman" w:cs="Times New Roman"/>
          <w:sz w:val="28"/>
          <w:szCs w:val="28"/>
        </w:rPr>
        <w:t>6</w:t>
      </w:r>
      <w:r w:rsidRPr="00B57FB1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Pr="00B57FB1">
        <w:rPr>
          <w:rFonts w:ascii="Times New Roman" w:hAnsi="Times New Roman" w:cs="Times New Roman"/>
          <w:sz w:val="28"/>
          <w:szCs w:val="28"/>
        </w:rPr>
        <w:t xml:space="preserve"> № </w:t>
      </w:r>
      <w:r w:rsidR="00392BC1">
        <w:rPr>
          <w:rFonts w:ascii="Times New Roman" w:hAnsi="Times New Roman" w:cs="Times New Roman"/>
          <w:sz w:val="28"/>
          <w:szCs w:val="28"/>
        </w:rPr>
        <w:t>2</w:t>
      </w:r>
      <w:r w:rsidR="00CE7709">
        <w:rPr>
          <w:rFonts w:ascii="Times New Roman" w:hAnsi="Times New Roman" w:cs="Times New Roman"/>
          <w:sz w:val="28"/>
          <w:szCs w:val="28"/>
        </w:rPr>
        <w:t>-снд</w:t>
      </w:r>
      <w:r w:rsidRPr="00B57FB1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30C4E" w:rsidRPr="00B57FB1">
        <w:rPr>
          <w:rFonts w:ascii="Times New Roman" w:hAnsi="Times New Roman" w:cs="Times New Roman"/>
          <w:sz w:val="28"/>
          <w:szCs w:val="28"/>
        </w:rPr>
        <w:t xml:space="preserve"> – Генеральный план).</w:t>
      </w:r>
    </w:p>
    <w:p w:rsidR="002D04C4" w:rsidRPr="00B57FB1" w:rsidRDefault="002D04C4" w:rsidP="006A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7558" w:rsidRPr="00B57FB1" w:rsidRDefault="00B823B7" w:rsidP="006F14A0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7FB1">
        <w:rPr>
          <w:rFonts w:ascii="Times New Roman" w:eastAsia="Times New Roman" w:hAnsi="Times New Roman" w:cs="Times New Roman"/>
          <w:sz w:val="28"/>
          <w:szCs w:val="28"/>
        </w:rPr>
        <w:t>1. Паспорт Программы</w:t>
      </w:r>
    </w:p>
    <w:tbl>
      <w:tblPr>
        <w:tblW w:w="10139" w:type="dxa"/>
        <w:tblInd w:w="-6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09"/>
        <w:gridCol w:w="7130"/>
      </w:tblGrid>
      <w:tr w:rsidR="00010B63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10B63" w:rsidRPr="00B57FB1" w:rsidRDefault="00010B63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10B63" w:rsidRPr="00B57FB1" w:rsidRDefault="000B7C46" w:rsidP="00CE7709">
            <w:pPr>
              <w:spacing w:before="100" w:after="10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«К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омплексно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A77B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развитие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социальной инфраструктуры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CE7709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</w:t>
            </w:r>
            <w:r w:rsidR="008B6419">
              <w:rPr>
                <w:rFonts w:ascii="Times New Roman" w:eastAsia="Times New Roman" w:hAnsi="Times New Roman" w:cs="Times New Roman"/>
                <w:sz w:val="28"/>
                <w:szCs w:val="28"/>
              </w:rPr>
              <w:t>ский</w:t>
            </w:r>
            <w:r w:rsidR="002D04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 </w:t>
            </w:r>
            <w:r w:rsidR="00CE7709">
              <w:rPr>
                <w:rFonts w:ascii="Times New Roman" w:eastAsia="Times New Roman" w:hAnsi="Times New Roman" w:cs="Times New Roman"/>
                <w:sz w:val="28"/>
                <w:szCs w:val="28"/>
              </w:rPr>
              <w:t>Бий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район</w:t>
            </w:r>
            <w:r w:rsidR="00270F0C">
              <w:rPr>
                <w:rFonts w:ascii="Times New Roman" w:eastAsia="Times New Roman" w:hAnsi="Times New Roman" w:cs="Times New Roman"/>
                <w:sz w:val="28"/>
                <w:szCs w:val="28"/>
              </w:rPr>
              <w:t>а Алтайского края на период 2017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</w:t>
            </w:r>
            <w:r w:rsidR="008F0F8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E77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146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» (далее – Программа)</w:t>
            </w:r>
          </w:p>
        </w:tc>
      </w:tr>
      <w:tr w:rsidR="00010B63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10B63" w:rsidRPr="00B57FB1" w:rsidRDefault="00010B63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10B63" w:rsidRPr="00B57FB1" w:rsidRDefault="000B4306" w:rsidP="000B7C46">
            <w:pPr>
              <w:spacing w:before="100" w:after="10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131-ФЗ 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B57FB1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.10.2003 «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Об общих принципах организации местного самоуправления в Р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оссийской 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едерации». </w:t>
            </w:r>
          </w:p>
          <w:p w:rsidR="00010B63" w:rsidRPr="00B57FB1" w:rsidRDefault="000B4306" w:rsidP="000B7C46">
            <w:pPr>
              <w:spacing w:before="100" w:after="10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Правительства Российс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кой Федерации от 01.10.2015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0 «Об утверждении требований к п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рограммам комплексного развития социал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ьной инфраструктуры поселений, 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городских округов»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10B63" w:rsidRPr="00B57FB1" w:rsidRDefault="000B4306" w:rsidP="000B7C46">
            <w:pPr>
              <w:spacing w:before="100" w:after="10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Генеральный план 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CE7709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</w:t>
            </w:r>
            <w:r w:rsidR="008B6419">
              <w:rPr>
                <w:rFonts w:ascii="Times New Roman" w:eastAsia="Times New Roman" w:hAnsi="Times New Roman" w:cs="Times New Roman"/>
                <w:sz w:val="28"/>
                <w:szCs w:val="28"/>
              </w:rPr>
              <w:t>ский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 </w:t>
            </w:r>
            <w:r w:rsidR="00CE7709">
              <w:rPr>
                <w:rFonts w:ascii="Times New Roman" w:eastAsia="Times New Roman" w:hAnsi="Times New Roman" w:cs="Times New Roman"/>
                <w:sz w:val="28"/>
                <w:szCs w:val="28"/>
              </w:rPr>
              <w:t>Бий</w:t>
            </w:r>
            <w:r w:rsidR="002D04C4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Алтайского края.</w:t>
            </w:r>
          </w:p>
          <w:p w:rsidR="000B7C46" w:rsidRPr="00B57FB1" w:rsidRDefault="000B4306" w:rsidP="000B7C46">
            <w:pPr>
              <w:pStyle w:val="a7"/>
              <w:snapToGrid w:val="0"/>
              <w:spacing w:before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</w:t>
            </w:r>
            <w:r w:rsidR="000B7C46"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Программа социально-экономического развития муниц</w:t>
            </w:r>
            <w:r w:rsidR="002D04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ипального образования </w:t>
            </w:r>
            <w:r w:rsidR="00132231">
              <w:rPr>
                <w:rFonts w:ascii="Times New Roman" w:hAnsi="Times New Roman" w:cs="Times New Roman"/>
                <w:bCs/>
                <w:sz w:val="28"/>
                <w:szCs w:val="28"/>
              </w:rPr>
              <w:t>Бий</w:t>
            </w:r>
            <w:r w:rsidR="002D04C4">
              <w:rPr>
                <w:rFonts w:ascii="Times New Roman" w:hAnsi="Times New Roman" w:cs="Times New Roman"/>
                <w:bCs/>
                <w:sz w:val="28"/>
                <w:szCs w:val="28"/>
              </w:rPr>
              <w:t>ский</w:t>
            </w:r>
            <w:r w:rsidR="000B7C46"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</w:t>
            </w:r>
            <w:r w:rsidR="001322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Алтайского края </w:t>
            </w:r>
            <w:r w:rsidR="000B7C46"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 w:rsidR="00902F9D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D60180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  <w:r w:rsidR="00902F9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0B7C46"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0B7C46" w:rsidRPr="003C68B5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  <w:r w:rsidR="00902F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0B7C46" w:rsidRPr="00B57FB1" w:rsidRDefault="000B4306" w:rsidP="00132231">
            <w:pPr>
              <w:pStyle w:val="a7"/>
              <w:snapToGrid w:val="0"/>
              <w:spacing w:before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5. </w:t>
            </w:r>
            <w:r w:rsidR="000B7C46"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Программа социально-экономического развития </w:t>
            </w:r>
            <w:r w:rsidR="00132231"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</w:t>
            </w:r>
            <w:r w:rsidR="008B6419"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="002D04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 </w:t>
            </w:r>
            <w:r w:rsidR="00132231">
              <w:rPr>
                <w:rFonts w:ascii="Times New Roman" w:hAnsi="Times New Roman" w:cs="Times New Roman"/>
                <w:bCs/>
                <w:sz w:val="28"/>
                <w:szCs w:val="28"/>
              </w:rPr>
              <w:t>Бий</w:t>
            </w:r>
            <w:r w:rsidR="002D04C4">
              <w:rPr>
                <w:rFonts w:ascii="Times New Roman" w:hAnsi="Times New Roman" w:cs="Times New Roman"/>
                <w:bCs/>
                <w:sz w:val="28"/>
                <w:szCs w:val="28"/>
              </w:rPr>
              <w:t>ского</w:t>
            </w:r>
            <w:r w:rsidR="000B7C46"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Алтайского края </w:t>
            </w:r>
            <w:r w:rsidR="00132231">
              <w:rPr>
                <w:rFonts w:ascii="Times New Roman" w:hAnsi="Times New Roman" w:cs="Times New Roman"/>
                <w:bCs/>
                <w:sz w:val="28"/>
                <w:szCs w:val="28"/>
              </w:rPr>
              <w:t>на 2013</w:t>
            </w:r>
            <w:r w:rsidR="00902F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</w:t>
            </w:r>
            <w:r w:rsidR="000B7C46"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="000B7C46" w:rsidRPr="00555A94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  <w:r w:rsidR="00902F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B30C4E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 w:rsidP="001D6E08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Заказчик Программы, его местонахождение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2D11E7" w:rsidRDefault="00B30C4E" w:rsidP="008D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 сельсовета Бий</w:t>
            </w:r>
            <w:r w:rsidR="002D04C4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Алтайского кр</w:t>
            </w:r>
            <w:r w:rsidR="002D11E7"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</w:p>
          <w:p w:rsidR="008D12BD" w:rsidRDefault="002D04C4" w:rsidP="008D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Алтайский край,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Бий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ский район, </w:t>
            </w:r>
          </w:p>
          <w:p w:rsidR="00B30C4E" w:rsidRPr="00B57FB1" w:rsidRDefault="002D04C4" w:rsidP="00D60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</w:t>
            </w:r>
            <w:r w:rsidR="008B64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D12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8D12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Мира</w:t>
            </w:r>
            <w:r w:rsidR="00B30C4E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0B63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10B63" w:rsidRPr="00B57FB1" w:rsidRDefault="00B30C4E" w:rsidP="000B7C46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0B7C4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азработчик</w:t>
            </w:r>
            <w:r w:rsidR="00010B63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, его</w:t>
            </w:r>
            <w:r w:rsidR="000B4306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местонахождение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2D11E7" w:rsidRDefault="008D12BD" w:rsidP="008D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 сельсовета Бийс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кого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Алтайского кр</w:t>
            </w:r>
            <w:r w:rsidR="002D11E7"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</w:p>
          <w:p w:rsidR="008D12BD" w:rsidRDefault="008D12BD" w:rsidP="008D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Алтайский край,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Бий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ский район, </w:t>
            </w:r>
          </w:p>
          <w:p w:rsidR="00010B63" w:rsidRPr="00B57FB1" w:rsidRDefault="008D12BD" w:rsidP="00D60180">
            <w:pPr>
              <w:spacing w:before="100" w:after="100" w:line="1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Мира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30C4E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 w:rsidP="001D6E08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 w:rsidP="001D6E08">
            <w:pPr>
              <w:spacing w:before="100" w:after="10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жизни населения, его занятости и самозанятости, экономических, социальных и культурных возможностей на осно</w:t>
            </w:r>
            <w:r w:rsidR="006F14A0">
              <w:rPr>
                <w:rFonts w:ascii="Times New Roman" w:eastAsia="Times New Roman" w:hAnsi="Times New Roman" w:cs="Times New Roman"/>
                <w:sz w:val="28"/>
                <w:szCs w:val="28"/>
              </w:rPr>
              <w:t>ве развития сельхозпроизводства, п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редпринимательства, личных подсобных хозяйств, торговой инфраструктуры и сферы услуг</w:t>
            </w:r>
          </w:p>
        </w:tc>
      </w:tr>
      <w:tr w:rsidR="00B30C4E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 w:rsidP="001D6E08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 w:rsidP="00270F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безопасности, качества и эффективности использования населением объектов социальной инфраструктуры поселени</w:t>
            </w:r>
            <w:r w:rsid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  <w:p w:rsidR="009D64B9" w:rsidRPr="00B57FB1" w:rsidRDefault="00B30C4E" w:rsidP="00270F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доступности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объектов социальной инфраструкт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 поселения для населения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нормативами градостроительно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проектирования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  <w:p w:rsidR="00B30C4E" w:rsidRPr="00B57FB1" w:rsidRDefault="00B30C4E" w:rsidP="00270F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сбалансированного, перспективного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социальной инфра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структуры поселения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установленными потребностями в объектах социальной инфра</w:t>
            </w:r>
            <w:r w:rsid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структуры поселения</w:t>
            </w:r>
          </w:p>
          <w:p w:rsidR="00B30C4E" w:rsidRDefault="00B30C4E" w:rsidP="00270F0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достижения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расчетного уровня обеспеченности населения поселени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proofErr w:type="gramEnd"/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услугами в областях образования, здравоохранения, физической культуры и массового спорта и культуры</w:t>
            </w:r>
          </w:p>
          <w:p w:rsidR="002D04C4" w:rsidRPr="00B57FB1" w:rsidRDefault="002D04C4" w:rsidP="00270F0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0C4E" w:rsidRPr="00B57FB1" w:rsidRDefault="00B30C4E" w:rsidP="00270F0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</w:t>
            </w:r>
            <w:r w:rsidR="007C2E5D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D64B9"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функционирования </w:t>
            </w:r>
          </w:p>
          <w:p w:rsidR="00B30C4E" w:rsidRPr="00B57FB1" w:rsidRDefault="00B30C4E" w:rsidP="00270F0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действующей социальной инфраструктуры</w:t>
            </w:r>
          </w:p>
        </w:tc>
      </w:tr>
      <w:tr w:rsidR="00B30C4E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      (индикаторы) обеспеченности населения объектами социальной инфраструктуры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 w:rsidP="0027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 жилых помещений, </w:t>
            </w:r>
            <w:r w:rsidR="007C2E5D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введённая в эксплуатацию за год</w:t>
            </w:r>
          </w:p>
          <w:p w:rsidR="00B30C4E" w:rsidRPr="00B57FB1" w:rsidRDefault="00B30C4E" w:rsidP="00270F0C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1 до 6 лет, обеспе</w:t>
            </w:r>
            <w:r w:rsidR="007C2E5D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ченных дошкольными учреждениями</w:t>
            </w:r>
          </w:p>
          <w:p w:rsidR="00B30C4E" w:rsidRPr="00B57FB1" w:rsidRDefault="00B30C4E" w:rsidP="00270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школьного возраста, обеспеченных ученическими местами д</w:t>
            </w:r>
            <w:r w:rsidR="007C2E5D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ля занятий в школе в одну смену</w:t>
            </w:r>
          </w:p>
          <w:p w:rsidR="00B30C4E" w:rsidRPr="00B57FB1" w:rsidRDefault="00B30C4E" w:rsidP="00270F0C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вместимость клубов, библиотек, учреждений дополнительного образования</w:t>
            </w:r>
          </w:p>
          <w:p w:rsidR="00B30C4E" w:rsidRPr="00B57FB1" w:rsidRDefault="00B30C4E" w:rsidP="00270F0C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торговых предприятий</w:t>
            </w:r>
          </w:p>
          <w:p w:rsidR="00B30C4E" w:rsidRPr="00B57FB1" w:rsidRDefault="00B30C4E" w:rsidP="00270F0C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посадочных мест </w:t>
            </w:r>
            <w:r w:rsidR="0036194E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предприятиях общественного питания</w:t>
            </w:r>
          </w:p>
          <w:p w:rsidR="00B30C4E" w:rsidRPr="00B57FB1" w:rsidRDefault="00B30C4E" w:rsidP="00270F0C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предприятий бытового обслуживания</w:t>
            </w:r>
          </w:p>
          <w:p w:rsidR="00B30C4E" w:rsidRPr="00B57FB1" w:rsidRDefault="00B30C4E" w:rsidP="00270F0C">
            <w:pPr>
              <w:spacing w:before="100" w:after="1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посещений в поликлинике</w:t>
            </w:r>
          </w:p>
        </w:tc>
      </w:tr>
      <w:tr w:rsidR="00B30C4E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Объёмы и источники финансирования 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7C2E5D" w:rsidRPr="00B57FB1" w:rsidRDefault="007C2E5D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Источники финансирования:</w:t>
            </w:r>
          </w:p>
          <w:p w:rsidR="007C2E5D" w:rsidRPr="00B57FB1" w:rsidRDefault="00B57FB1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бюджетные средства</w:t>
            </w:r>
          </w:p>
          <w:p w:rsidR="00B30C4E" w:rsidRPr="00B57FB1" w:rsidRDefault="00B57FB1" w:rsidP="007C2E5D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внебюджетные средства</w:t>
            </w:r>
          </w:p>
          <w:p w:rsidR="007C2E5D" w:rsidRPr="00B57FB1" w:rsidRDefault="007C2E5D" w:rsidP="00D60180">
            <w:pPr>
              <w:spacing w:before="100" w:after="10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361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редства </w:t>
            </w:r>
            <w:r w:rsidR="008F0F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местного бюджета на 2017 – 203</w:t>
            </w:r>
            <w:r w:rsidR="00D601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7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  <w:r w:rsidRPr="00B57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будут уточняться при формировании бюджета на очередной финансовый год</w:t>
            </w:r>
          </w:p>
        </w:tc>
      </w:tr>
      <w:tr w:rsidR="00B30C4E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 w:rsidP="009D64B9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Описание запланированных мероприятий по проектированию, строительству, реконструкции объектов социальной инфраструктуры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9D64B9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B30C4E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азработка проектов планировки территории и межевание земельных участков под строительство объектов социальной инфраструктуры</w:t>
            </w:r>
          </w:p>
          <w:p w:rsidR="00B30C4E" w:rsidRPr="00B57FB1" w:rsidRDefault="009D64B9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B30C4E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азработка проектно</w:t>
            </w:r>
            <w:r w:rsidR="00290A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30C4E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290A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30C4E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сметной документ</w:t>
            </w:r>
            <w:r w:rsidR="00290ABB">
              <w:rPr>
                <w:rFonts w:ascii="Times New Roman" w:eastAsia="Times New Roman" w:hAnsi="Times New Roman" w:cs="Times New Roman"/>
                <w:sz w:val="28"/>
                <w:szCs w:val="28"/>
              </w:rPr>
              <w:t>ации по строительству и ремонту</w:t>
            </w:r>
            <w:r w:rsid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объектов социальной сферы</w:t>
            </w:r>
          </w:p>
          <w:p w:rsidR="00B30C4E" w:rsidRPr="00290ABB" w:rsidRDefault="009D64B9" w:rsidP="009D64B9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387558">
              <w:rPr>
                <w:rFonts w:ascii="Times New Roman" w:eastAsia="Times New Roman" w:hAnsi="Times New Roman" w:cs="Times New Roman"/>
                <w:sz w:val="28"/>
                <w:szCs w:val="28"/>
              </w:rPr>
              <w:t>троительство и ремонт</w:t>
            </w:r>
            <w:r w:rsidR="00B30C4E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объектов социальной инфраструктуры</w:t>
            </w:r>
          </w:p>
        </w:tc>
      </w:tr>
      <w:tr w:rsidR="00B30C4E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>
            <w:pPr>
              <w:spacing w:before="100" w:after="10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9D64B9" w:rsidRPr="00B57FB1" w:rsidRDefault="009D64B9" w:rsidP="00AC7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социальной инфраструктуры, образования, </w:t>
            </w:r>
          </w:p>
          <w:p w:rsidR="009D64B9" w:rsidRPr="00B57FB1" w:rsidRDefault="009D64B9" w:rsidP="00AC7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здравоохранения, культуры, физкультуры и спорта</w:t>
            </w:r>
          </w:p>
          <w:p w:rsidR="00B30C4E" w:rsidRPr="00B57FB1" w:rsidRDefault="00B30C4E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C4E" w:rsidRPr="00B57FB1" w:rsidTr="00B30C4E">
        <w:tc>
          <w:tcPr>
            <w:tcW w:w="30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B30C4E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</w:t>
            </w:r>
          </w:p>
          <w:p w:rsidR="00B30C4E" w:rsidRPr="00B57FB1" w:rsidRDefault="00B30C4E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1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30C4E" w:rsidRPr="00B57FB1" w:rsidRDefault="009D64B9" w:rsidP="00D60180">
            <w:pPr>
              <w:spacing w:before="100" w:after="10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B30C4E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онтроль за</w:t>
            </w:r>
            <w:proofErr w:type="gramEnd"/>
            <w:r w:rsidR="00B30C4E"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 Программы ос</w:t>
            </w:r>
            <w:r w:rsidR="008D12BD">
              <w:rPr>
                <w:rFonts w:ascii="Times New Roman" w:eastAsia="Times New Roman" w:hAnsi="Times New Roman" w:cs="Times New Roman"/>
                <w:sz w:val="28"/>
                <w:szCs w:val="28"/>
              </w:rPr>
              <w:t>уществляет А</w:t>
            </w:r>
            <w:r w:rsidRP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>дм</w:t>
            </w:r>
            <w:r w:rsidR="00B57F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инистрация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 сельсовета Бий</w:t>
            </w:r>
            <w:r w:rsidR="008D12BD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района</w:t>
            </w:r>
            <w:r w:rsidR="00D24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60180">
              <w:rPr>
                <w:rFonts w:ascii="Times New Roman" w:eastAsia="Times New Roman" w:hAnsi="Times New Roman" w:cs="Times New Roman"/>
                <w:sz w:val="28"/>
                <w:szCs w:val="28"/>
              </w:rPr>
              <w:t>Алтайского края</w:t>
            </w:r>
          </w:p>
        </w:tc>
      </w:tr>
    </w:tbl>
    <w:p w:rsidR="00010B63" w:rsidRPr="00B57FB1" w:rsidRDefault="00010B63">
      <w:pPr>
        <w:pStyle w:val="14"/>
        <w:rPr>
          <w:b/>
          <w:bCs/>
          <w:sz w:val="28"/>
          <w:szCs w:val="28"/>
        </w:rPr>
      </w:pPr>
    </w:p>
    <w:p w:rsidR="00010B63" w:rsidRDefault="00FB4E9A" w:rsidP="00774352">
      <w:pPr>
        <w:pStyle w:val="14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B57FB1">
        <w:rPr>
          <w:sz w:val="28"/>
          <w:szCs w:val="28"/>
        </w:rPr>
        <w:t>2</w:t>
      </w:r>
      <w:r w:rsidRPr="00B57FB1">
        <w:rPr>
          <w:b/>
          <w:sz w:val="28"/>
          <w:szCs w:val="28"/>
        </w:rPr>
        <w:t xml:space="preserve">. </w:t>
      </w:r>
      <w:r w:rsidR="00010B63" w:rsidRPr="00B57FB1">
        <w:rPr>
          <w:b/>
          <w:sz w:val="28"/>
          <w:szCs w:val="28"/>
        </w:rPr>
        <w:t xml:space="preserve">Характеристика существующего состояния </w:t>
      </w:r>
      <w:r w:rsidRPr="00B57FB1">
        <w:rPr>
          <w:b/>
          <w:sz w:val="28"/>
          <w:szCs w:val="28"/>
        </w:rPr>
        <w:t xml:space="preserve">социальной инфраструктуры </w:t>
      </w:r>
    </w:p>
    <w:p w:rsidR="00774352" w:rsidRPr="00B57FB1" w:rsidRDefault="00774352" w:rsidP="00774352">
      <w:pPr>
        <w:pStyle w:val="14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164BBF" w:rsidRPr="00164BBF" w:rsidRDefault="0036194E" w:rsidP="00164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352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 w:rsidR="00164BBF">
        <w:rPr>
          <w:rFonts w:ascii="Times New Roman" w:hAnsi="Times New Roman" w:cs="Times New Roman"/>
          <w:sz w:val="28"/>
          <w:szCs w:val="28"/>
        </w:rPr>
        <w:t>Первомай</w:t>
      </w:r>
      <w:r w:rsidR="008B6419">
        <w:rPr>
          <w:rFonts w:ascii="Times New Roman" w:hAnsi="Times New Roman" w:cs="Times New Roman"/>
          <w:sz w:val="28"/>
          <w:szCs w:val="28"/>
        </w:rPr>
        <w:t>ский</w:t>
      </w:r>
      <w:r w:rsidR="00FB4E9A" w:rsidRPr="0077435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010B63" w:rsidRPr="00774352">
        <w:rPr>
          <w:rFonts w:ascii="Times New Roman" w:hAnsi="Times New Roman" w:cs="Times New Roman"/>
          <w:sz w:val="28"/>
          <w:szCs w:val="28"/>
        </w:rPr>
        <w:t xml:space="preserve"> </w:t>
      </w:r>
      <w:r w:rsidRPr="00774352">
        <w:rPr>
          <w:rFonts w:ascii="Times New Roman" w:hAnsi="Times New Roman" w:cs="Times New Roman"/>
          <w:sz w:val="28"/>
          <w:szCs w:val="28"/>
        </w:rPr>
        <w:t xml:space="preserve">входит в состав </w:t>
      </w:r>
      <w:r w:rsidR="00164BBF">
        <w:rPr>
          <w:rFonts w:ascii="Times New Roman" w:hAnsi="Times New Roman" w:cs="Times New Roman"/>
          <w:sz w:val="28"/>
          <w:szCs w:val="28"/>
        </w:rPr>
        <w:t>Бийского</w:t>
      </w:r>
      <w:r w:rsidRPr="00774352">
        <w:rPr>
          <w:rFonts w:ascii="Times New Roman" w:hAnsi="Times New Roman" w:cs="Times New Roman"/>
          <w:sz w:val="28"/>
          <w:szCs w:val="28"/>
        </w:rPr>
        <w:t xml:space="preserve"> муниципального района Алтайского края</w:t>
      </w:r>
      <w:r w:rsidR="00FB4E9A" w:rsidRPr="00774352">
        <w:rPr>
          <w:rFonts w:ascii="Times New Roman" w:hAnsi="Times New Roman" w:cs="Times New Roman"/>
          <w:sz w:val="28"/>
          <w:szCs w:val="28"/>
        </w:rPr>
        <w:t>.</w:t>
      </w:r>
      <w:r w:rsidR="00803B84" w:rsidRPr="007743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6419">
        <w:rPr>
          <w:rFonts w:ascii="Times New Roman" w:hAnsi="Times New Roman" w:cs="Times New Roman"/>
          <w:sz w:val="28"/>
          <w:szCs w:val="28"/>
        </w:rPr>
        <w:t>В состав м</w:t>
      </w:r>
      <w:r w:rsidR="00803B84" w:rsidRPr="00774352">
        <w:rPr>
          <w:rFonts w:ascii="Times New Roman" w:hAnsi="Times New Roman" w:cs="Times New Roman"/>
          <w:sz w:val="28"/>
          <w:szCs w:val="28"/>
        </w:rPr>
        <w:t>униципал</w:t>
      </w:r>
      <w:r w:rsidR="008B6419">
        <w:rPr>
          <w:rFonts w:ascii="Times New Roman" w:hAnsi="Times New Roman" w:cs="Times New Roman"/>
          <w:sz w:val="28"/>
          <w:szCs w:val="28"/>
        </w:rPr>
        <w:t xml:space="preserve">ьного образования </w:t>
      </w:r>
      <w:r w:rsidR="00164BBF">
        <w:rPr>
          <w:rFonts w:ascii="Times New Roman" w:hAnsi="Times New Roman" w:cs="Times New Roman"/>
          <w:sz w:val="28"/>
          <w:szCs w:val="28"/>
        </w:rPr>
        <w:t>Первомайский</w:t>
      </w:r>
      <w:r w:rsidR="00803B84" w:rsidRPr="0077435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64BBF">
        <w:rPr>
          <w:rFonts w:ascii="Times New Roman" w:hAnsi="Times New Roman" w:cs="Times New Roman"/>
          <w:sz w:val="28"/>
          <w:szCs w:val="28"/>
        </w:rPr>
        <w:t xml:space="preserve"> Бийского района Алтайского края</w:t>
      </w:r>
      <w:r w:rsidR="00803B84" w:rsidRPr="00774352">
        <w:rPr>
          <w:rFonts w:ascii="Times New Roman" w:hAnsi="Times New Roman" w:cs="Times New Roman"/>
          <w:sz w:val="28"/>
          <w:szCs w:val="28"/>
        </w:rPr>
        <w:t xml:space="preserve"> </w:t>
      </w:r>
      <w:r w:rsidR="008B6419">
        <w:rPr>
          <w:rFonts w:ascii="Times New Roman" w:hAnsi="Times New Roman" w:cs="Times New Roman"/>
          <w:sz w:val="28"/>
          <w:szCs w:val="28"/>
        </w:rPr>
        <w:t>входят</w:t>
      </w:r>
      <w:r w:rsidR="00803B84" w:rsidRPr="00774352">
        <w:rPr>
          <w:rFonts w:ascii="Times New Roman" w:hAnsi="Times New Roman" w:cs="Times New Roman"/>
          <w:sz w:val="28"/>
          <w:szCs w:val="28"/>
        </w:rPr>
        <w:t xml:space="preserve">: с. </w:t>
      </w:r>
      <w:r w:rsidR="00164BBF">
        <w:rPr>
          <w:rFonts w:ascii="Times New Roman" w:hAnsi="Times New Roman" w:cs="Times New Roman"/>
          <w:sz w:val="28"/>
          <w:szCs w:val="28"/>
        </w:rPr>
        <w:t>Первомайское</w:t>
      </w:r>
      <w:r w:rsidR="008B6419">
        <w:rPr>
          <w:rFonts w:ascii="Times New Roman" w:hAnsi="Times New Roman" w:cs="Times New Roman"/>
          <w:sz w:val="28"/>
          <w:szCs w:val="28"/>
        </w:rPr>
        <w:t xml:space="preserve"> (</w:t>
      </w:r>
      <w:r w:rsidR="00164BBF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8B6419">
        <w:rPr>
          <w:rFonts w:ascii="Times New Roman" w:hAnsi="Times New Roman" w:cs="Times New Roman"/>
          <w:sz w:val="28"/>
          <w:szCs w:val="28"/>
        </w:rPr>
        <w:t xml:space="preserve">центр), пос. </w:t>
      </w:r>
      <w:r w:rsidR="00164BBF">
        <w:rPr>
          <w:rFonts w:ascii="Times New Roman" w:hAnsi="Times New Roman" w:cs="Times New Roman"/>
          <w:sz w:val="28"/>
          <w:szCs w:val="28"/>
        </w:rPr>
        <w:t>Березовая Горка, пос. Восточный, пос. Ягодный, пос. Ясная Поляна</w:t>
      </w:r>
      <w:r w:rsidR="00803B84" w:rsidRPr="007743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64BBF">
        <w:rPr>
          <w:rFonts w:ascii="Times New Roman" w:hAnsi="Times New Roman" w:cs="Times New Roman"/>
          <w:sz w:val="28"/>
          <w:szCs w:val="28"/>
        </w:rPr>
        <w:t xml:space="preserve"> </w:t>
      </w:r>
      <w:r w:rsidR="00164BBF" w:rsidRPr="00164BBF">
        <w:rPr>
          <w:rFonts w:ascii="Times New Roman" w:hAnsi="Times New Roman" w:cs="Times New Roman"/>
          <w:sz w:val="28"/>
          <w:szCs w:val="28"/>
        </w:rPr>
        <w:t>Территория поселения расположена в западной части Бийского района на расстоянии 16 км от ближайшей ж</w:t>
      </w:r>
      <w:r w:rsidR="00164BBF">
        <w:rPr>
          <w:rFonts w:ascii="Times New Roman" w:hAnsi="Times New Roman" w:cs="Times New Roman"/>
          <w:sz w:val="28"/>
          <w:szCs w:val="28"/>
        </w:rPr>
        <w:t>елезнодорожной станции г. Бийск и в 5 км от города Бийск.</w:t>
      </w:r>
      <w:r w:rsidR="00164BBF" w:rsidRPr="00164BBF">
        <w:rPr>
          <w:rFonts w:ascii="Times New Roman" w:hAnsi="Times New Roman" w:cs="Times New Roman"/>
          <w:sz w:val="28"/>
          <w:szCs w:val="28"/>
        </w:rPr>
        <w:t xml:space="preserve">  Численность постоянного населения Первомайского сельсовета по состоянию на 01.01.201</w:t>
      </w:r>
      <w:r w:rsidR="002B56E9">
        <w:rPr>
          <w:rFonts w:ascii="Times New Roman" w:hAnsi="Times New Roman" w:cs="Times New Roman"/>
          <w:sz w:val="28"/>
          <w:szCs w:val="28"/>
        </w:rPr>
        <w:t>6</w:t>
      </w:r>
      <w:r w:rsidR="00164BBF" w:rsidRPr="00164BBF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2B56E9">
        <w:rPr>
          <w:rFonts w:ascii="Times New Roman" w:hAnsi="Times New Roman" w:cs="Times New Roman"/>
          <w:sz w:val="28"/>
          <w:szCs w:val="28"/>
        </w:rPr>
        <w:t>7022</w:t>
      </w:r>
      <w:r w:rsidR="00164BB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B56E9">
        <w:rPr>
          <w:rFonts w:ascii="Times New Roman" w:hAnsi="Times New Roman" w:cs="Times New Roman"/>
          <w:sz w:val="28"/>
          <w:szCs w:val="28"/>
        </w:rPr>
        <w:t>а</w:t>
      </w:r>
      <w:r w:rsidR="00164BBF">
        <w:rPr>
          <w:rFonts w:ascii="Times New Roman" w:hAnsi="Times New Roman" w:cs="Times New Roman"/>
          <w:sz w:val="28"/>
          <w:szCs w:val="28"/>
        </w:rPr>
        <w:t>, на 01.01.201</w:t>
      </w:r>
      <w:r w:rsidR="002B56E9">
        <w:rPr>
          <w:rFonts w:ascii="Times New Roman" w:hAnsi="Times New Roman" w:cs="Times New Roman"/>
          <w:sz w:val="28"/>
          <w:szCs w:val="28"/>
        </w:rPr>
        <w:t>7</w:t>
      </w:r>
      <w:r w:rsidR="00164BBF" w:rsidRPr="00164BBF">
        <w:rPr>
          <w:rFonts w:ascii="Times New Roman" w:hAnsi="Times New Roman" w:cs="Times New Roman"/>
          <w:sz w:val="28"/>
          <w:szCs w:val="28"/>
        </w:rPr>
        <w:t xml:space="preserve"> г. – </w:t>
      </w:r>
      <w:r w:rsidR="002B56E9">
        <w:rPr>
          <w:rFonts w:ascii="Times New Roman" w:hAnsi="Times New Roman" w:cs="Times New Roman"/>
          <w:sz w:val="28"/>
          <w:szCs w:val="28"/>
        </w:rPr>
        <w:t>7119</w:t>
      </w:r>
      <w:r w:rsidR="00164BBF" w:rsidRPr="00164BBF">
        <w:rPr>
          <w:rFonts w:ascii="Times New Roman" w:hAnsi="Times New Roman" w:cs="Times New Roman"/>
          <w:sz w:val="28"/>
          <w:szCs w:val="28"/>
        </w:rPr>
        <w:t xml:space="preserve"> человек.  </w:t>
      </w:r>
    </w:p>
    <w:p w:rsidR="006413DA" w:rsidRDefault="00164BBF" w:rsidP="00164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BBF">
        <w:rPr>
          <w:rFonts w:ascii="Times New Roman" w:hAnsi="Times New Roman" w:cs="Times New Roman"/>
          <w:sz w:val="28"/>
          <w:szCs w:val="28"/>
        </w:rPr>
        <w:t xml:space="preserve">Местное самоуправление осуществляется на всей территории Первомайского сельсовета в пределах границ, </w:t>
      </w:r>
      <w:r w:rsidR="002B56E9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Pr="00164BBF">
        <w:rPr>
          <w:rFonts w:ascii="Times New Roman" w:hAnsi="Times New Roman" w:cs="Times New Roman"/>
          <w:sz w:val="28"/>
          <w:szCs w:val="28"/>
        </w:rPr>
        <w:t xml:space="preserve">законом Алтайского края от 08.05.2007 г. № 42-ЗС «О статусе и границах муниципальных и административно-территориальных образований Бийского района Алтайского края». Первомайский сельсовет наделен статусом сельского поселения. С запада Первомайский сельсовет граничит с </w:t>
      </w:r>
      <w:proofErr w:type="spellStart"/>
      <w:r w:rsidRPr="00164BBF">
        <w:rPr>
          <w:rFonts w:ascii="Times New Roman" w:hAnsi="Times New Roman" w:cs="Times New Roman"/>
          <w:sz w:val="28"/>
          <w:szCs w:val="28"/>
        </w:rPr>
        <w:t>Заринским</w:t>
      </w:r>
      <w:proofErr w:type="spellEnd"/>
      <w:r w:rsidRPr="00164BBF">
        <w:rPr>
          <w:rFonts w:ascii="Times New Roman" w:hAnsi="Times New Roman" w:cs="Times New Roman"/>
          <w:sz w:val="28"/>
          <w:szCs w:val="28"/>
        </w:rPr>
        <w:t xml:space="preserve"> сельсоветом, на севере с Целинным районом Алтайского края, на востоке с </w:t>
      </w:r>
      <w:proofErr w:type="spellStart"/>
      <w:r w:rsidRPr="00164BBF">
        <w:rPr>
          <w:rFonts w:ascii="Times New Roman" w:hAnsi="Times New Roman" w:cs="Times New Roman"/>
          <w:sz w:val="28"/>
          <w:szCs w:val="28"/>
        </w:rPr>
        <w:t>Шебалинским</w:t>
      </w:r>
      <w:proofErr w:type="spellEnd"/>
      <w:r w:rsidRPr="00164BBF">
        <w:rPr>
          <w:rFonts w:ascii="Times New Roman" w:hAnsi="Times New Roman" w:cs="Times New Roman"/>
          <w:sz w:val="28"/>
          <w:szCs w:val="28"/>
        </w:rPr>
        <w:t xml:space="preserve"> и Калининским сельсоветами, на юго-востоке с Енисейским и </w:t>
      </w:r>
      <w:proofErr w:type="spellStart"/>
      <w:r w:rsidR="002B56E9">
        <w:rPr>
          <w:rFonts w:ascii="Times New Roman" w:hAnsi="Times New Roman" w:cs="Times New Roman"/>
          <w:sz w:val="28"/>
          <w:szCs w:val="28"/>
        </w:rPr>
        <w:lastRenderedPageBreak/>
        <w:t>Малоугреневским</w:t>
      </w:r>
      <w:proofErr w:type="spellEnd"/>
      <w:r w:rsidR="002B56E9">
        <w:rPr>
          <w:rFonts w:ascii="Times New Roman" w:hAnsi="Times New Roman" w:cs="Times New Roman"/>
          <w:sz w:val="28"/>
          <w:szCs w:val="28"/>
        </w:rPr>
        <w:t xml:space="preserve"> сельсоветами</w:t>
      </w:r>
      <w:r w:rsidRPr="00164BBF">
        <w:rPr>
          <w:rFonts w:ascii="Times New Roman" w:hAnsi="Times New Roman" w:cs="Times New Roman"/>
          <w:sz w:val="28"/>
          <w:szCs w:val="28"/>
        </w:rPr>
        <w:t>. Сложившееся сельское расселение отражает тесную взаимосвязь физико-географических условий, исторических особенностей заселения территор</w:t>
      </w:r>
      <w:proofErr w:type="gramStart"/>
      <w:r w:rsidRPr="00164BBF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164BBF">
        <w:rPr>
          <w:rFonts w:ascii="Times New Roman" w:hAnsi="Times New Roman" w:cs="Times New Roman"/>
          <w:sz w:val="28"/>
          <w:szCs w:val="28"/>
        </w:rPr>
        <w:t xml:space="preserve"> хозяйственного освоения.  На перспективу сложившаяся система расселения сохранит свою структуру. Градостроительное развитие предлагается осуществлять в существующих границах населенного пункта или с учетом их расширения</w:t>
      </w:r>
      <w:r w:rsidR="002B56E9">
        <w:rPr>
          <w:rFonts w:ascii="Times New Roman" w:hAnsi="Times New Roman" w:cs="Times New Roman"/>
          <w:sz w:val="28"/>
          <w:szCs w:val="28"/>
        </w:rPr>
        <w:t xml:space="preserve">. </w:t>
      </w:r>
      <w:r w:rsidR="006413DA">
        <w:rPr>
          <w:rFonts w:ascii="Times New Roman" w:hAnsi="Times New Roman" w:cs="Times New Roman"/>
          <w:sz w:val="28"/>
          <w:szCs w:val="28"/>
        </w:rPr>
        <w:t xml:space="preserve">Территория села застроена </w:t>
      </w:r>
      <w:r w:rsidR="002B56E9">
        <w:rPr>
          <w:rFonts w:ascii="Times New Roman" w:hAnsi="Times New Roman" w:cs="Times New Roman"/>
          <w:sz w:val="28"/>
          <w:szCs w:val="28"/>
        </w:rPr>
        <w:t xml:space="preserve">как многоквартирными жилыми домами (от 1 до 5 этажей), так и </w:t>
      </w:r>
      <w:r w:rsidR="006413DA">
        <w:rPr>
          <w:rFonts w:ascii="Times New Roman" w:hAnsi="Times New Roman" w:cs="Times New Roman"/>
          <w:sz w:val="28"/>
          <w:szCs w:val="28"/>
        </w:rPr>
        <w:t>индивидуальными жилыми домами с приусадебными участками.</w:t>
      </w:r>
    </w:p>
    <w:p w:rsidR="00E8785B" w:rsidRPr="00957C2F" w:rsidRDefault="00E8785B" w:rsidP="00D85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C2F">
        <w:rPr>
          <w:rFonts w:ascii="Times New Roman" w:hAnsi="Times New Roman" w:cs="Times New Roman"/>
          <w:sz w:val="28"/>
          <w:szCs w:val="28"/>
        </w:rPr>
        <w:t xml:space="preserve">Посёлок </w:t>
      </w:r>
      <w:r w:rsidR="002B56E9">
        <w:rPr>
          <w:rFonts w:ascii="Times New Roman" w:hAnsi="Times New Roman" w:cs="Times New Roman"/>
          <w:sz w:val="28"/>
          <w:szCs w:val="28"/>
        </w:rPr>
        <w:t>Ягодный</w:t>
      </w:r>
      <w:r w:rsidRPr="00957C2F">
        <w:rPr>
          <w:rFonts w:ascii="Times New Roman" w:hAnsi="Times New Roman" w:cs="Times New Roman"/>
          <w:sz w:val="28"/>
          <w:szCs w:val="28"/>
        </w:rPr>
        <w:t xml:space="preserve"> расположен на расстоянии </w:t>
      </w:r>
      <w:r w:rsidR="002B56E9">
        <w:rPr>
          <w:rFonts w:ascii="Times New Roman" w:hAnsi="Times New Roman" w:cs="Times New Roman"/>
          <w:sz w:val="28"/>
          <w:szCs w:val="28"/>
        </w:rPr>
        <w:t>4</w:t>
      </w:r>
      <w:r w:rsidRPr="00957C2F">
        <w:rPr>
          <w:rFonts w:ascii="Times New Roman" w:hAnsi="Times New Roman" w:cs="Times New Roman"/>
          <w:sz w:val="28"/>
          <w:szCs w:val="28"/>
        </w:rPr>
        <w:t xml:space="preserve"> км </w:t>
      </w:r>
      <w:r w:rsidR="004B1BF4">
        <w:rPr>
          <w:rFonts w:ascii="Times New Roman" w:hAnsi="Times New Roman" w:cs="Times New Roman"/>
          <w:sz w:val="28"/>
          <w:szCs w:val="28"/>
        </w:rPr>
        <w:t>на</w:t>
      </w:r>
      <w:r w:rsidRPr="00957C2F">
        <w:rPr>
          <w:rFonts w:ascii="Times New Roman" w:hAnsi="Times New Roman" w:cs="Times New Roman"/>
          <w:sz w:val="28"/>
          <w:szCs w:val="28"/>
        </w:rPr>
        <w:t xml:space="preserve"> север от с. </w:t>
      </w:r>
      <w:proofErr w:type="gramStart"/>
      <w:r w:rsidR="004B1BF4">
        <w:rPr>
          <w:rFonts w:ascii="Times New Roman" w:hAnsi="Times New Roman" w:cs="Times New Roman"/>
          <w:sz w:val="28"/>
          <w:szCs w:val="28"/>
        </w:rPr>
        <w:t>Первомайское</w:t>
      </w:r>
      <w:proofErr w:type="gramEnd"/>
      <w:r w:rsidR="004B1BF4">
        <w:rPr>
          <w:rFonts w:ascii="Times New Roman" w:hAnsi="Times New Roman" w:cs="Times New Roman"/>
          <w:sz w:val="28"/>
          <w:szCs w:val="28"/>
        </w:rPr>
        <w:t xml:space="preserve">, поселок Восточный 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расположен на расстоянии </w:t>
      </w:r>
      <w:r w:rsidR="004B1BF4">
        <w:rPr>
          <w:rFonts w:ascii="Times New Roman" w:hAnsi="Times New Roman" w:cs="Times New Roman"/>
          <w:sz w:val="28"/>
          <w:szCs w:val="28"/>
        </w:rPr>
        <w:t>8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 км </w:t>
      </w:r>
      <w:r w:rsidR="004B1BF4">
        <w:rPr>
          <w:rFonts w:ascii="Times New Roman" w:hAnsi="Times New Roman" w:cs="Times New Roman"/>
          <w:sz w:val="28"/>
          <w:szCs w:val="28"/>
        </w:rPr>
        <w:t>на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 север</w:t>
      </w:r>
      <w:r w:rsidR="004B1BF4">
        <w:rPr>
          <w:rFonts w:ascii="Times New Roman" w:hAnsi="Times New Roman" w:cs="Times New Roman"/>
          <w:sz w:val="28"/>
          <w:szCs w:val="28"/>
        </w:rPr>
        <w:t>-восток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 от с. </w:t>
      </w:r>
      <w:r w:rsidR="004B1BF4">
        <w:rPr>
          <w:rFonts w:ascii="Times New Roman" w:hAnsi="Times New Roman" w:cs="Times New Roman"/>
          <w:sz w:val="28"/>
          <w:szCs w:val="28"/>
        </w:rPr>
        <w:t xml:space="preserve">Первомайское, поселок Ясная Поляна 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расположен на расстоянии </w:t>
      </w:r>
      <w:r w:rsidR="004B1BF4">
        <w:rPr>
          <w:rFonts w:ascii="Times New Roman" w:hAnsi="Times New Roman" w:cs="Times New Roman"/>
          <w:sz w:val="28"/>
          <w:szCs w:val="28"/>
        </w:rPr>
        <w:t>15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 км </w:t>
      </w:r>
      <w:r w:rsidR="004B1BF4">
        <w:rPr>
          <w:rFonts w:ascii="Times New Roman" w:hAnsi="Times New Roman" w:cs="Times New Roman"/>
          <w:sz w:val="28"/>
          <w:szCs w:val="28"/>
        </w:rPr>
        <w:t>на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 север</w:t>
      </w:r>
      <w:r w:rsidR="004B1BF4">
        <w:rPr>
          <w:rFonts w:ascii="Times New Roman" w:hAnsi="Times New Roman" w:cs="Times New Roman"/>
          <w:sz w:val="28"/>
          <w:szCs w:val="28"/>
        </w:rPr>
        <w:t>-восток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 от с. </w:t>
      </w:r>
      <w:r w:rsidR="004B1BF4">
        <w:rPr>
          <w:rFonts w:ascii="Times New Roman" w:hAnsi="Times New Roman" w:cs="Times New Roman"/>
          <w:sz w:val="28"/>
          <w:szCs w:val="28"/>
        </w:rPr>
        <w:t xml:space="preserve">Первомайское, поселок Березовая Горка 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расположен на расстоянии </w:t>
      </w:r>
      <w:r w:rsidR="004B1BF4">
        <w:rPr>
          <w:rFonts w:ascii="Times New Roman" w:hAnsi="Times New Roman" w:cs="Times New Roman"/>
          <w:sz w:val="28"/>
          <w:szCs w:val="28"/>
        </w:rPr>
        <w:t>20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 км </w:t>
      </w:r>
      <w:r w:rsidR="004B1BF4">
        <w:rPr>
          <w:rFonts w:ascii="Times New Roman" w:hAnsi="Times New Roman" w:cs="Times New Roman"/>
          <w:sz w:val="28"/>
          <w:szCs w:val="28"/>
        </w:rPr>
        <w:t>на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 север</w:t>
      </w:r>
      <w:r w:rsidR="004B1BF4">
        <w:rPr>
          <w:rFonts w:ascii="Times New Roman" w:hAnsi="Times New Roman" w:cs="Times New Roman"/>
          <w:sz w:val="28"/>
          <w:szCs w:val="28"/>
        </w:rPr>
        <w:t>-восток</w:t>
      </w:r>
      <w:r w:rsidR="004B1BF4" w:rsidRPr="00957C2F">
        <w:rPr>
          <w:rFonts w:ascii="Times New Roman" w:hAnsi="Times New Roman" w:cs="Times New Roman"/>
          <w:sz w:val="28"/>
          <w:szCs w:val="28"/>
        </w:rPr>
        <w:t xml:space="preserve"> от с. </w:t>
      </w:r>
      <w:r w:rsidR="004B1BF4">
        <w:rPr>
          <w:rFonts w:ascii="Times New Roman" w:hAnsi="Times New Roman" w:cs="Times New Roman"/>
          <w:sz w:val="28"/>
          <w:szCs w:val="28"/>
        </w:rPr>
        <w:t>Первомайское</w:t>
      </w:r>
      <w:r w:rsidRPr="00957C2F">
        <w:rPr>
          <w:rFonts w:ascii="Times New Roman" w:hAnsi="Times New Roman" w:cs="Times New Roman"/>
          <w:sz w:val="28"/>
          <w:szCs w:val="28"/>
        </w:rPr>
        <w:t>.</w:t>
      </w:r>
    </w:p>
    <w:p w:rsidR="00A12C4E" w:rsidRDefault="00E8785B" w:rsidP="00585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Барнаулом и другими городами и районами края </w:t>
      </w:r>
      <w:r w:rsidR="004B1BF4">
        <w:rPr>
          <w:rFonts w:ascii="Times New Roman" w:hAnsi="Times New Roman" w:cs="Times New Roman"/>
          <w:sz w:val="28"/>
          <w:szCs w:val="28"/>
        </w:rPr>
        <w:t xml:space="preserve">Первомайский </w:t>
      </w:r>
      <w:r>
        <w:rPr>
          <w:rFonts w:ascii="Times New Roman" w:hAnsi="Times New Roman" w:cs="Times New Roman"/>
          <w:sz w:val="28"/>
          <w:szCs w:val="28"/>
        </w:rPr>
        <w:t>сельсовет связан автомобильными дорогами.</w:t>
      </w:r>
    </w:p>
    <w:p w:rsidR="003A4EE9" w:rsidRDefault="00FB4E9A" w:rsidP="00D85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352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3A4E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2719D">
        <w:rPr>
          <w:rFonts w:ascii="Times New Roman" w:hAnsi="Times New Roman" w:cs="Times New Roman"/>
          <w:sz w:val="28"/>
          <w:szCs w:val="28"/>
        </w:rPr>
        <w:t xml:space="preserve"> </w:t>
      </w:r>
      <w:r w:rsidR="004B1BF4">
        <w:rPr>
          <w:rFonts w:ascii="Times New Roman" w:hAnsi="Times New Roman" w:cs="Times New Roman"/>
          <w:sz w:val="28"/>
          <w:szCs w:val="28"/>
        </w:rPr>
        <w:t>Первомайский</w:t>
      </w:r>
      <w:r w:rsidR="0002719D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4B1BF4">
        <w:rPr>
          <w:rFonts w:ascii="Times New Roman" w:hAnsi="Times New Roman" w:cs="Times New Roman"/>
          <w:sz w:val="28"/>
          <w:szCs w:val="28"/>
        </w:rPr>
        <w:t xml:space="preserve"> Бийского района Алтайского края</w:t>
      </w:r>
      <w:r w:rsidR="00774352" w:rsidRPr="00774352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A4EE9">
        <w:rPr>
          <w:rFonts w:ascii="Times New Roman" w:hAnsi="Times New Roman" w:cs="Times New Roman"/>
          <w:sz w:val="28"/>
          <w:szCs w:val="28"/>
        </w:rPr>
        <w:t>2</w:t>
      </w:r>
      <w:r w:rsidR="00476E85">
        <w:rPr>
          <w:rFonts w:ascii="Times New Roman" w:hAnsi="Times New Roman" w:cs="Times New Roman"/>
          <w:sz w:val="28"/>
          <w:szCs w:val="28"/>
        </w:rPr>
        <w:t>0</w:t>
      </w:r>
      <w:r w:rsidR="00774352" w:rsidRPr="00774352">
        <w:rPr>
          <w:rFonts w:ascii="Times New Roman" w:hAnsi="Times New Roman" w:cs="Times New Roman"/>
          <w:sz w:val="28"/>
          <w:szCs w:val="28"/>
        </w:rPr>
        <w:t> </w:t>
      </w:r>
      <w:r w:rsidR="00476E85">
        <w:rPr>
          <w:rFonts w:ascii="Times New Roman" w:hAnsi="Times New Roman" w:cs="Times New Roman"/>
          <w:sz w:val="28"/>
          <w:szCs w:val="28"/>
        </w:rPr>
        <w:t>113</w:t>
      </w:r>
      <w:r w:rsidR="00774352" w:rsidRPr="00774352">
        <w:rPr>
          <w:rFonts w:ascii="Times New Roman" w:hAnsi="Times New Roman" w:cs="Times New Roman"/>
          <w:sz w:val="28"/>
          <w:szCs w:val="28"/>
        </w:rPr>
        <w:t xml:space="preserve"> га</w:t>
      </w:r>
      <w:r w:rsidR="003A4E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652" w:rsidRDefault="00010B63" w:rsidP="00D85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652">
        <w:rPr>
          <w:rFonts w:ascii="Times New Roman" w:hAnsi="Times New Roman" w:cs="Times New Roman"/>
          <w:sz w:val="28"/>
          <w:szCs w:val="28"/>
        </w:rPr>
        <w:t>Общая площа</w:t>
      </w:r>
      <w:r w:rsidR="00FB4E9A" w:rsidRPr="00D85652">
        <w:rPr>
          <w:rFonts w:ascii="Times New Roman" w:hAnsi="Times New Roman" w:cs="Times New Roman"/>
          <w:sz w:val="28"/>
          <w:szCs w:val="28"/>
        </w:rPr>
        <w:t xml:space="preserve">дь жилых помещений составляет </w:t>
      </w:r>
      <w:r w:rsidR="00246552">
        <w:rPr>
          <w:rFonts w:ascii="Times New Roman" w:hAnsi="Times New Roman" w:cs="Times New Roman"/>
          <w:sz w:val="28"/>
          <w:szCs w:val="28"/>
        </w:rPr>
        <w:t xml:space="preserve">141 </w:t>
      </w:r>
      <w:r w:rsidRPr="00D85652">
        <w:rPr>
          <w:rFonts w:ascii="Times New Roman" w:hAnsi="Times New Roman" w:cs="Times New Roman"/>
          <w:sz w:val="28"/>
          <w:szCs w:val="28"/>
        </w:rPr>
        <w:t xml:space="preserve">тыс. кв.м. </w:t>
      </w:r>
    </w:p>
    <w:p w:rsidR="00291C0E" w:rsidRPr="006413DA" w:rsidRDefault="00246552" w:rsidP="00291C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Естественный прирост</w:t>
      </w:r>
      <w:r w:rsidR="008322A8">
        <w:rPr>
          <w:rFonts w:ascii="Times New Roman" w:hAnsi="Times New Roman" w:cs="Times New Roman"/>
          <w:sz w:val="28"/>
          <w:szCs w:val="28"/>
        </w:rPr>
        <w:t xml:space="preserve"> населения преобладает над </w:t>
      </w:r>
      <w:r>
        <w:rPr>
          <w:rFonts w:ascii="Times New Roman" w:hAnsi="Times New Roman" w:cs="Times New Roman"/>
          <w:sz w:val="28"/>
          <w:szCs w:val="28"/>
        </w:rPr>
        <w:t>убылью</w:t>
      </w:r>
      <w:r w:rsidR="008322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2A8">
        <w:rPr>
          <w:rFonts w:ascii="Times New Roman" w:hAnsi="Times New Roman" w:cs="Times New Roman"/>
          <w:sz w:val="28"/>
          <w:szCs w:val="28"/>
        </w:rPr>
        <w:t>В</w:t>
      </w:r>
      <w:r w:rsidR="003322D7" w:rsidRPr="00F305C5">
        <w:rPr>
          <w:rFonts w:ascii="Times New Roman" w:hAnsi="Times New Roman" w:cs="Times New Roman"/>
          <w:sz w:val="28"/>
          <w:szCs w:val="28"/>
        </w:rPr>
        <w:t xml:space="preserve"> 2015 году родилось </w:t>
      </w:r>
      <w:r w:rsidR="00F305C5" w:rsidRPr="00F305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</w:t>
      </w:r>
      <w:r w:rsidR="00F305C5" w:rsidRPr="00F305C5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4F1230" w:rsidRPr="00F305C5">
        <w:rPr>
          <w:rFonts w:ascii="Times New Roman" w:hAnsi="Times New Roman" w:cs="Times New Roman"/>
          <w:sz w:val="28"/>
          <w:szCs w:val="28"/>
        </w:rPr>
        <w:t>,</w:t>
      </w:r>
      <w:r w:rsidR="004F1230" w:rsidRPr="006413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03FD" w:rsidRPr="003322D7">
        <w:rPr>
          <w:rFonts w:ascii="Times New Roman" w:hAnsi="Times New Roman" w:cs="Times New Roman"/>
          <w:sz w:val="28"/>
          <w:szCs w:val="28"/>
        </w:rPr>
        <w:t xml:space="preserve">а </w:t>
      </w:r>
      <w:r w:rsidR="00291C0E" w:rsidRPr="003322D7">
        <w:rPr>
          <w:rFonts w:ascii="Times New Roman" w:hAnsi="Times New Roman" w:cs="Times New Roman"/>
          <w:sz w:val="28"/>
          <w:szCs w:val="28"/>
        </w:rPr>
        <w:t xml:space="preserve">в 2016 году родилось </w:t>
      </w:r>
      <w:r>
        <w:rPr>
          <w:rFonts w:ascii="Times New Roman" w:hAnsi="Times New Roman" w:cs="Times New Roman"/>
          <w:sz w:val="28"/>
          <w:szCs w:val="28"/>
        </w:rPr>
        <w:t>89</w:t>
      </w:r>
      <w:r w:rsidR="003322D7" w:rsidRPr="003322D7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91C0E" w:rsidRPr="00F305C5">
        <w:rPr>
          <w:rFonts w:ascii="Times New Roman" w:hAnsi="Times New Roman" w:cs="Times New Roman"/>
          <w:sz w:val="28"/>
          <w:szCs w:val="28"/>
        </w:rPr>
        <w:t>,</w:t>
      </w:r>
      <w:r w:rsidR="00F305C5">
        <w:rPr>
          <w:rFonts w:ascii="Times New Roman" w:hAnsi="Times New Roman" w:cs="Times New Roman"/>
          <w:sz w:val="28"/>
          <w:szCs w:val="28"/>
        </w:rPr>
        <w:t xml:space="preserve"> </w:t>
      </w:r>
      <w:r w:rsidR="004F1230" w:rsidRPr="00F305C5">
        <w:rPr>
          <w:rFonts w:ascii="Times New Roman" w:hAnsi="Times New Roman" w:cs="Times New Roman"/>
          <w:sz w:val="28"/>
          <w:szCs w:val="28"/>
        </w:rPr>
        <w:t xml:space="preserve">в 2015 году умерло </w:t>
      </w:r>
      <w:r>
        <w:rPr>
          <w:rFonts w:ascii="Times New Roman" w:hAnsi="Times New Roman" w:cs="Times New Roman"/>
          <w:sz w:val="28"/>
          <w:szCs w:val="28"/>
        </w:rPr>
        <w:t>86</w:t>
      </w:r>
      <w:r w:rsidR="004F1230" w:rsidRPr="00F305C5">
        <w:rPr>
          <w:rFonts w:ascii="Times New Roman" w:hAnsi="Times New Roman" w:cs="Times New Roman"/>
          <w:sz w:val="28"/>
          <w:szCs w:val="28"/>
        </w:rPr>
        <w:t xml:space="preserve"> человек,</w:t>
      </w:r>
      <w:r w:rsidR="004F1230" w:rsidRPr="006413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03FD" w:rsidRPr="003322D7">
        <w:rPr>
          <w:rFonts w:ascii="Times New Roman" w:hAnsi="Times New Roman" w:cs="Times New Roman"/>
          <w:sz w:val="28"/>
          <w:szCs w:val="28"/>
        </w:rPr>
        <w:t xml:space="preserve">а </w:t>
      </w:r>
      <w:r w:rsidR="004F1230" w:rsidRPr="003322D7">
        <w:rPr>
          <w:rFonts w:ascii="Times New Roman" w:hAnsi="Times New Roman" w:cs="Times New Roman"/>
          <w:sz w:val="28"/>
          <w:szCs w:val="28"/>
        </w:rPr>
        <w:t xml:space="preserve">в 2016 году умерло </w:t>
      </w:r>
      <w:r>
        <w:rPr>
          <w:rFonts w:ascii="Times New Roman" w:hAnsi="Times New Roman" w:cs="Times New Roman"/>
          <w:sz w:val="28"/>
          <w:szCs w:val="28"/>
        </w:rPr>
        <w:t>77</w:t>
      </w:r>
      <w:r w:rsidR="003322D7" w:rsidRPr="003322D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F1230" w:rsidRPr="003322D7">
        <w:rPr>
          <w:rFonts w:ascii="Times New Roman" w:hAnsi="Times New Roman" w:cs="Times New Roman"/>
          <w:sz w:val="28"/>
          <w:szCs w:val="28"/>
        </w:rPr>
        <w:t>.</w:t>
      </w:r>
      <w:r w:rsidR="00B960E0" w:rsidRPr="003322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BF2" w:rsidRDefault="00D25BF2" w:rsidP="003D4E79">
      <w:pPr>
        <w:pStyle w:val="14"/>
        <w:spacing w:before="0" w:after="0" w:line="240" w:lineRule="auto"/>
        <w:ind w:firstLine="709"/>
        <w:jc w:val="both"/>
        <w:rPr>
          <w:b/>
          <w:sz w:val="28"/>
          <w:szCs w:val="28"/>
          <w:u w:val="single"/>
        </w:rPr>
      </w:pPr>
    </w:p>
    <w:p w:rsidR="003E7DB1" w:rsidRPr="00B960E0" w:rsidRDefault="005074C0" w:rsidP="003D4E79">
      <w:pPr>
        <w:pStyle w:val="14"/>
        <w:spacing w:before="0" w:after="0" w:line="240" w:lineRule="auto"/>
        <w:ind w:firstLine="709"/>
        <w:jc w:val="both"/>
        <w:rPr>
          <w:b/>
          <w:sz w:val="28"/>
          <w:szCs w:val="28"/>
          <w:u w:val="single"/>
        </w:rPr>
      </w:pPr>
      <w:r w:rsidRPr="00B960E0">
        <w:rPr>
          <w:b/>
          <w:sz w:val="28"/>
          <w:szCs w:val="28"/>
          <w:u w:val="single"/>
        </w:rPr>
        <w:t>Образование</w:t>
      </w:r>
    </w:p>
    <w:p w:rsidR="00010B63" w:rsidRPr="005074C0" w:rsidRDefault="00010B63" w:rsidP="005074C0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 w:rsidRPr="00B57FB1">
        <w:rPr>
          <w:sz w:val="28"/>
          <w:szCs w:val="28"/>
        </w:rPr>
        <w:t>Социальная инфраструктура поселения</w:t>
      </w:r>
      <w:r w:rsidR="005074C0">
        <w:rPr>
          <w:sz w:val="28"/>
          <w:szCs w:val="28"/>
        </w:rPr>
        <w:t xml:space="preserve"> в</w:t>
      </w:r>
      <w:r w:rsidR="009950E1" w:rsidRPr="005074C0">
        <w:rPr>
          <w:sz w:val="28"/>
          <w:szCs w:val="28"/>
        </w:rPr>
        <w:t xml:space="preserve"> сфере образования представлена</w:t>
      </w:r>
      <w:r w:rsidRPr="009950E1">
        <w:rPr>
          <w:b/>
          <w:sz w:val="28"/>
          <w:szCs w:val="28"/>
        </w:rPr>
        <w:t xml:space="preserve">: </w:t>
      </w:r>
    </w:p>
    <w:p w:rsidR="00D12CD8" w:rsidRDefault="003D4E79" w:rsidP="00B30940">
      <w:pPr>
        <w:pStyle w:val="14"/>
        <w:numPr>
          <w:ilvl w:val="0"/>
          <w:numId w:val="1"/>
        </w:numPr>
        <w:tabs>
          <w:tab w:val="clear" w:pos="208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46552">
        <w:rPr>
          <w:sz w:val="28"/>
          <w:szCs w:val="28"/>
        </w:rPr>
        <w:t>Б</w:t>
      </w:r>
      <w:r w:rsidR="001C0A4B">
        <w:rPr>
          <w:sz w:val="28"/>
          <w:szCs w:val="28"/>
        </w:rPr>
        <w:t>ОУ «</w:t>
      </w:r>
      <w:proofErr w:type="gramStart"/>
      <w:r w:rsidR="00246552">
        <w:rPr>
          <w:sz w:val="28"/>
          <w:szCs w:val="28"/>
        </w:rPr>
        <w:t>Первомайская</w:t>
      </w:r>
      <w:proofErr w:type="gramEnd"/>
      <w:r w:rsidR="0041095F" w:rsidRPr="00B57FB1">
        <w:rPr>
          <w:sz w:val="28"/>
          <w:szCs w:val="28"/>
        </w:rPr>
        <w:t xml:space="preserve"> СОШ» </w:t>
      </w:r>
      <w:r w:rsidR="00FD3FDC" w:rsidRPr="00B57FB1">
        <w:rPr>
          <w:sz w:val="28"/>
          <w:szCs w:val="28"/>
        </w:rPr>
        <w:t xml:space="preserve">с нормативной вместимостью </w:t>
      </w:r>
      <w:r w:rsidR="00246552">
        <w:rPr>
          <w:sz w:val="28"/>
          <w:szCs w:val="28"/>
        </w:rPr>
        <w:t>350</w:t>
      </w:r>
      <w:r w:rsidR="00010B63" w:rsidRPr="0002719D">
        <w:rPr>
          <w:sz w:val="28"/>
          <w:szCs w:val="28"/>
        </w:rPr>
        <w:t xml:space="preserve"> </w:t>
      </w:r>
      <w:r w:rsidR="00010B63" w:rsidRPr="00B57FB1">
        <w:rPr>
          <w:sz w:val="28"/>
          <w:szCs w:val="28"/>
        </w:rPr>
        <w:t xml:space="preserve">мест и фактическим количеством учеников </w:t>
      </w:r>
      <w:r w:rsidR="00B60390">
        <w:rPr>
          <w:sz w:val="28"/>
          <w:szCs w:val="28"/>
        </w:rPr>
        <w:t>–</w:t>
      </w:r>
      <w:r w:rsidR="0041095F" w:rsidRPr="00B57FB1">
        <w:rPr>
          <w:sz w:val="28"/>
          <w:szCs w:val="28"/>
        </w:rPr>
        <w:t xml:space="preserve"> </w:t>
      </w:r>
      <w:r w:rsidR="00246552">
        <w:rPr>
          <w:sz w:val="28"/>
          <w:szCs w:val="28"/>
        </w:rPr>
        <w:t>421</w:t>
      </w:r>
      <w:r w:rsidR="00B60390">
        <w:rPr>
          <w:color w:val="FF0000"/>
          <w:sz w:val="28"/>
          <w:szCs w:val="28"/>
        </w:rPr>
        <w:t xml:space="preserve"> </w:t>
      </w:r>
      <w:r w:rsidR="00FD3FDC" w:rsidRPr="00B57FB1">
        <w:rPr>
          <w:sz w:val="28"/>
          <w:szCs w:val="28"/>
        </w:rPr>
        <w:t>чел.</w:t>
      </w:r>
    </w:p>
    <w:p w:rsidR="001C0A4B" w:rsidRDefault="00D12CD8" w:rsidP="00B30940">
      <w:pPr>
        <w:pStyle w:val="14"/>
        <w:numPr>
          <w:ilvl w:val="0"/>
          <w:numId w:val="1"/>
        </w:numPr>
        <w:tabs>
          <w:tab w:val="clear" w:pos="208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</w:t>
      </w:r>
      <w:r w:rsidR="00FD3FDC" w:rsidRPr="00B57FB1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</w:t>
      </w:r>
      <w:proofErr w:type="gramStart"/>
      <w:r>
        <w:rPr>
          <w:sz w:val="28"/>
          <w:szCs w:val="28"/>
        </w:rPr>
        <w:t>Первомайская</w:t>
      </w:r>
      <w:proofErr w:type="gramEnd"/>
      <w:r w:rsidRPr="00B57FB1">
        <w:rPr>
          <w:sz w:val="28"/>
          <w:szCs w:val="28"/>
        </w:rPr>
        <w:t xml:space="preserve"> СОШ»</w:t>
      </w:r>
      <w:r>
        <w:rPr>
          <w:sz w:val="28"/>
          <w:szCs w:val="28"/>
        </w:rPr>
        <w:t xml:space="preserve"> в п. Восточный</w:t>
      </w:r>
      <w:r w:rsidRPr="00D12CD8">
        <w:rPr>
          <w:sz w:val="28"/>
          <w:szCs w:val="28"/>
        </w:rPr>
        <w:t xml:space="preserve"> </w:t>
      </w:r>
      <w:r w:rsidRPr="00B57FB1">
        <w:rPr>
          <w:sz w:val="28"/>
          <w:szCs w:val="28"/>
        </w:rPr>
        <w:t xml:space="preserve">с нормативной вместимостью </w:t>
      </w:r>
      <w:r>
        <w:rPr>
          <w:sz w:val="28"/>
          <w:szCs w:val="28"/>
        </w:rPr>
        <w:t>50</w:t>
      </w:r>
      <w:r w:rsidRPr="0002719D">
        <w:rPr>
          <w:sz w:val="28"/>
          <w:szCs w:val="28"/>
        </w:rPr>
        <w:t xml:space="preserve"> </w:t>
      </w:r>
      <w:r w:rsidRPr="00B57FB1">
        <w:rPr>
          <w:sz w:val="28"/>
          <w:szCs w:val="28"/>
        </w:rPr>
        <w:t xml:space="preserve">мест и фактическим количеством учеников </w:t>
      </w:r>
      <w:r>
        <w:rPr>
          <w:sz w:val="28"/>
          <w:szCs w:val="28"/>
        </w:rPr>
        <w:t>–</w:t>
      </w:r>
      <w:r w:rsidRPr="00B57FB1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>
        <w:rPr>
          <w:color w:val="FF0000"/>
          <w:sz w:val="28"/>
          <w:szCs w:val="28"/>
        </w:rPr>
        <w:t xml:space="preserve"> </w:t>
      </w:r>
      <w:r w:rsidRPr="00B57FB1">
        <w:rPr>
          <w:sz w:val="28"/>
          <w:szCs w:val="28"/>
        </w:rPr>
        <w:t>чел</w:t>
      </w:r>
      <w:r>
        <w:rPr>
          <w:sz w:val="28"/>
          <w:szCs w:val="28"/>
        </w:rPr>
        <w:t>.</w:t>
      </w:r>
    </w:p>
    <w:p w:rsidR="00D12CD8" w:rsidRDefault="00D12CD8" w:rsidP="00D12CD8">
      <w:pPr>
        <w:pStyle w:val="14"/>
        <w:numPr>
          <w:ilvl w:val="0"/>
          <w:numId w:val="1"/>
        </w:numPr>
        <w:tabs>
          <w:tab w:val="clear" w:pos="208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</w:t>
      </w:r>
      <w:r w:rsidRPr="00B57FB1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«Первомайская</w:t>
      </w:r>
      <w:r w:rsidRPr="00B57FB1">
        <w:rPr>
          <w:sz w:val="28"/>
          <w:szCs w:val="28"/>
        </w:rPr>
        <w:t xml:space="preserve"> СОШ»</w:t>
      </w:r>
      <w:r>
        <w:rPr>
          <w:sz w:val="28"/>
          <w:szCs w:val="28"/>
        </w:rPr>
        <w:t xml:space="preserve"> в п. Ясная Поляна</w:t>
      </w:r>
      <w:r w:rsidRPr="00D12CD8">
        <w:rPr>
          <w:sz w:val="28"/>
          <w:szCs w:val="28"/>
        </w:rPr>
        <w:t xml:space="preserve"> </w:t>
      </w:r>
      <w:r w:rsidRPr="00B57FB1">
        <w:rPr>
          <w:sz w:val="28"/>
          <w:szCs w:val="28"/>
        </w:rPr>
        <w:t xml:space="preserve">с нормативной вместимостью </w:t>
      </w:r>
      <w:r>
        <w:rPr>
          <w:sz w:val="28"/>
          <w:szCs w:val="28"/>
        </w:rPr>
        <w:t>50</w:t>
      </w:r>
      <w:r w:rsidRPr="0002719D">
        <w:rPr>
          <w:sz w:val="28"/>
          <w:szCs w:val="28"/>
        </w:rPr>
        <w:t xml:space="preserve"> </w:t>
      </w:r>
      <w:r w:rsidRPr="00B57FB1">
        <w:rPr>
          <w:sz w:val="28"/>
          <w:szCs w:val="28"/>
        </w:rPr>
        <w:t xml:space="preserve">мест и фактическим количеством учеников </w:t>
      </w:r>
      <w:r>
        <w:rPr>
          <w:sz w:val="28"/>
          <w:szCs w:val="28"/>
        </w:rPr>
        <w:t>–</w:t>
      </w:r>
      <w:r w:rsidRPr="00B57FB1">
        <w:rPr>
          <w:sz w:val="28"/>
          <w:szCs w:val="28"/>
        </w:rPr>
        <w:t xml:space="preserve"> </w:t>
      </w:r>
      <w:r>
        <w:rPr>
          <w:sz w:val="28"/>
          <w:szCs w:val="28"/>
        </w:rPr>
        <w:t>38</w:t>
      </w:r>
      <w:r>
        <w:rPr>
          <w:color w:val="FF0000"/>
          <w:sz w:val="28"/>
          <w:szCs w:val="28"/>
        </w:rPr>
        <w:t xml:space="preserve"> </w:t>
      </w:r>
      <w:r w:rsidRPr="00B57FB1">
        <w:rPr>
          <w:sz w:val="28"/>
          <w:szCs w:val="28"/>
        </w:rPr>
        <w:t>чел</w:t>
      </w:r>
      <w:r>
        <w:rPr>
          <w:sz w:val="28"/>
          <w:szCs w:val="28"/>
        </w:rPr>
        <w:t>.</w:t>
      </w:r>
    </w:p>
    <w:p w:rsidR="00246552" w:rsidRPr="00B30940" w:rsidRDefault="00246552" w:rsidP="00B30940">
      <w:pPr>
        <w:pStyle w:val="14"/>
        <w:numPr>
          <w:ilvl w:val="0"/>
          <w:numId w:val="1"/>
        </w:numPr>
        <w:tabs>
          <w:tab w:val="clear" w:pos="208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МБОУ «</w:t>
      </w:r>
      <w:proofErr w:type="gramStart"/>
      <w:r>
        <w:rPr>
          <w:sz w:val="28"/>
          <w:szCs w:val="28"/>
        </w:rPr>
        <w:t>Первомайская</w:t>
      </w:r>
      <w:proofErr w:type="gramEnd"/>
      <w:r w:rsidRPr="00B57FB1">
        <w:rPr>
          <w:sz w:val="28"/>
          <w:szCs w:val="28"/>
        </w:rPr>
        <w:t xml:space="preserve"> СОШ</w:t>
      </w:r>
      <w:r>
        <w:rPr>
          <w:sz w:val="28"/>
          <w:szCs w:val="28"/>
        </w:rPr>
        <w:t xml:space="preserve"> №2</w:t>
      </w:r>
      <w:r w:rsidRPr="00B57FB1">
        <w:rPr>
          <w:sz w:val="28"/>
          <w:szCs w:val="28"/>
        </w:rPr>
        <w:t xml:space="preserve">» с нормативной вместимостью </w:t>
      </w:r>
      <w:r>
        <w:rPr>
          <w:sz w:val="28"/>
          <w:szCs w:val="28"/>
        </w:rPr>
        <w:t>500</w:t>
      </w:r>
      <w:r w:rsidRPr="0002719D">
        <w:rPr>
          <w:sz w:val="28"/>
          <w:szCs w:val="28"/>
        </w:rPr>
        <w:t xml:space="preserve"> </w:t>
      </w:r>
      <w:r w:rsidRPr="00B57FB1">
        <w:rPr>
          <w:sz w:val="28"/>
          <w:szCs w:val="28"/>
        </w:rPr>
        <w:t xml:space="preserve">мест и фактическим количеством учеников </w:t>
      </w:r>
      <w:r>
        <w:rPr>
          <w:sz w:val="28"/>
          <w:szCs w:val="28"/>
        </w:rPr>
        <w:t>–</w:t>
      </w:r>
      <w:r w:rsidRPr="00B57FB1">
        <w:rPr>
          <w:sz w:val="28"/>
          <w:szCs w:val="28"/>
        </w:rPr>
        <w:t xml:space="preserve"> </w:t>
      </w:r>
      <w:r>
        <w:rPr>
          <w:sz w:val="28"/>
          <w:szCs w:val="28"/>
        </w:rPr>
        <w:t>498</w:t>
      </w:r>
      <w:r>
        <w:rPr>
          <w:color w:val="FF0000"/>
          <w:sz w:val="28"/>
          <w:szCs w:val="28"/>
        </w:rPr>
        <w:t xml:space="preserve"> </w:t>
      </w:r>
      <w:r w:rsidRPr="00B57FB1">
        <w:rPr>
          <w:sz w:val="28"/>
          <w:szCs w:val="28"/>
        </w:rPr>
        <w:t>чел</w:t>
      </w:r>
    </w:p>
    <w:p w:rsidR="00010B63" w:rsidRPr="00C243F7" w:rsidRDefault="00010B63" w:rsidP="00952F21">
      <w:pPr>
        <w:pStyle w:val="14"/>
        <w:numPr>
          <w:ilvl w:val="0"/>
          <w:numId w:val="1"/>
        </w:numPr>
        <w:tabs>
          <w:tab w:val="clear" w:pos="208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C243F7">
        <w:rPr>
          <w:sz w:val="28"/>
          <w:szCs w:val="28"/>
        </w:rPr>
        <w:t>М</w:t>
      </w:r>
      <w:r w:rsidR="00C243F7" w:rsidRPr="00C243F7">
        <w:rPr>
          <w:sz w:val="28"/>
          <w:szCs w:val="28"/>
        </w:rPr>
        <w:t>Б</w:t>
      </w:r>
      <w:r w:rsidR="0041095F" w:rsidRPr="00C243F7">
        <w:rPr>
          <w:sz w:val="28"/>
          <w:szCs w:val="28"/>
        </w:rPr>
        <w:t xml:space="preserve">ДОУ </w:t>
      </w:r>
      <w:r w:rsidR="00C243F7" w:rsidRPr="00C243F7">
        <w:rPr>
          <w:sz w:val="28"/>
          <w:szCs w:val="28"/>
        </w:rPr>
        <w:t xml:space="preserve">"Первомайский </w:t>
      </w:r>
      <w:r w:rsidR="0041095F" w:rsidRPr="00C243F7">
        <w:rPr>
          <w:sz w:val="28"/>
          <w:szCs w:val="28"/>
        </w:rPr>
        <w:t>детский сад «</w:t>
      </w:r>
      <w:r w:rsidR="00246552" w:rsidRPr="00C243F7">
        <w:rPr>
          <w:sz w:val="28"/>
          <w:szCs w:val="28"/>
        </w:rPr>
        <w:t>Колосок</w:t>
      </w:r>
      <w:r w:rsidR="001C0A4B" w:rsidRPr="00C243F7">
        <w:rPr>
          <w:sz w:val="28"/>
          <w:szCs w:val="28"/>
        </w:rPr>
        <w:t xml:space="preserve">» </w:t>
      </w:r>
      <w:r w:rsidR="0002719D" w:rsidRPr="00C243F7">
        <w:rPr>
          <w:sz w:val="28"/>
          <w:szCs w:val="28"/>
        </w:rPr>
        <w:t xml:space="preserve">на </w:t>
      </w:r>
      <w:r w:rsidR="00C243F7">
        <w:rPr>
          <w:sz w:val="28"/>
          <w:szCs w:val="28"/>
        </w:rPr>
        <w:t>150</w:t>
      </w:r>
      <w:r w:rsidRPr="00C243F7">
        <w:rPr>
          <w:sz w:val="28"/>
          <w:szCs w:val="28"/>
        </w:rPr>
        <w:t xml:space="preserve"> мест</w:t>
      </w:r>
      <w:r w:rsidR="004F0E4E" w:rsidRPr="00C243F7">
        <w:rPr>
          <w:sz w:val="28"/>
          <w:szCs w:val="28"/>
        </w:rPr>
        <w:t xml:space="preserve"> </w:t>
      </w:r>
      <w:r w:rsidRPr="00C243F7">
        <w:rPr>
          <w:sz w:val="28"/>
          <w:szCs w:val="28"/>
        </w:rPr>
        <w:t>с фа</w:t>
      </w:r>
      <w:r w:rsidR="0041095F" w:rsidRPr="00C243F7">
        <w:rPr>
          <w:sz w:val="28"/>
          <w:szCs w:val="28"/>
        </w:rPr>
        <w:t>ктическим пребыванием детей</w:t>
      </w:r>
      <w:r w:rsidR="00FA5DF0" w:rsidRPr="00C243F7">
        <w:rPr>
          <w:sz w:val="28"/>
          <w:szCs w:val="28"/>
        </w:rPr>
        <w:t xml:space="preserve"> - </w:t>
      </w:r>
      <w:r w:rsidR="00C92D18" w:rsidRPr="00C243F7">
        <w:rPr>
          <w:sz w:val="28"/>
          <w:szCs w:val="28"/>
        </w:rPr>
        <w:t>15</w:t>
      </w:r>
      <w:r w:rsidR="00C243F7">
        <w:rPr>
          <w:sz w:val="28"/>
          <w:szCs w:val="28"/>
        </w:rPr>
        <w:t>0</w:t>
      </w:r>
      <w:r w:rsidR="004F0E4E" w:rsidRPr="00C243F7">
        <w:rPr>
          <w:sz w:val="28"/>
          <w:szCs w:val="28"/>
        </w:rPr>
        <w:t>.</w:t>
      </w:r>
    </w:p>
    <w:p w:rsidR="00711A2A" w:rsidRPr="0008474A" w:rsidRDefault="001C0A4B" w:rsidP="00711A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A12C4E">
        <w:rPr>
          <w:rFonts w:ascii="Times New Roman" w:hAnsi="Times New Roman"/>
          <w:sz w:val="28"/>
          <w:szCs w:val="28"/>
        </w:rPr>
        <w:t>кола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B60390">
        <w:rPr>
          <w:rFonts w:ascii="Times New Roman" w:hAnsi="Times New Roman"/>
          <w:sz w:val="28"/>
          <w:szCs w:val="28"/>
        </w:rPr>
        <w:t xml:space="preserve">не в полном объеме </w:t>
      </w:r>
      <w:r w:rsidR="00A12C4E">
        <w:rPr>
          <w:rFonts w:ascii="Times New Roman" w:hAnsi="Times New Roman"/>
          <w:sz w:val="28"/>
          <w:szCs w:val="28"/>
        </w:rPr>
        <w:t>оснащена</w:t>
      </w:r>
      <w:r w:rsidR="00711A2A">
        <w:rPr>
          <w:rFonts w:ascii="Times New Roman" w:hAnsi="Times New Roman"/>
          <w:sz w:val="28"/>
          <w:szCs w:val="28"/>
        </w:rPr>
        <w:t xml:space="preserve"> персональными компьютерами, используемыми</w:t>
      </w:r>
      <w:r w:rsidR="00711A2A" w:rsidRPr="00B258F1">
        <w:rPr>
          <w:rFonts w:ascii="Times New Roman" w:hAnsi="Times New Roman"/>
          <w:sz w:val="28"/>
          <w:szCs w:val="28"/>
        </w:rPr>
        <w:t xml:space="preserve"> в учебных целях, уче</w:t>
      </w:r>
      <w:r w:rsidR="00711A2A">
        <w:rPr>
          <w:rFonts w:ascii="Times New Roman" w:hAnsi="Times New Roman"/>
          <w:sz w:val="28"/>
          <w:szCs w:val="28"/>
        </w:rPr>
        <w:t xml:space="preserve">бно-лабораторным оборудованием </w:t>
      </w:r>
      <w:r w:rsidR="00711A2A" w:rsidRPr="00B258F1">
        <w:rPr>
          <w:rFonts w:ascii="Times New Roman" w:hAnsi="Times New Roman"/>
          <w:sz w:val="28"/>
          <w:szCs w:val="28"/>
        </w:rPr>
        <w:t xml:space="preserve">и наглядными пособиями, что </w:t>
      </w:r>
      <w:r w:rsidR="00FF43EF" w:rsidRPr="00FF43EF">
        <w:rPr>
          <w:rFonts w:ascii="Times New Roman" w:hAnsi="Times New Roman"/>
          <w:sz w:val="28"/>
          <w:szCs w:val="28"/>
        </w:rPr>
        <w:t>не</w:t>
      </w:r>
      <w:r w:rsidR="00FF43EF">
        <w:rPr>
          <w:rFonts w:ascii="Times New Roman" w:hAnsi="Times New Roman"/>
          <w:sz w:val="28"/>
          <w:szCs w:val="28"/>
        </w:rPr>
        <w:t xml:space="preserve"> </w:t>
      </w:r>
      <w:r w:rsidR="00711A2A" w:rsidRPr="00B258F1">
        <w:rPr>
          <w:rFonts w:ascii="Times New Roman" w:hAnsi="Times New Roman"/>
          <w:sz w:val="28"/>
          <w:szCs w:val="28"/>
        </w:rPr>
        <w:t>позволяет эффективно организовывать учебный проце</w:t>
      </w:r>
      <w:r w:rsidR="00711A2A" w:rsidRPr="0008474A">
        <w:rPr>
          <w:rFonts w:ascii="Times New Roman" w:hAnsi="Times New Roman"/>
          <w:sz w:val="28"/>
          <w:szCs w:val="28"/>
        </w:rPr>
        <w:t>сс.</w:t>
      </w:r>
    </w:p>
    <w:p w:rsidR="00B60390" w:rsidRPr="00EC4AC6" w:rsidRDefault="00B960E0" w:rsidP="00B96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74A">
        <w:rPr>
          <w:rFonts w:ascii="Times New Roman" w:hAnsi="Times New Roman" w:cs="Times New Roman"/>
          <w:sz w:val="28"/>
          <w:szCs w:val="28"/>
        </w:rPr>
        <w:t xml:space="preserve">Столовая имеет оборудование необходимое для приготовления и приема пищи. </w:t>
      </w:r>
    </w:p>
    <w:p w:rsidR="00B960E0" w:rsidRDefault="00B960E0" w:rsidP="00B96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735">
        <w:rPr>
          <w:rFonts w:ascii="Times New Roman" w:hAnsi="Times New Roman" w:cs="Times New Roman"/>
          <w:color w:val="000000"/>
          <w:sz w:val="28"/>
          <w:szCs w:val="28"/>
        </w:rPr>
        <w:t>В спортивном зале в</w:t>
      </w:r>
      <w:r w:rsidRPr="00A72477">
        <w:rPr>
          <w:rFonts w:ascii="Times New Roman" w:hAnsi="Times New Roman" w:cs="Times New Roman"/>
          <w:sz w:val="28"/>
          <w:szCs w:val="28"/>
        </w:rPr>
        <w:t xml:space="preserve"> не</w:t>
      </w:r>
      <w:r w:rsidRPr="00743735">
        <w:rPr>
          <w:rFonts w:ascii="Times New Roman" w:hAnsi="Times New Roman" w:cs="Times New Roman"/>
          <w:color w:val="000000"/>
          <w:sz w:val="28"/>
          <w:szCs w:val="28"/>
        </w:rPr>
        <w:t xml:space="preserve"> достаточном количестве </w:t>
      </w:r>
      <w:r w:rsidR="00615AA4" w:rsidRPr="00743735">
        <w:rPr>
          <w:rFonts w:ascii="Times New Roman" w:hAnsi="Times New Roman" w:cs="Times New Roman"/>
          <w:color w:val="000000"/>
          <w:sz w:val="28"/>
          <w:szCs w:val="28"/>
        </w:rPr>
        <w:t xml:space="preserve">имеется </w:t>
      </w:r>
      <w:r w:rsidRPr="00743735">
        <w:rPr>
          <w:rFonts w:ascii="Times New Roman" w:hAnsi="Times New Roman" w:cs="Times New Roman"/>
          <w:color w:val="000000"/>
          <w:sz w:val="28"/>
          <w:szCs w:val="28"/>
        </w:rPr>
        <w:t>оборудование для проведения качественных и полноценных уроков физической культуры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960E0" w:rsidRDefault="00B960E0" w:rsidP="00B960E0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Обучение детей в школе проходит в </w:t>
      </w:r>
      <w:r w:rsidR="00246552">
        <w:rPr>
          <w:sz w:val="28"/>
          <w:szCs w:val="28"/>
        </w:rPr>
        <w:t>две</w:t>
      </w:r>
      <w:r>
        <w:rPr>
          <w:sz w:val="28"/>
          <w:szCs w:val="28"/>
        </w:rPr>
        <w:t xml:space="preserve"> смен</w:t>
      </w:r>
      <w:r w:rsidR="00246552">
        <w:rPr>
          <w:sz w:val="28"/>
          <w:szCs w:val="28"/>
        </w:rPr>
        <w:t>ы</w:t>
      </w:r>
      <w:r>
        <w:rPr>
          <w:color w:val="000000"/>
          <w:sz w:val="28"/>
          <w:szCs w:val="28"/>
        </w:rPr>
        <w:t>.</w:t>
      </w:r>
    </w:p>
    <w:p w:rsidR="007268CC" w:rsidRDefault="00711A2A" w:rsidP="003D4E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7E4F">
        <w:rPr>
          <w:rFonts w:ascii="Times New Roman" w:hAnsi="Times New Roman" w:cs="Times New Roman"/>
          <w:sz w:val="28"/>
          <w:szCs w:val="28"/>
        </w:rPr>
        <w:t xml:space="preserve">Для подвоза учеников школа имеет </w:t>
      </w:r>
      <w:r w:rsidRPr="00A12C4E">
        <w:rPr>
          <w:rFonts w:ascii="Times New Roman" w:hAnsi="Times New Roman" w:cs="Times New Roman"/>
          <w:sz w:val="28"/>
          <w:szCs w:val="28"/>
        </w:rPr>
        <w:t>два</w:t>
      </w:r>
      <w:r w:rsidR="00486ED6">
        <w:rPr>
          <w:rFonts w:ascii="Times New Roman" w:hAnsi="Times New Roman" w:cs="Times New Roman"/>
          <w:sz w:val="28"/>
          <w:szCs w:val="28"/>
        </w:rPr>
        <w:t xml:space="preserve"> автобуса:</w:t>
      </w:r>
      <w:r w:rsidRPr="00DB7E4F">
        <w:rPr>
          <w:rFonts w:ascii="Times New Roman" w:hAnsi="Times New Roman" w:cs="Times New Roman"/>
          <w:sz w:val="28"/>
          <w:szCs w:val="28"/>
        </w:rPr>
        <w:t xml:space="preserve"> </w:t>
      </w:r>
      <w:r w:rsidR="00246552">
        <w:rPr>
          <w:rFonts w:ascii="Times New Roman" w:hAnsi="Times New Roman" w:cs="Times New Roman"/>
          <w:sz w:val="28"/>
          <w:szCs w:val="28"/>
        </w:rPr>
        <w:t>п</w:t>
      </w:r>
      <w:r w:rsidR="00B60390">
        <w:rPr>
          <w:rFonts w:ascii="Times New Roman" w:hAnsi="Times New Roman" w:cs="Times New Roman"/>
          <w:sz w:val="28"/>
          <w:szCs w:val="28"/>
        </w:rPr>
        <w:t xml:space="preserve">. </w:t>
      </w:r>
      <w:r w:rsidR="00246552">
        <w:rPr>
          <w:rFonts w:ascii="Times New Roman" w:hAnsi="Times New Roman" w:cs="Times New Roman"/>
          <w:sz w:val="28"/>
          <w:szCs w:val="28"/>
        </w:rPr>
        <w:t xml:space="preserve">Восточный города Бийска </w:t>
      </w:r>
      <w:r w:rsidR="00B60390">
        <w:rPr>
          <w:rFonts w:ascii="Times New Roman" w:hAnsi="Times New Roman" w:cs="Times New Roman"/>
          <w:sz w:val="28"/>
          <w:szCs w:val="28"/>
        </w:rPr>
        <w:t xml:space="preserve">– </w:t>
      </w:r>
      <w:r w:rsidR="00246552">
        <w:rPr>
          <w:rFonts w:ascii="Times New Roman" w:hAnsi="Times New Roman" w:cs="Times New Roman"/>
          <w:sz w:val="28"/>
          <w:szCs w:val="28"/>
        </w:rPr>
        <w:t>с</w:t>
      </w:r>
      <w:r w:rsidR="00B60390">
        <w:rPr>
          <w:rFonts w:ascii="Times New Roman" w:hAnsi="Times New Roman" w:cs="Times New Roman"/>
          <w:sz w:val="28"/>
          <w:szCs w:val="28"/>
        </w:rPr>
        <w:t xml:space="preserve">. </w:t>
      </w:r>
      <w:r w:rsidR="00246552">
        <w:rPr>
          <w:rFonts w:ascii="Times New Roman" w:hAnsi="Times New Roman" w:cs="Times New Roman"/>
          <w:sz w:val="28"/>
          <w:szCs w:val="28"/>
        </w:rPr>
        <w:t>Первомайское</w:t>
      </w:r>
      <w:r w:rsidR="00FD20F6">
        <w:rPr>
          <w:rFonts w:ascii="Times New Roman" w:hAnsi="Times New Roman" w:cs="Times New Roman"/>
          <w:sz w:val="28"/>
          <w:szCs w:val="28"/>
        </w:rPr>
        <w:t xml:space="preserve"> </w:t>
      </w:r>
      <w:r w:rsidRPr="00DB7E4F">
        <w:rPr>
          <w:rFonts w:ascii="Times New Roman" w:hAnsi="Times New Roman" w:cs="Times New Roman"/>
          <w:sz w:val="28"/>
          <w:szCs w:val="28"/>
        </w:rPr>
        <w:t>автобус 20</w:t>
      </w:r>
      <w:r w:rsidR="00B60390">
        <w:rPr>
          <w:rFonts w:ascii="Times New Roman" w:hAnsi="Times New Roman" w:cs="Times New Roman"/>
          <w:sz w:val="28"/>
          <w:szCs w:val="28"/>
        </w:rPr>
        <w:t>1</w:t>
      </w:r>
      <w:r w:rsidR="00246552">
        <w:rPr>
          <w:rFonts w:ascii="Times New Roman" w:hAnsi="Times New Roman" w:cs="Times New Roman"/>
          <w:sz w:val="28"/>
          <w:szCs w:val="28"/>
        </w:rPr>
        <w:t>5</w:t>
      </w:r>
      <w:r w:rsidRPr="00486ED6">
        <w:rPr>
          <w:rFonts w:ascii="Times New Roman" w:hAnsi="Times New Roman" w:cs="Times New Roman"/>
          <w:sz w:val="28"/>
          <w:szCs w:val="28"/>
        </w:rPr>
        <w:t xml:space="preserve"> </w:t>
      </w:r>
      <w:r w:rsidRPr="00DB7E4F">
        <w:rPr>
          <w:rFonts w:ascii="Times New Roman" w:hAnsi="Times New Roman" w:cs="Times New Roman"/>
          <w:sz w:val="28"/>
          <w:szCs w:val="28"/>
        </w:rPr>
        <w:t>г</w:t>
      </w:r>
      <w:r w:rsidR="00486ED6">
        <w:rPr>
          <w:rFonts w:ascii="Times New Roman" w:hAnsi="Times New Roman" w:cs="Times New Roman"/>
          <w:sz w:val="28"/>
          <w:szCs w:val="28"/>
        </w:rPr>
        <w:t>ода выпуска,</w:t>
      </w:r>
      <w:r w:rsidRPr="00DB7E4F">
        <w:rPr>
          <w:rFonts w:ascii="Times New Roman" w:hAnsi="Times New Roman" w:cs="Times New Roman"/>
          <w:sz w:val="28"/>
          <w:szCs w:val="28"/>
        </w:rPr>
        <w:t xml:space="preserve"> </w:t>
      </w:r>
      <w:r w:rsidR="00246552">
        <w:rPr>
          <w:rFonts w:ascii="Times New Roman" w:hAnsi="Times New Roman" w:cs="Times New Roman"/>
          <w:sz w:val="28"/>
          <w:szCs w:val="28"/>
        </w:rPr>
        <w:t>п</w:t>
      </w:r>
      <w:r w:rsidR="00B60390">
        <w:rPr>
          <w:rFonts w:ascii="Times New Roman" w:hAnsi="Times New Roman" w:cs="Times New Roman"/>
          <w:sz w:val="28"/>
          <w:szCs w:val="28"/>
        </w:rPr>
        <w:t xml:space="preserve">. </w:t>
      </w:r>
      <w:r w:rsidR="00246552">
        <w:rPr>
          <w:rFonts w:ascii="Times New Roman" w:hAnsi="Times New Roman" w:cs="Times New Roman"/>
          <w:sz w:val="28"/>
          <w:szCs w:val="28"/>
        </w:rPr>
        <w:t>Березовая Горка</w:t>
      </w:r>
      <w:r w:rsidR="00B60390">
        <w:rPr>
          <w:rFonts w:ascii="Times New Roman" w:hAnsi="Times New Roman" w:cs="Times New Roman"/>
          <w:sz w:val="28"/>
          <w:szCs w:val="28"/>
        </w:rPr>
        <w:t xml:space="preserve"> – пос. </w:t>
      </w:r>
      <w:r w:rsidR="00246552">
        <w:rPr>
          <w:rFonts w:ascii="Times New Roman" w:hAnsi="Times New Roman" w:cs="Times New Roman"/>
          <w:sz w:val="28"/>
          <w:szCs w:val="28"/>
        </w:rPr>
        <w:t>Ясная Поляна – п. Восточный – п. Ягодный</w:t>
      </w:r>
      <w:r w:rsidR="00B60390">
        <w:rPr>
          <w:rFonts w:ascii="Times New Roman" w:hAnsi="Times New Roman" w:cs="Times New Roman"/>
          <w:sz w:val="28"/>
          <w:szCs w:val="28"/>
        </w:rPr>
        <w:t xml:space="preserve"> </w:t>
      </w:r>
      <w:r w:rsidR="00246552">
        <w:rPr>
          <w:rFonts w:ascii="Times New Roman" w:hAnsi="Times New Roman" w:cs="Times New Roman"/>
          <w:sz w:val="28"/>
          <w:szCs w:val="28"/>
        </w:rPr>
        <w:t>-</w:t>
      </w:r>
      <w:r w:rsidR="00B60390">
        <w:rPr>
          <w:rFonts w:ascii="Times New Roman" w:hAnsi="Times New Roman" w:cs="Times New Roman"/>
          <w:sz w:val="28"/>
          <w:szCs w:val="28"/>
        </w:rPr>
        <w:t xml:space="preserve"> с. </w:t>
      </w:r>
      <w:r w:rsidR="00246552">
        <w:rPr>
          <w:rFonts w:ascii="Times New Roman" w:hAnsi="Times New Roman" w:cs="Times New Roman"/>
          <w:sz w:val="28"/>
          <w:szCs w:val="28"/>
        </w:rPr>
        <w:t>Первомайское</w:t>
      </w:r>
      <w:r w:rsidR="00FD20F6">
        <w:rPr>
          <w:rFonts w:ascii="Times New Roman" w:hAnsi="Times New Roman" w:cs="Times New Roman"/>
          <w:sz w:val="28"/>
          <w:szCs w:val="28"/>
        </w:rPr>
        <w:t xml:space="preserve"> </w:t>
      </w:r>
      <w:r w:rsidRPr="00DB7E4F">
        <w:rPr>
          <w:rFonts w:ascii="Times New Roman" w:hAnsi="Times New Roman" w:cs="Times New Roman"/>
          <w:sz w:val="28"/>
          <w:szCs w:val="28"/>
        </w:rPr>
        <w:t>автобус 20</w:t>
      </w:r>
      <w:r w:rsidR="00B60390">
        <w:rPr>
          <w:rFonts w:ascii="Times New Roman" w:hAnsi="Times New Roman" w:cs="Times New Roman"/>
          <w:sz w:val="28"/>
          <w:szCs w:val="28"/>
        </w:rPr>
        <w:t>1</w:t>
      </w:r>
      <w:r w:rsidR="00246552">
        <w:rPr>
          <w:rFonts w:ascii="Times New Roman" w:hAnsi="Times New Roman" w:cs="Times New Roman"/>
          <w:sz w:val="28"/>
          <w:szCs w:val="28"/>
        </w:rPr>
        <w:t>3</w:t>
      </w:r>
      <w:r w:rsidRPr="00DB7E4F">
        <w:rPr>
          <w:rFonts w:ascii="Times New Roman" w:hAnsi="Times New Roman" w:cs="Times New Roman"/>
          <w:sz w:val="28"/>
          <w:szCs w:val="28"/>
        </w:rPr>
        <w:t xml:space="preserve"> года выпуска оборудованные </w:t>
      </w:r>
      <w:proofErr w:type="spellStart"/>
      <w:r w:rsidRPr="00DB7E4F">
        <w:rPr>
          <w:rFonts w:ascii="Times New Roman" w:hAnsi="Times New Roman" w:cs="Times New Roman"/>
          <w:sz w:val="28"/>
          <w:szCs w:val="28"/>
        </w:rPr>
        <w:t>тахографом</w:t>
      </w:r>
      <w:proofErr w:type="spellEnd"/>
      <w:r w:rsidRPr="00DB7E4F">
        <w:rPr>
          <w:rFonts w:ascii="Times New Roman" w:hAnsi="Times New Roman" w:cs="Times New Roman"/>
          <w:sz w:val="28"/>
          <w:szCs w:val="28"/>
        </w:rPr>
        <w:t xml:space="preserve"> и системой ГЛОНАСС.</w:t>
      </w:r>
      <w:proofErr w:type="gramEnd"/>
    </w:p>
    <w:p w:rsidR="007A1A89" w:rsidRPr="003D4E79" w:rsidRDefault="00D12CD8" w:rsidP="003D4E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</w:t>
      </w:r>
      <w:r w:rsidR="007A1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 </w:t>
      </w:r>
      <w:r w:rsidR="007A1A89">
        <w:rPr>
          <w:rFonts w:ascii="Times New Roman" w:hAnsi="Times New Roman" w:cs="Times New Roman"/>
          <w:sz w:val="28"/>
          <w:szCs w:val="28"/>
        </w:rPr>
        <w:t>требу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A1A89">
        <w:rPr>
          <w:rFonts w:ascii="Times New Roman" w:hAnsi="Times New Roman" w:cs="Times New Roman"/>
          <w:sz w:val="28"/>
          <w:szCs w:val="28"/>
        </w:rPr>
        <w:t>т капитального ремонта.</w:t>
      </w:r>
    </w:p>
    <w:p w:rsidR="00B960E0" w:rsidRPr="00EB1906" w:rsidRDefault="00585905" w:rsidP="0058590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обновление</w:t>
      </w:r>
      <w:r w:rsidR="00B960E0" w:rsidRPr="00B96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материально-технической и учебной базы школы.</w:t>
      </w:r>
    </w:p>
    <w:p w:rsidR="003D4E79" w:rsidRPr="001C0A4B" w:rsidRDefault="001C0A4B" w:rsidP="001C0A4B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Детский сад оборудован</w:t>
      </w:r>
      <w:r w:rsidR="00EC4AC6">
        <w:rPr>
          <w:color w:val="000000"/>
          <w:sz w:val="28"/>
          <w:szCs w:val="28"/>
        </w:rPr>
        <w:t xml:space="preserve"> тё</w:t>
      </w:r>
      <w:r w:rsidR="00296F9D">
        <w:rPr>
          <w:color w:val="000000"/>
          <w:sz w:val="28"/>
          <w:szCs w:val="28"/>
        </w:rPr>
        <w:t xml:space="preserve">плыми, светлыми </w:t>
      </w:r>
      <w:r w:rsidR="00EC4AC6">
        <w:rPr>
          <w:color w:val="000000"/>
          <w:sz w:val="28"/>
          <w:szCs w:val="28"/>
        </w:rPr>
        <w:t xml:space="preserve">и удобными игровой и </w:t>
      </w:r>
      <w:r w:rsidR="00717089">
        <w:rPr>
          <w:color w:val="000000"/>
          <w:sz w:val="28"/>
          <w:szCs w:val="28"/>
        </w:rPr>
        <w:t>спальной</w:t>
      </w:r>
      <w:r w:rsidR="007268CC">
        <w:rPr>
          <w:color w:val="000000"/>
          <w:sz w:val="28"/>
          <w:szCs w:val="28"/>
        </w:rPr>
        <w:t xml:space="preserve"> комна</w:t>
      </w:r>
      <w:r w:rsidR="00717089">
        <w:rPr>
          <w:color w:val="000000"/>
          <w:sz w:val="28"/>
          <w:szCs w:val="28"/>
        </w:rPr>
        <w:t>т</w:t>
      </w:r>
      <w:r w:rsidR="00EC4AC6">
        <w:rPr>
          <w:color w:val="000000"/>
          <w:sz w:val="28"/>
          <w:szCs w:val="28"/>
        </w:rPr>
        <w:t>ами</w:t>
      </w:r>
      <w:r w:rsidR="004108A9" w:rsidRPr="004108A9">
        <w:rPr>
          <w:sz w:val="28"/>
          <w:szCs w:val="28"/>
        </w:rPr>
        <w:t>.</w:t>
      </w:r>
    </w:p>
    <w:p w:rsidR="00DF5B07" w:rsidRDefault="00585905" w:rsidP="00DF5B07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Проектная мощность действующей</w:t>
      </w:r>
      <w:r w:rsidR="008C5DD0">
        <w:rPr>
          <w:sz w:val="28"/>
          <w:szCs w:val="28"/>
        </w:rPr>
        <w:t xml:space="preserve"> школ</w:t>
      </w:r>
      <w:r>
        <w:rPr>
          <w:sz w:val="28"/>
          <w:szCs w:val="28"/>
        </w:rPr>
        <w:t>ы удовлетворяе</w:t>
      </w:r>
      <w:r w:rsidR="008C5DD0">
        <w:rPr>
          <w:sz w:val="28"/>
          <w:szCs w:val="28"/>
        </w:rPr>
        <w:t xml:space="preserve">т потребность в школьных местах. </w:t>
      </w:r>
      <w:r w:rsidR="00DF5B07" w:rsidRPr="00B57FB1">
        <w:rPr>
          <w:sz w:val="28"/>
          <w:szCs w:val="28"/>
        </w:rPr>
        <w:t xml:space="preserve">Состояние </w:t>
      </w:r>
      <w:r w:rsidR="00DF5B07">
        <w:rPr>
          <w:sz w:val="28"/>
          <w:szCs w:val="28"/>
        </w:rPr>
        <w:t xml:space="preserve">объектов образования </w:t>
      </w:r>
      <w:r w:rsidR="00DF5B07" w:rsidRPr="00B57FB1">
        <w:rPr>
          <w:sz w:val="28"/>
          <w:szCs w:val="28"/>
        </w:rPr>
        <w:t>удовлетворительное, каждый год проводятся косметические ремонты</w:t>
      </w:r>
      <w:r w:rsidR="00DF5B07">
        <w:rPr>
          <w:sz w:val="28"/>
          <w:szCs w:val="28"/>
        </w:rPr>
        <w:t xml:space="preserve"> во всех зданиях.</w:t>
      </w:r>
      <w:r w:rsidR="00296F9D" w:rsidRPr="00296F9D">
        <w:rPr>
          <w:sz w:val="28"/>
          <w:szCs w:val="28"/>
        </w:rPr>
        <w:t xml:space="preserve"> </w:t>
      </w:r>
      <w:r w:rsidR="00296F9D" w:rsidRPr="00B960E0">
        <w:rPr>
          <w:sz w:val="28"/>
          <w:szCs w:val="28"/>
        </w:rPr>
        <w:t xml:space="preserve">Образовательных учреждений на территории поселения </w:t>
      </w:r>
      <w:r w:rsidR="00C243F7">
        <w:rPr>
          <w:sz w:val="28"/>
          <w:szCs w:val="28"/>
        </w:rPr>
        <w:t>не</w:t>
      </w:r>
      <w:r w:rsidR="00296F9D" w:rsidRPr="00B960E0">
        <w:rPr>
          <w:sz w:val="28"/>
          <w:szCs w:val="28"/>
        </w:rPr>
        <w:t>достаточно</w:t>
      </w:r>
      <w:r w:rsidR="00C243F7">
        <w:rPr>
          <w:sz w:val="28"/>
          <w:szCs w:val="28"/>
        </w:rPr>
        <w:t>, требуется строительство детского сада</w:t>
      </w:r>
      <w:r w:rsidR="00296F9D">
        <w:rPr>
          <w:sz w:val="28"/>
          <w:szCs w:val="28"/>
        </w:rPr>
        <w:t>.</w:t>
      </w:r>
    </w:p>
    <w:p w:rsidR="00A21D64" w:rsidRPr="00851C11" w:rsidRDefault="00B960E0" w:rsidP="00851C11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D4E79">
        <w:rPr>
          <w:color w:val="000000"/>
          <w:sz w:val="28"/>
          <w:szCs w:val="28"/>
        </w:rPr>
        <w:t xml:space="preserve">Объекты образования </w:t>
      </w:r>
      <w:r>
        <w:rPr>
          <w:sz w:val="28"/>
          <w:szCs w:val="28"/>
        </w:rPr>
        <w:t>оборудованы</w:t>
      </w:r>
      <w:r w:rsidRPr="00B258F1">
        <w:rPr>
          <w:sz w:val="28"/>
          <w:szCs w:val="28"/>
        </w:rPr>
        <w:t xml:space="preserve"> системой </w:t>
      </w:r>
      <w:r>
        <w:rPr>
          <w:sz w:val="28"/>
          <w:szCs w:val="28"/>
        </w:rPr>
        <w:t>противопожарной защиты, оснащены</w:t>
      </w:r>
      <w:r w:rsidRPr="00B258F1">
        <w:rPr>
          <w:sz w:val="28"/>
          <w:szCs w:val="28"/>
        </w:rPr>
        <w:t xml:space="preserve"> системой передачи сигнала о пожаре по радио</w:t>
      </w:r>
      <w:r>
        <w:rPr>
          <w:sz w:val="28"/>
          <w:szCs w:val="28"/>
        </w:rPr>
        <w:t xml:space="preserve"> </w:t>
      </w:r>
      <w:r w:rsidRPr="00B258F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258F1">
        <w:rPr>
          <w:sz w:val="28"/>
          <w:szCs w:val="28"/>
        </w:rPr>
        <w:t>т</w:t>
      </w:r>
      <w:r>
        <w:rPr>
          <w:sz w:val="28"/>
          <w:szCs w:val="28"/>
        </w:rPr>
        <w:t xml:space="preserve">елекоммуникационной системе на </w:t>
      </w:r>
      <w:r w:rsidRPr="00B258F1">
        <w:rPr>
          <w:sz w:val="28"/>
          <w:szCs w:val="28"/>
        </w:rPr>
        <w:t>центральный узел связи «01»</w:t>
      </w:r>
      <w:r w:rsidR="00DF5B07">
        <w:rPr>
          <w:sz w:val="28"/>
          <w:szCs w:val="28"/>
        </w:rPr>
        <w:t xml:space="preserve"> и </w:t>
      </w:r>
      <w:r w:rsidR="00D41FE7" w:rsidRPr="003D4E79">
        <w:rPr>
          <w:color w:val="000000"/>
          <w:sz w:val="28"/>
          <w:szCs w:val="28"/>
        </w:rPr>
        <w:t xml:space="preserve">имеют системы водоснабжения, электроснабжения, Интернет. Теплоснабжение обеспечивается </w:t>
      </w:r>
      <w:r w:rsidR="003E7DB1" w:rsidRPr="003D4E79">
        <w:rPr>
          <w:color w:val="000000"/>
          <w:sz w:val="28"/>
          <w:szCs w:val="28"/>
        </w:rPr>
        <w:t>центральной</w:t>
      </w:r>
      <w:r w:rsidR="003E7DB1" w:rsidRPr="003D4E79">
        <w:rPr>
          <w:color w:val="000000"/>
          <w:sz w:val="32"/>
          <w:szCs w:val="28"/>
        </w:rPr>
        <w:t xml:space="preserve"> </w:t>
      </w:r>
      <w:r w:rsidR="003E7DB1">
        <w:rPr>
          <w:color w:val="000000"/>
          <w:sz w:val="28"/>
          <w:szCs w:val="28"/>
        </w:rPr>
        <w:t>котельной</w:t>
      </w:r>
      <w:r w:rsidR="00C243F7">
        <w:rPr>
          <w:color w:val="000000"/>
          <w:sz w:val="28"/>
          <w:szCs w:val="28"/>
        </w:rPr>
        <w:t>, работающей на природном газе,</w:t>
      </w:r>
      <w:r w:rsidR="003E7DB1">
        <w:rPr>
          <w:color w:val="000000"/>
          <w:sz w:val="28"/>
          <w:szCs w:val="28"/>
        </w:rPr>
        <w:t xml:space="preserve"> и </w:t>
      </w:r>
      <w:r w:rsidR="00D41FE7" w:rsidRPr="005930FA">
        <w:rPr>
          <w:color w:val="000000"/>
          <w:sz w:val="28"/>
          <w:szCs w:val="28"/>
        </w:rPr>
        <w:t xml:space="preserve">объектовыми котельными, работающими на </w:t>
      </w:r>
      <w:r w:rsidR="007268CC">
        <w:rPr>
          <w:color w:val="000000"/>
          <w:sz w:val="28"/>
          <w:szCs w:val="28"/>
        </w:rPr>
        <w:t>твердом</w:t>
      </w:r>
      <w:r w:rsidR="00D41FE7" w:rsidRPr="005930FA">
        <w:rPr>
          <w:color w:val="000000"/>
          <w:sz w:val="28"/>
          <w:szCs w:val="28"/>
        </w:rPr>
        <w:t xml:space="preserve"> топливе.</w:t>
      </w:r>
    </w:p>
    <w:p w:rsidR="00D25BF2" w:rsidRDefault="00D25BF2" w:rsidP="00F65B93">
      <w:pPr>
        <w:pStyle w:val="14"/>
        <w:spacing w:before="0" w:after="0" w:line="240" w:lineRule="auto"/>
        <w:ind w:firstLine="709"/>
        <w:rPr>
          <w:b/>
          <w:sz w:val="28"/>
          <w:szCs w:val="28"/>
          <w:u w:val="single"/>
        </w:rPr>
      </w:pPr>
    </w:p>
    <w:p w:rsidR="003E7DB1" w:rsidRPr="00DF5B07" w:rsidRDefault="005074C0" w:rsidP="00F65B93">
      <w:pPr>
        <w:pStyle w:val="14"/>
        <w:spacing w:before="0" w:after="0" w:line="240" w:lineRule="auto"/>
        <w:ind w:firstLine="709"/>
        <w:rPr>
          <w:b/>
          <w:sz w:val="28"/>
          <w:szCs w:val="28"/>
          <w:u w:val="single"/>
        </w:rPr>
      </w:pPr>
      <w:r w:rsidRPr="00DF5B07">
        <w:rPr>
          <w:b/>
          <w:sz w:val="28"/>
          <w:szCs w:val="28"/>
          <w:u w:val="single"/>
        </w:rPr>
        <w:t>Культура и спо</w:t>
      </w:r>
      <w:r w:rsidR="00A46C1D" w:rsidRPr="00DF5B07">
        <w:rPr>
          <w:b/>
          <w:sz w:val="28"/>
          <w:szCs w:val="28"/>
          <w:u w:val="single"/>
        </w:rPr>
        <w:t>р</w:t>
      </w:r>
      <w:r w:rsidRPr="00DF5B07">
        <w:rPr>
          <w:b/>
          <w:sz w:val="28"/>
          <w:szCs w:val="28"/>
          <w:u w:val="single"/>
        </w:rPr>
        <w:t>т</w:t>
      </w:r>
    </w:p>
    <w:p w:rsidR="00010B63" w:rsidRPr="00B57FB1" w:rsidRDefault="00010B63" w:rsidP="00774352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 w:rsidRPr="00B57FB1">
        <w:rPr>
          <w:sz w:val="28"/>
          <w:szCs w:val="28"/>
        </w:rPr>
        <w:t xml:space="preserve">В сфере культуры и спорта на территории поселения работают: </w:t>
      </w:r>
    </w:p>
    <w:p w:rsidR="001B417C" w:rsidRDefault="0075279B" w:rsidP="00941B3E">
      <w:pPr>
        <w:pStyle w:val="14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сельский </w:t>
      </w:r>
      <w:r w:rsidR="00941B3E">
        <w:rPr>
          <w:sz w:val="28"/>
          <w:szCs w:val="28"/>
        </w:rPr>
        <w:t>дом культуры;</w:t>
      </w:r>
    </w:p>
    <w:p w:rsidR="00941B3E" w:rsidRDefault="001B417C" w:rsidP="00941B3E">
      <w:pPr>
        <w:pStyle w:val="14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сельский клуб;</w:t>
      </w:r>
      <w:r w:rsidR="00010B63" w:rsidRPr="00B57FB1">
        <w:rPr>
          <w:sz w:val="28"/>
          <w:szCs w:val="28"/>
        </w:rPr>
        <w:t xml:space="preserve"> </w:t>
      </w:r>
    </w:p>
    <w:p w:rsidR="00010B63" w:rsidRPr="00941B3E" w:rsidRDefault="001B417C" w:rsidP="00941B3E">
      <w:pPr>
        <w:pStyle w:val="14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сельская </w:t>
      </w:r>
      <w:r w:rsidR="00941B3E">
        <w:rPr>
          <w:sz w:val="28"/>
          <w:szCs w:val="28"/>
        </w:rPr>
        <w:t>б</w:t>
      </w:r>
      <w:r w:rsidR="00010B63" w:rsidRPr="00941B3E">
        <w:rPr>
          <w:sz w:val="28"/>
          <w:szCs w:val="28"/>
        </w:rPr>
        <w:t>иблиотек</w:t>
      </w:r>
      <w:r w:rsidR="0041095F" w:rsidRPr="00941B3E">
        <w:rPr>
          <w:sz w:val="28"/>
          <w:szCs w:val="28"/>
        </w:rPr>
        <w:t xml:space="preserve">а </w:t>
      </w:r>
      <w:r w:rsidR="00786D19">
        <w:rPr>
          <w:sz w:val="28"/>
          <w:szCs w:val="28"/>
        </w:rPr>
        <w:t xml:space="preserve">на </w:t>
      </w:r>
      <w:r w:rsidR="00C243F7">
        <w:rPr>
          <w:sz w:val="28"/>
          <w:szCs w:val="28"/>
        </w:rPr>
        <w:t>14</w:t>
      </w:r>
      <w:r w:rsidR="00786D19">
        <w:rPr>
          <w:sz w:val="28"/>
          <w:szCs w:val="28"/>
        </w:rPr>
        <w:t xml:space="preserve"> </w:t>
      </w:r>
      <w:r w:rsidR="00D25BF2" w:rsidRPr="00D25BF2">
        <w:rPr>
          <w:sz w:val="28"/>
          <w:szCs w:val="28"/>
        </w:rPr>
        <w:t>посадочных мест</w:t>
      </w:r>
      <w:r w:rsidR="00786D19">
        <w:rPr>
          <w:sz w:val="28"/>
          <w:szCs w:val="28"/>
        </w:rPr>
        <w:t xml:space="preserve"> </w:t>
      </w:r>
      <w:r w:rsidR="00941B3E">
        <w:rPr>
          <w:sz w:val="28"/>
          <w:szCs w:val="28"/>
        </w:rPr>
        <w:t>(не считая школьной);</w:t>
      </w:r>
    </w:p>
    <w:p w:rsidR="001B417C" w:rsidRDefault="00941B3E" w:rsidP="001B417C">
      <w:pPr>
        <w:pStyle w:val="14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3B3340" w:rsidRPr="00B57FB1">
        <w:rPr>
          <w:sz w:val="28"/>
          <w:szCs w:val="28"/>
        </w:rPr>
        <w:t xml:space="preserve">кольный </w:t>
      </w:r>
      <w:r w:rsidR="00010B63" w:rsidRPr="00B57FB1">
        <w:rPr>
          <w:sz w:val="28"/>
          <w:szCs w:val="28"/>
        </w:rPr>
        <w:t>спортивны</w:t>
      </w:r>
      <w:r w:rsidR="003B3340" w:rsidRPr="00B57FB1">
        <w:rPr>
          <w:sz w:val="28"/>
          <w:szCs w:val="28"/>
        </w:rPr>
        <w:t xml:space="preserve">й </w:t>
      </w:r>
      <w:r>
        <w:rPr>
          <w:sz w:val="28"/>
          <w:szCs w:val="28"/>
        </w:rPr>
        <w:t>зал;</w:t>
      </w:r>
    </w:p>
    <w:p w:rsidR="008C5DD0" w:rsidRPr="0008474A" w:rsidRDefault="00010B63" w:rsidP="0008474A">
      <w:pPr>
        <w:pStyle w:val="14"/>
        <w:numPr>
          <w:ilvl w:val="0"/>
          <w:numId w:val="2"/>
        </w:numPr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1B417C">
        <w:rPr>
          <w:sz w:val="28"/>
          <w:szCs w:val="28"/>
        </w:rPr>
        <w:t>стадион</w:t>
      </w:r>
      <w:r w:rsidR="00C65071">
        <w:rPr>
          <w:sz w:val="28"/>
          <w:szCs w:val="28"/>
        </w:rPr>
        <w:t>.</w:t>
      </w:r>
    </w:p>
    <w:p w:rsidR="007340A0" w:rsidRDefault="003E6C06" w:rsidP="00425C7A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A215F">
        <w:rPr>
          <w:sz w:val="28"/>
          <w:szCs w:val="28"/>
        </w:rPr>
        <w:t>ля развития культурно – до</w:t>
      </w:r>
      <w:r w:rsidR="009F5952">
        <w:rPr>
          <w:sz w:val="28"/>
          <w:szCs w:val="28"/>
        </w:rPr>
        <w:t>суговой деятельности</w:t>
      </w:r>
      <w:r w:rsidR="00CA215F">
        <w:rPr>
          <w:sz w:val="28"/>
          <w:szCs w:val="28"/>
        </w:rPr>
        <w:t xml:space="preserve"> необходимо создание условий для активного семейного отдыха.</w:t>
      </w:r>
    </w:p>
    <w:p w:rsidR="001A4871" w:rsidRDefault="00C52F34" w:rsidP="003214CE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Сельский </w:t>
      </w:r>
      <w:r w:rsidR="00C3367F">
        <w:rPr>
          <w:sz w:val="28"/>
          <w:szCs w:val="28"/>
        </w:rPr>
        <w:t xml:space="preserve">дом культуры в с. </w:t>
      </w:r>
      <w:proofErr w:type="gramStart"/>
      <w:r w:rsidR="00C243F7">
        <w:rPr>
          <w:sz w:val="28"/>
          <w:szCs w:val="28"/>
        </w:rPr>
        <w:t>Первомайское</w:t>
      </w:r>
      <w:proofErr w:type="gramEnd"/>
      <w:r>
        <w:rPr>
          <w:sz w:val="28"/>
          <w:szCs w:val="28"/>
        </w:rPr>
        <w:t xml:space="preserve"> </w:t>
      </w:r>
      <w:r w:rsidR="001A4871">
        <w:rPr>
          <w:sz w:val="28"/>
          <w:szCs w:val="28"/>
        </w:rPr>
        <w:t>общей</w:t>
      </w:r>
      <w:r w:rsidR="00C3367F">
        <w:rPr>
          <w:sz w:val="28"/>
          <w:szCs w:val="28"/>
        </w:rPr>
        <w:t xml:space="preserve"> площадью </w:t>
      </w:r>
      <w:r w:rsidR="00C243F7">
        <w:rPr>
          <w:sz w:val="28"/>
          <w:szCs w:val="28"/>
        </w:rPr>
        <w:t>1898</w:t>
      </w:r>
      <w:r w:rsidR="00C3367F">
        <w:rPr>
          <w:sz w:val="28"/>
          <w:szCs w:val="28"/>
        </w:rPr>
        <w:t xml:space="preserve"> кв. м., вместимость </w:t>
      </w:r>
      <w:r w:rsidR="00C243F7">
        <w:rPr>
          <w:sz w:val="28"/>
          <w:szCs w:val="28"/>
        </w:rPr>
        <w:t>400</w:t>
      </w:r>
      <w:r w:rsidR="00C3367F">
        <w:rPr>
          <w:sz w:val="28"/>
          <w:szCs w:val="28"/>
        </w:rPr>
        <w:t xml:space="preserve"> посадочных мест.</w:t>
      </w:r>
      <w:r>
        <w:rPr>
          <w:sz w:val="28"/>
          <w:szCs w:val="28"/>
        </w:rPr>
        <w:t xml:space="preserve"> </w:t>
      </w:r>
      <w:r w:rsidR="00C3367F">
        <w:rPr>
          <w:sz w:val="28"/>
          <w:szCs w:val="28"/>
        </w:rPr>
        <w:t xml:space="preserve">Работают </w:t>
      </w:r>
      <w:r w:rsidR="00C243F7">
        <w:rPr>
          <w:sz w:val="28"/>
          <w:szCs w:val="28"/>
        </w:rPr>
        <w:t>16</w:t>
      </w:r>
      <w:r w:rsidR="00C3367F">
        <w:rPr>
          <w:sz w:val="28"/>
          <w:szCs w:val="28"/>
        </w:rPr>
        <w:t xml:space="preserve"> клубных кружков с посещением </w:t>
      </w:r>
      <w:r w:rsidR="00C243F7">
        <w:rPr>
          <w:sz w:val="28"/>
          <w:szCs w:val="28"/>
        </w:rPr>
        <w:t>500</w:t>
      </w:r>
      <w:r w:rsidR="00C3367F">
        <w:rPr>
          <w:sz w:val="28"/>
          <w:szCs w:val="28"/>
        </w:rPr>
        <w:t xml:space="preserve"> человек.</w:t>
      </w:r>
      <w:r w:rsidR="001A4871" w:rsidRPr="001A4871">
        <w:rPr>
          <w:sz w:val="28"/>
          <w:szCs w:val="28"/>
        </w:rPr>
        <w:t xml:space="preserve"> </w:t>
      </w:r>
    </w:p>
    <w:p w:rsidR="00C3367F" w:rsidRDefault="001A4871" w:rsidP="003214CE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проведение капитального ремонта здания сельского дома культуры.</w:t>
      </w:r>
    </w:p>
    <w:p w:rsidR="00C243F7" w:rsidRDefault="00C3367F" w:rsidP="00C243F7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Сельский клуб в пос. </w:t>
      </w:r>
      <w:r w:rsidR="00C243F7">
        <w:rPr>
          <w:sz w:val="28"/>
          <w:szCs w:val="28"/>
        </w:rPr>
        <w:t>Ясная Поляна</w:t>
      </w:r>
      <w:r>
        <w:rPr>
          <w:sz w:val="28"/>
          <w:szCs w:val="28"/>
        </w:rPr>
        <w:t xml:space="preserve"> общей площадью </w:t>
      </w:r>
      <w:r w:rsidR="00C243F7">
        <w:rPr>
          <w:sz w:val="28"/>
          <w:szCs w:val="28"/>
        </w:rPr>
        <w:t>370</w:t>
      </w:r>
      <w:r>
        <w:rPr>
          <w:sz w:val="28"/>
          <w:szCs w:val="28"/>
        </w:rPr>
        <w:t xml:space="preserve"> кв. м., вместимостью </w:t>
      </w:r>
      <w:r w:rsidR="00C243F7">
        <w:rPr>
          <w:sz w:val="28"/>
          <w:szCs w:val="28"/>
        </w:rPr>
        <w:t>5</w:t>
      </w:r>
      <w:r>
        <w:rPr>
          <w:sz w:val="28"/>
          <w:szCs w:val="28"/>
        </w:rPr>
        <w:t xml:space="preserve">0 посадочных мест. Работают 4 клубных кружка с посещением </w:t>
      </w:r>
      <w:r w:rsidR="004D0BB8">
        <w:rPr>
          <w:sz w:val="28"/>
          <w:szCs w:val="28"/>
        </w:rPr>
        <w:t>40 человек.</w:t>
      </w:r>
      <w:r w:rsidR="001A4871" w:rsidRPr="001A4871">
        <w:rPr>
          <w:sz w:val="28"/>
          <w:szCs w:val="28"/>
        </w:rPr>
        <w:t xml:space="preserve"> </w:t>
      </w:r>
      <w:r w:rsidR="00C243F7">
        <w:rPr>
          <w:sz w:val="28"/>
          <w:szCs w:val="28"/>
        </w:rPr>
        <w:t>Сельский клуб в пос. Восточный общей площадью 370 кв. м., вместимостью 50 посадочных мест не работает, требуется капитальный ремонт.</w:t>
      </w:r>
    </w:p>
    <w:p w:rsidR="001A4871" w:rsidRDefault="001A4871" w:rsidP="001A4871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1A4871" w:rsidRDefault="00C243F7" w:rsidP="001A4871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Библиотеки </w:t>
      </w:r>
      <w:r w:rsidR="001A4871">
        <w:rPr>
          <w:sz w:val="28"/>
          <w:szCs w:val="28"/>
        </w:rPr>
        <w:t>расположен</w:t>
      </w:r>
      <w:r>
        <w:rPr>
          <w:sz w:val="28"/>
          <w:szCs w:val="28"/>
        </w:rPr>
        <w:t>ы</w:t>
      </w:r>
      <w:r w:rsidR="001A4871">
        <w:rPr>
          <w:sz w:val="28"/>
          <w:szCs w:val="28"/>
        </w:rPr>
        <w:t xml:space="preserve"> в доме культуры</w:t>
      </w:r>
      <w:r>
        <w:rPr>
          <w:sz w:val="28"/>
          <w:szCs w:val="28"/>
        </w:rPr>
        <w:t xml:space="preserve"> с. </w:t>
      </w:r>
      <w:proofErr w:type="gramStart"/>
      <w:r>
        <w:rPr>
          <w:sz w:val="28"/>
          <w:szCs w:val="28"/>
        </w:rPr>
        <w:t>Первомайское</w:t>
      </w:r>
      <w:proofErr w:type="gramEnd"/>
      <w:r>
        <w:rPr>
          <w:sz w:val="28"/>
          <w:szCs w:val="28"/>
        </w:rPr>
        <w:t xml:space="preserve"> и в сельском клубе п. Ясная Поляна</w:t>
      </w:r>
      <w:r w:rsidR="001A4871">
        <w:rPr>
          <w:sz w:val="28"/>
          <w:szCs w:val="28"/>
        </w:rPr>
        <w:t>,</w:t>
      </w:r>
      <w:r w:rsidR="004254C2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130</w:t>
      </w:r>
      <w:r w:rsidR="001A4871" w:rsidRPr="001044BB">
        <w:rPr>
          <w:sz w:val="28"/>
          <w:szCs w:val="28"/>
        </w:rPr>
        <w:t>,0 кв. м</w:t>
      </w:r>
      <w:r w:rsidR="004254C2">
        <w:rPr>
          <w:sz w:val="28"/>
          <w:szCs w:val="28"/>
        </w:rPr>
        <w:t xml:space="preserve">, на </w:t>
      </w:r>
      <w:r>
        <w:rPr>
          <w:sz w:val="28"/>
          <w:szCs w:val="28"/>
        </w:rPr>
        <w:t>14</w:t>
      </w:r>
      <w:r w:rsidR="004254C2">
        <w:rPr>
          <w:sz w:val="28"/>
          <w:szCs w:val="28"/>
        </w:rPr>
        <w:t xml:space="preserve"> посадочных мест</w:t>
      </w:r>
      <w:r w:rsidR="001A4871">
        <w:rPr>
          <w:sz w:val="28"/>
          <w:szCs w:val="28"/>
        </w:rPr>
        <w:t>.</w:t>
      </w:r>
    </w:p>
    <w:p w:rsidR="004D0BB8" w:rsidRDefault="001A4871" w:rsidP="001A4871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 w:rsidRPr="00B258F1">
        <w:rPr>
          <w:sz w:val="28"/>
          <w:szCs w:val="28"/>
        </w:rPr>
        <w:lastRenderedPageBreak/>
        <w:t xml:space="preserve">Библиотечные фонды пополняются не в том объеме, в котором хотелось бы, подписка на периодические издания </w:t>
      </w:r>
      <w:r>
        <w:rPr>
          <w:sz w:val="28"/>
          <w:szCs w:val="28"/>
        </w:rPr>
        <w:t xml:space="preserve">проводится </w:t>
      </w:r>
      <w:r w:rsidR="00C243F7">
        <w:rPr>
          <w:sz w:val="28"/>
          <w:szCs w:val="28"/>
        </w:rPr>
        <w:t xml:space="preserve">не в полном объеме, </w:t>
      </w:r>
      <w:r>
        <w:rPr>
          <w:sz w:val="28"/>
          <w:szCs w:val="28"/>
        </w:rPr>
        <w:t>в связи с недостаточным финансированием.</w:t>
      </w:r>
    </w:p>
    <w:p w:rsidR="004D0BB8" w:rsidRDefault="004D0BB8" w:rsidP="003214CE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</w:t>
      </w:r>
      <w:r w:rsidR="00354CF9" w:rsidRPr="00B258F1">
        <w:rPr>
          <w:sz w:val="28"/>
          <w:szCs w:val="28"/>
        </w:rPr>
        <w:t>чреждениях культуры постоянно проводятся массовые мероприятия, Приоритетными направлениями деятельности являются: работа с молодежью, работа с семьей, с пожилыми людьми, патриотическое воспитание.</w:t>
      </w:r>
      <w:r w:rsidR="00425C7A">
        <w:rPr>
          <w:sz w:val="28"/>
          <w:szCs w:val="28"/>
        </w:rPr>
        <w:t xml:space="preserve"> </w:t>
      </w:r>
    </w:p>
    <w:p w:rsidR="001044BB" w:rsidRDefault="008C5DD0" w:rsidP="001044BB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Здания</w:t>
      </w:r>
      <w:r w:rsidR="00EC5B49">
        <w:rPr>
          <w:sz w:val="28"/>
          <w:szCs w:val="28"/>
        </w:rPr>
        <w:t xml:space="preserve"> сельского дома культуры</w:t>
      </w:r>
      <w:r w:rsidR="004D0BB8">
        <w:rPr>
          <w:sz w:val="28"/>
          <w:szCs w:val="28"/>
        </w:rPr>
        <w:t>, сельского клуба требую</w:t>
      </w:r>
      <w:r w:rsidR="003214CE">
        <w:rPr>
          <w:sz w:val="28"/>
          <w:szCs w:val="28"/>
        </w:rPr>
        <w:t>т кап</w:t>
      </w:r>
      <w:r>
        <w:rPr>
          <w:sz w:val="28"/>
          <w:szCs w:val="28"/>
        </w:rPr>
        <w:t xml:space="preserve">итального ремонта, </w:t>
      </w:r>
      <w:r w:rsidR="00743735">
        <w:rPr>
          <w:sz w:val="28"/>
          <w:szCs w:val="28"/>
        </w:rPr>
        <w:t>модернизации</w:t>
      </w:r>
      <w:r w:rsidR="003214CE">
        <w:rPr>
          <w:sz w:val="28"/>
          <w:szCs w:val="28"/>
        </w:rPr>
        <w:t xml:space="preserve"> технического оснащения.</w:t>
      </w:r>
    </w:p>
    <w:p w:rsidR="008C5DD0" w:rsidRDefault="008C5DD0" w:rsidP="00743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Спортивно - оздоровительные</w:t>
      </w:r>
      <w:r w:rsidR="00425C7A" w:rsidRPr="00743735">
        <w:rPr>
          <w:rFonts w:ascii="Times New Roman" w:hAnsi="Times New Roman" w:cs="Times New Roman"/>
          <w:sz w:val="28"/>
          <w:szCs w:val="28"/>
        </w:rPr>
        <w:t xml:space="preserve"> учреждения представлены </w:t>
      </w:r>
      <w:r w:rsidR="00E53CFF">
        <w:rPr>
          <w:rFonts w:ascii="Times New Roman" w:hAnsi="Times New Roman" w:cs="Times New Roman"/>
          <w:sz w:val="28"/>
          <w:szCs w:val="28"/>
        </w:rPr>
        <w:t>двумя</w:t>
      </w:r>
      <w:r w:rsidR="00425C7A" w:rsidRPr="00743735">
        <w:rPr>
          <w:rFonts w:ascii="Times New Roman" w:hAnsi="Times New Roman" w:cs="Times New Roman"/>
          <w:sz w:val="28"/>
          <w:szCs w:val="28"/>
        </w:rPr>
        <w:t xml:space="preserve"> </w:t>
      </w:r>
      <w:r w:rsidR="00E53CFF">
        <w:rPr>
          <w:rFonts w:ascii="Times New Roman" w:hAnsi="Times New Roman" w:cs="Times New Roman"/>
          <w:sz w:val="28"/>
          <w:szCs w:val="28"/>
        </w:rPr>
        <w:t>стадионами</w:t>
      </w:r>
      <w:r w:rsidR="004254C2">
        <w:rPr>
          <w:rFonts w:ascii="Times New Roman" w:hAnsi="Times New Roman" w:cs="Times New Roman"/>
          <w:sz w:val="28"/>
          <w:szCs w:val="28"/>
        </w:rPr>
        <w:t xml:space="preserve"> в с. </w:t>
      </w:r>
      <w:r w:rsidR="00E53CFF">
        <w:rPr>
          <w:rFonts w:ascii="Times New Roman" w:hAnsi="Times New Roman" w:cs="Times New Roman"/>
          <w:sz w:val="28"/>
          <w:szCs w:val="28"/>
        </w:rPr>
        <w:t>Первомайское</w:t>
      </w:r>
      <w:r>
        <w:rPr>
          <w:rFonts w:ascii="Times New Roman" w:hAnsi="Times New Roman" w:cs="Times New Roman"/>
          <w:sz w:val="28"/>
          <w:szCs w:val="28"/>
        </w:rPr>
        <w:t>, который требует реконструкции</w:t>
      </w:r>
      <w:r w:rsidR="00E53C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CFF">
        <w:rPr>
          <w:rFonts w:ascii="Times New Roman" w:hAnsi="Times New Roman" w:cs="Times New Roman"/>
          <w:sz w:val="28"/>
          <w:szCs w:val="28"/>
        </w:rPr>
        <w:t>большим залом в ДК с. Первомайское, требующем капитального ремонта, двумя ш</w:t>
      </w:r>
      <w:r w:rsidR="00EC5B49">
        <w:rPr>
          <w:rFonts w:ascii="Times New Roman" w:hAnsi="Times New Roman" w:cs="Times New Roman"/>
          <w:sz w:val="28"/>
          <w:szCs w:val="28"/>
        </w:rPr>
        <w:t>кольным</w:t>
      </w:r>
      <w:r w:rsidR="00E53CFF">
        <w:rPr>
          <w:rFonts w:ascii="Times New Roman" w:hAnsi="Times New Roman" w:cs="Times New Roman"/>
          <w:sz w:val="28"/>
          <w:szCs w:val="28"/>
        </w:rPr>
        <w:t>и</w:t>
      </w:r>
      <w:r w:rsidR="00EC5B49">
        <w:rPr>
          <w:rFonts w:ascii="Times New Roman" w:hAnsi="Times New Roman" w:cs="Times New Roman"/>
          <w:sz w:val="28"/>
          <w:szCs w:val="28"/>
        </w:rPr>
        <w:t xml:space="preserve"> </w:t>
      </w:r>
      <w:r w:rsidRPr="00EC5B49">
        <w:rPr>
          <w:rFonts w:ascii="Times New Roman" w:hAnsi="Times New Roman" w:cs="Times New Roman"/>
          <w:sz w:val="28"/>
          <w:szCs w:val="28"/>
        </w:rPr>
        <w:t>спортивным</w:t>
      </w:r>
      <w:r w:rsidR="00E53CFF">
        <w:rPr>
          <w:rFonts w:ascii="Times New Roman" w:hAnsi="Times New Roman" w:cs="Times New Roman"/>
          <w:sz w:val="28"/>
          <w:szCs w:val="28"/>
        </w:rPr>
        <w:t>и</w:t>
      </w:r>
      <w:r w:rsidRPr="00EC5B49">
        <w:rPr>
          <w:rFonts w:ascii="Times New Roman" w:hAnsi="Times New Roman" w:cs="Times New Roman"/>
          <w:sz w:val="28"/>
          <w:szCs w:val="28"/>
        </w:rPr>
        <w:t xml:space="preserve"> зал</w:t>
      </w:r>
      <w:r w:rsidR="00E53CFF">
        <w:rPr>
          <w:rFonts w:ascii="Times New Roman" w:hAnsi="Times New Roman" w:cs="Times New Roman"/>
          <w:sz w:val="28"/>
          <w:szCs w:val="28"/>
        </w:rPr>
        <w:t>о</w:t>
      </w:r>
      <w:r w:rsidRPr="00EC5B49">
        <w:rPr>
          <w:rFonts w:ascii="Times New Roman" w:hAnsi="Times New Roman" w:cs="Times New Roman"/>
          <w:sz w:val="28"/>
          <w:szCs w:val="28"/>
        </w:rPr>
        <w:t>м</w:t>
      </w:r>
      <w:r w:rsidR="00E53C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D20F6" w:rsidRPr="00FD20F6" w:rsidRDefault="00FD20F6" w:rsidP="00743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0F6">
        <w:rPr>
          <w:rFonts w:ascii="Times New Roman" w:hAnsi="Times New Roman" w:cs="Times New Roman"/>
          <w:sz w:val="28"/>
          <w:szCs w:val="28"/>
        </w:rPr>
        <w:t>Необходимо оказание муниципальной поддержки развитию культуры и спорта.</w:t>
      </w:r>
    </w:p>
    <w:p w:rsidR="00743735" w:rsidRPr="00743735" w:rsidRDefault="00743735" w:rsidP="00743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735">
        <w:rPr>
          <w:rFonts w:ascii="Times New Roman" w:hAnsi="Times New Roman" w:cs="Times New Roman"/>
          <w:sz w:val="28"/>
          <w:szCs w:val="28"/>
        </w:rPr>
        <w:t>Р</w:t>
      </w:r>
      <w:r w:rsidR="00425C7A" w:rsidRPr="00743735">
        <w:rPr>
          <w:rFonts w:ascii="Times New Roman" w:hAnsi="Times New Roman" w:cs="Times New Roman"/>
          <w:sz w:val="28"/>
          <w:szCs w:val="28"/>
        </w:rPr>
        <w:t>азработаны мероприятия, которые реализуют задачи, как общего спортивного воспитания, так и формирования начального спортивного мастерства. Также работают секции для удовлетворения физической потребности школьников и сельской молодежи.</w:t>
      </w:r>
      <w:r w:rsidRPr="0074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595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4373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атериально-техническая оснащенность спортивных учреждений</w:t>
      </w:r>
      <w:r w:rsidR="009F5952" w:rsidRPr="009F5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595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F5952" w:rsidRPr="0074373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Существующая спортивная зона недостаточно развита. </w:t>
      </w:r>
    </w:p>
    <w:p w:rsidR="00D25BF2" w:rsidRDefault="00D25BF2" w:rsidP="0033283A">
      <w:pPr>
        <w:pStyle w:val="14"/>
        <w:spacing w:before="0" w:after="0" w:line="240" w:lineRule="auto"/>
        <w:ind w:firstLine="709"/>
        <w:jc w:val="both"/>
        <w:rPr>
          <w:b/>
          <w:sz w:val="28"/>
          <w:szCs w:val="28"/>
          <w:u w:val="single"/>
        </w:rPr>
      </w:pPr>
    </w:p>
    <w:p w:rsidR="00A46C1D" w:rsidRPr="00DF5B07" w:rsidRDefault="005074C0" w:rsidP="0033283A">
      <w:pPr>
        <w:pStyle w:val="14"/>
        <w:spacing w:before="0" w:after="0" w:line="240" w:lineRule="auto"/>
        <w:ind w:firstLine="709"/>
        <w:jc w:val="both"/>
        <w:rPr>
          <w:b/>
          <w:sz w:val="28"/>
          <w:szCs w:val="28"/>
          <w:u w:val="single"/>
        </w:rPr>
      </w:pPr>
      <w:r w:rsidRPr="00DF5B07">
        <w:rPr>
          <w:b/>
          <w:sz w:val="28"/>
          <w:szCs w:val="28"/>
          <w:u w:val="single"/>
        </w:rPr>
        <w:t>Здравоохранение</w:t>
      </w:r>
    </w:p>
    <w:p w:rsidR="00296F9D" w:rsidRDefault="00010B63" w:rsidP="0075279B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 w:rsidRPr="005074C0">
        <w:rPr>
          <w:sz w:val="28"/>
          <w:szCs w:val="28"/>
        </w:rPr>
        <w:t>В сфере здравоохранения</w:t>
      </w:r>
      <w:r w:rsidRPr="00B57FB1">
        <w:rPr>
          <w:sz w:val="28"/>
          <w:szCs w:val="28"/>
        </w:rPr>
        <w:t xml:space="preserve"> на территории поселения </w:t>
      </w:r>
      <w:r w:rsidR="00425C7A">
        <w:rPr>
          <w:sz w:val="28"/>
          <w:szCs w:val="28"/>
        </w:rPr>
        <w:t>находится</w:t>
      </w:r>
      <w:r w:rsidRPr="00B57FB1">
        <w:rPr>
          <w:sz w:val="28"/>
          <w:szCs w:val="28"/>
        </w:rPr>
        <w:t xml:space="preserve"> </w:t>
      </w:r>
      <w:r w:rsidR="008C5DD0">
        <w:rPr>
          <w:sz w:val="28"/>
          <w:szCs w:val="28"/>
        </w:rPr>
        <w:t xml:space="preserve">два ФАПА </w:t>
      </w:r>
      <w:r w:rsidR="00E53CFF">
        <w:rPr>
          <w:sz w:val="28"/>
          <w:szCs w:val="28"/>
        </w:rPr>
        <w:t xml:space="preserve">в п. </w:t>
      </w:r>
      <w:proofErr w:type="gramStart"/>
      <w:r w:rsidR="00E53CFF">
        <w:rPr>
          <w:sz w:val="28"/>
          <w:szCs w:val="28"/>
        </w:rPr>
        <w:t>Ягодный</w:t>
      </w:r>
      <w:proofErr w:type="gramEnd"/>
      <w:r w:rsidR="00072B06">
        <w:rPr>
          <w:sz w:val="28"/>
          <w:szCs w:val="28"/>
        </w:rPr>
        <w:t xml:space="preserve"> и</w:t>
      </w:r>
      <w:r w:rsidR="00FD20F6">
        <w:rPr>
          <w:sz w:val="28"/>
          <w:szCs w:val="28"/>
        </w:rPr>
        <w:t xml:space="preserve"> </w:t>
      </w:r>
      <w:r w:rsidR="00E53CFF">
        <w:rPr>
          <w:sz w:val="28"/>
          <w:szCs w:val="28"/>
        </w:rPr>
        <w:t>в п. Восточный</w:t>
      </w:r>
      <w:r w:rsidR="00072B06">
        <w:rPr>
          <w:sz w:val="28"/>
          <w:szCs w:val="28"/>
        </w:rPr>
        <w:t>,</w:t>
      </w:r>
      <w:r w:rsidR="00DC67A8">
        <w:rPr>
          <w:sz w:val="28"/>
          <w:szCs w:val="28"/>
        </w:rPr>
        <w:t xml:space="preserve"> оказывающие первичную помощь. Специализированную помощь осуществляет центральная районная больница в с. </w:t>
      </w:r>
      <w:proofErr w:type="gramStart"/>
      <w:r w:rsidR="00E53CFF">
        <w:rPr>
          <w:sz w:val="28"/>
          <w:szCs w:val="28"/>
        </w:rPr>
        <w:t>Первомайское</w:t>
      </w:r>
      <w:proofErr w:type="gramEnd"/>
      <w:r w:rsidR="00FD20F6">
        <w:rPr>
          <w:sz w:val="28"/>
          <w:szCs w:val="28"/>
        </w:rPr>
        <w:t>.</w:t>
      </w:r>
      <w:r w:rsidR="009950E1">
        <w:rPr>
          <w:sz w:val="28"/>
          <w:szCs w:val="28"/>
        </w:rPr>
        <w:t xml:space="preserve"> </w:t>
      </w:r>
    </w:p>
    <w:p w:rsidR="009950E1" w:rsidRDefault="007C7E33" w:rsidP="0075279B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ФАП</w:t>
      </w:r>
      <w:r w:rsidR="00E53CFF"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наход</w:t>
      </w:r>
      <w:r w:rsidR="00E53CFF">
        <w:rPr>
          <w:sz w:val="28"/>
          <w:szCs w:val="28"/>
        </w:rPr>
        <w:t>я</w:t>
      </w:r>
      <w:r>
        <w:rPr>
          <w:sz w:val="28"/>
          <w:szCs w:val="28"/>
        </w:rPr>
        <w:t xml:space="preserve">тся в </w:t>
      </w:r>
      <w:r w:rsidR="00E53CFF">
        <w:rPr>
          <w:sz w:val="28"/>
          <w:szCs w:val="28"/>
        </w:rPr>
        <w:t>доступных</w:t>
      </w:r>
      <w:r>
        <w:rPr>
          <w:sz w:val="28"/>
          <w:szCs w:val="28"/>
        </w:rPr>
        <w:t xml:space="preserve"> мест</w:t>
      </w:r>
      <w:r w:rsidR="00E53CFF">
        <w:rPr>
          <w:sz w:val="28"/>
          <w:szCs w:val="28"/>
        </w:rPr>
        <w:t>ах</w:t>
      </w:r>
      <w:r>
        <w:rPr>
          <w:sz w:val="28"/>
          <w:szCs w:val="28"/>
        </w:rPr>
        <w:t xml:space="preserve">. Расстояние до ЦРБ </w:t>
      </w:r>
      <w:r w:rsidR="00E53CFF">
        <w:rPr>
          <w:sz w:val="28"/>
          <w:szCs w:val="28"/>
        </w:rPr>
        <w:t>6 и 10</w:t>
      </w:r>
      <w:r>
        <w:rPr>
          <w:sz w:val="28"/>
          <w:szCs w:val="28"/>
        </w:rPr>
        <w:t xml:space="preserve"> км.</w:t>
      </w:r>
      <w:r w:rsidR="00150EFC">
        <w:rPr>
          <w:sz w:val="28"/>
          <w:szCs w:val="28"/>
        </w:rPr>
        <w:t xml:space="preserve"> </w:t>
      </w:r>
    </w:p>
    <w:p w:rsidR="007153DA" w:rsidRDefault="007153DA" w:rsidP="00715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8F1">
        <w:rPr>
          <w:rFonts w:ascii="Times New Roman" w:hAnsi="Times New Roman"/>
          <w:sz w:val="28"/>
          <w:szCs w:val="28"/>
        </w:rPr>
        <w:t>В последние годы наблюдается ухудшение здоровья населения.</w:t>
      </w:r>
      <w:r>
        <w:rPr>
          <w:rFonts w:ascii="Times New Roman" w:hAnsi="Times New Roman"/>
          <w:sz w:val="28"/>
          <w:szCs w:val="28"/>
        </w:rPr>
        <w:t xml:space="preserve"> Существенные проблемы в состоянии </w:t>
      </w:r>
      <w:r w:rsidRPr="00B258F1">
        <w:rPr>
          <w:rFonts w:ascii="Times New Roman" w:hAnsi="Times New Roman"/>
          <w:sz w:val="28"/>
          <w:szCs w:val="28"/>
        </w:rPr>
        <w:t xml:space="preserve">здоровья населения обусловлены </w:t>
      </w:r>
      <w:proofErr w:type="gramStart"/>
      <w:r w:rsidRPr="00B258F1">
        <w:rPr>
          <w:rFonts w:ascii="Times New Roman" w:hAnsi="Times New Roman"/>
          <w:sz w:val="28"/>
          <w:szCs w:val="28"/>
        </w:rPr>
        <w:t>ростом заболеваний</w:t>
      </w:r>
      <w:proofErr w:type="gramEnd"/>
      <w:r w:rsidRPr="00B258F1">
        <w:rPr>
          <w:rFonts w:ascii="Times New Roman" w:hAnsi="Times New Roman"/>
          <w:sz w:val="28"/>
          <w:szCs w:val="28"/>
        </w:rPr>
        <w:t>, связанных с социальными причинами.</w:t>
      </w:r>
    </w:p>
    <w:p w:rsidR="00A46C1D" w:rsidRDefault="00A46C1D" w:rsidP="005074C0">
      <w:pPr>
        <w:pStyle w:val="14"/>
        <w:spacing w:before="0"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B23BB" w:rsidRPr="00DF5B07" w:rsidRDefault="003214CE" w:rsidP="005D2A88">
      <w:pPr>
        <w:pStyle w:val="14"/>
        <w:spacing w:before="0" w:after="0" w:line="240" w:lineRule="auto"/>
        <w:ind w:firstLine="709"/>
        <w:jc w:val="both"/>
        <w:rPr>
          <w:rFonts w:eastAsia="Calibri"/>
          <w:b/>
          <w:sz w:val="28"/>
          <w:szCs w:val="28"/>
          <w:u w:val="single"/>
          <w:lang w:eastAsia="en-US"/>
        </w:rPr>
      </w:pPr>
      <w:r w:rsidRPr="00DF5B07">
        <w:rPr>
          <w:rFonts w:eastAsia="Calibri"/>
          <w:b/>
          <w:sz w:val="28"/>
          <w:szCs w:val="28"/>
          <w:u w:val="single"/>
          <w:lang w:eastAsia="en-US"/>
        </w:rPr>
        <w:t xml:space="preserve">Сфера услуг, </w:t>
      </w:r>
      <w:r w:rsidR="00A21D64" w:rsidRPr="00DF5B07">
        <w:rPr>
          <w:rFonts w:eastAsia="Calibri"/>
          <w:b/>
          <w:sz w:val="28"/>
          <w:szCs w:val="28"/>
          <w:u w:val="single"/>
          <w:lang w:eastAsia="en-US"/>
        </w:rPr>
        <w:t>торговля и общественное питание</w:t>
      </w:r>
    </w:p>
    <w:p w:rsidR="00170F3E" w:rsidRPr="00FA1D7F" w:rsidRDefault="004B612C" w:rsidP="00615AA4">
      <w:pPr>
        <w:pStyle w:val="14"/>
        <w:spacing w:before="0" w:after="0" w:line="240" w:lineRule="auto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На территории сельсовета</w:t>
      </w:r>
      <w:r w:rsidR="00FD20F6">
        <w:rPr>
          <w:sz w:val="28"/>
          <w:szCs w:val="28"/>
        </w:rPr>
        <w:t xml:space="preserve"> </w:t>
      </w:r>
      <w:r w:rsidR="00010B63" w:rsidRPr="00B57FB1">
        <w:rPr>
          <w:sz w:val="28"/>
          <w:szCs w:val="28"/>
        </w:rPr>
        <w:t>торговое обслуживание</w:t>
      </w:r>
      <w:r w:rsidR="00713BB0" w:rsidRPr="00B57FB1">
        <w:rPr>
          <w:sz w:val="28"/>
          <w:szCs w:val="28"/>
        </w:rPr>
        <w:t xml:space="preserve"> представлено </w:t>
      </w:r>
      <w:r w:rsidR="00E53CFF">
        <w:rPr>
          <w:sz w:val="28"/>
          <w:szCs w:val="28"/>
        </w:rPr>
        <w:t>32</w:t>
      </w:r>
      <w:r w:rsidR="007A1A89">
        <w:rPr>
          <w:sz w:val="28"/>
          <w:szCs w:val="28"/>
        </w:rPr>
        <w:t xml:space="preserve"> магазинами</w:t>
      </w:r>
      <w:r w:rsidR="00010B63" w:rsidRPr="00B57FB1">
        <w:rPr>
          <w:sz w:val="28"/>
          <w:szCs w:val="28"/>
        </w:rPr>
        <w:t>,</w:t>
      </w:r>
      <w:r w:rsidR="00713BB0" w:rsidRPr="00B57FB1">
        <w:rPr>
          <w:sz w:val="28"/>
          <w:szCs w:val="28"/>
        </w:rPr>
        <w:t xml:space="preserve"> </w:t>
      </w:r>
      <w:r w:rsidR="00296F9D">
        <w:rPr>
          <w:sz w:val="28"/>
          <w:szCs w:val="28"/>
        </w:rPr>
        <w:t>обеспечивающие</w:t>
      </w:r>
      <w:r w:rsidR="00010B63" w:rsidRPr="00B57FB1">
        <w:rPr>
          <w:sz w:val="28"/>
          <w:szCs w:val="28"/>
        </w:rPr>
        <w:t xml:space="preserve"> то</w:t>
      </w:r>
      <w:r w:rsidR="00170F3E">
        <w:rPr>
          <w:sz w:val="28"/>
          <w:szCs w:val="28"/>
        </w:rPr>
        <w:t xml:space="preserve">варами </w:t>
      </w:r>
      <w:r w:rsidR="007A1A89">
        <w:rPr>
          <w:sz w:val="28"/>
          <w:szCs w:val="28"/>
        </w:rPr>
        <w:t>населения</w:t>
      </w:r>
      <w:r w:rsidR="00713BB0" w:rsidRPr="00B57FB1">
        <w:rPr>
          <w:sz w:val="28"/>
          <w:szCs w:val="28"/>
        </w:rPr>
        <w:t xml:space="preserve"> </w:t>
      </w:r>
      <w:r w:rsidR="007A1A89">
        <w:rPr>
          <w:sz w:val="28"/>
          <w:szCs w:val="28"/>
        </w:rPr>
        <w:t>поселения</w:t>
      </w:r>
      <w:r w:rsidR="00EC5B49">
        <w:rPr>
          <w:sz w:val="28"/>
          <w:szCs w:val="28"/>
        </w:rPr>
        <w:t>, в том числе в</w:t>
      </w:r>
      <w:r w:rsidR="00721DB4">
        <w:rPr>
          <w:sz w:val="28"/>
          <w:szCs w:val="28"/>
        </w:rPr>
        <w:t xml:space="preserve"> с. </w:t>
      </w:r>
      <w:r w:rsidR="00E53CFF">
        <w:rPr>
          <w:sz w:val="28"/>
          <w:szCs w:val="28"/>
        </w:rPr>
        <w:t>Первомайское</w:t>
      </w:r>
      <w:r w:rsidR="0008474A">
        <w:rPr>
          <w:sz w:val="28"/>
          <w:szCs w:val="28"/>
        </w:rPr>
        <w:t xml:space="preserve"> </w:t>
      </w:r>
      <w:r w:rsidR="00296F9D">
        <w:rPr>
          <w:sz w:val="28"/>
          <w:szCs w:val="28"/>
        </w:rPr>
        <w:t xml:space="preserve">- </w:t>
      </w:r>
      <w:r w:rsidR="00175F69">
        <w:rPr>
          <w:sz w:val="28"/>
          <w:szCs w:val="28"/>
        </w:rPr>
        <w:t>26</w:t>
      </w:r>
      <w:r w:rsidR="0008474A">
        <w:rPr>
          <w:sz w:val="28"/>
          <w:szCs w:val="28"/>
        </w:rPr>
        <w:t xml:space="preserve"> магазин</w:t>
      </w:r>
      <w:r w:rsidR="00175F69">
        <w:rPr>
          <w:sz w:val="28"/>
          <w:szCs w:val="28"/>
        </w:rPr>
        <w:t>ов</w:t>
      </w:r>
      <w:r w:rsidR="0008474A">
        <w:rPr>
          <w:sz w:val="28"/>
          <w:szCs w:val="28"/>
        </w:rPr>
        <w:t xml:space="preserve">, </w:t>
      </w:r>
      <w:r w:rsidR="00E53CFF">
        <w:rPr>
          <w:sz w:val="28"/>
          <w:szCs w:val="28"/>
        </w:rPr>
        <w:t>парикмахерских</w:t>
      </w:r>
      <w:r w:rsidR="003E6C06">
        <w:rPr>
          <w:sz w:val="28"/>
          <w:szCs w:val="28"/>
        </w:rPr>
        <w:t xml:space="preserve"> - </w:t>
      </w:r>
      <w:r w:rsidR="00E53CFF">
        <w:rPr>
          <w:sz w:val="28"/>
          <w:szCs w:val="28"/>
        </w:rPr>
        <w:t>5</w:t>
      </w:r>
      <w:r w:rsidR="003E6C06">
        <w:rPr>
          <w:sz w:val="28"/>
          <w:szCs w:val="28"/>
        </w:rPr>
        <w:t xml:space="preserve">, мельница -1, </w:t>
      </w:r>
      <w:r w:rsidR="00C52F34">
        <w:rPr>
          <w:sz w:val="28"/>
          <w:szCs w:val="28"/>
        </w:rPr>
        <w:t>в</w:t>
      </w:r>
      <w:r w:rsidR="00EC5B49">
        <w:rPr>
          <w:sz w:val="28"/>
          <w:szCs w:val="28"/>
        </w:rPr>
        <w:t xml:space="preserve"> п. </w:t>
      </w:r>
      <w:r w:rsidR="00E53CFF">
        <w:rPr>
          <w:sz w:val="28"/>
          <w:szCs w:val="28"/>
        </w:rPr>
        <w:t>Ягодный</w:t>
      </w:r>
      <w:r w:rsidR="00EC5B49">
        <w:rPr>
          <w:sz w:val="28"/>
          <w:szCs w:val="28"/>
        </w:rPr>
        <w:t xml:space="preserve"> </w:t>
      </w:r>
      <w:r w:rsidR="00296F9D">
        <w:rPr>
          <w:sz w:val="28"/>
          <w:szCs w:val="28"/>
        </w:rPr>
        <w:t xml:space="preserve">- </w:t>
      </w:r>
      <w:r w:rsidR="00EC5B49">
        <w:rPr>
          <w:sz w:val="28"/>
          <w:szCs w:val="28"/>
        </w:rPr>
        <w:t>1</w:t>
      </w:r>
      <w:r w:rsidR="00C52F34">
        <w:rPr>
          <w:sz w:val="28"/>
          <w:szCs w:val="28"/>
        </w:rPr>
        <w:t xml:space="preserve"> магазин</w:t>
      </w:r>
      <w:r w:rsidR="00E53CFF">
        <w:rPr>
          <w:sz w:val="28"/>
          <w:szCs w:val="28"/>
        </w:rPr>
        <w:t>, в п. Восточный - 1 магазин, в п. Ясная Поляна - 2 магазина, в п. Березовая Горка - 1 магазин.</w:t>
      </w:r>
      <w:proofErr w:type="gramEnd"/>
    </w:p>
    <w:p w:rsidR="00615AA4" w:rsidRDefault="00615AA4" w:rsidP="00615AA4">
      <w:pPr>
        <w:pStyle w:val="14"/>
        <w:spacing w:before="0" w:after="0"/>
        <w:ind w:firstLine="709"/>
        <w:jc w:val="both"/>
        <w:rPr>
          <w:b/>
          <w:sz w:val="28"/>
          <w:szCs w:val="28"/>
          <w:u w:val="single"/>
        </w:rPr>
      </w:pPr>
    </w:p>
    <w:p w:rsidR="00DF5B07" w:rsidRPr="00DF5B07" w:rsidRDefault="00DF5B07" w:rsidP="00872C75">
      <w:pPr>
        <w:pStyle w:val="14"/>
        <w:ind w:firstLine="709"/>
        <w:jc w:val="both"/>
        <w:rPr>
          <w:b/>
          <w:sz w:val="28"/>
          <w:szCs w:val="28"/>
          <w:u w:val="single"/>
        </w:rPr>
      </w:pPr>
      <w:r w:rsidRPr="00DF5B07">
        <w:rPr>
          <w:b/>
          <w:sz w:val="28"/>
          <w:szCs w:val="28"/>
          <w:u w:val="single"/>
        </w:rPr>
        <w:t>Жилищное строительство</w:t>
      </w:r>
    </w:p>
    <w:p w:rsidR="007A1A89" w:rsidRDefault="00BA4DAD" w:rsidP="001C75A3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Существующая застройка представлена в осн</w:t>
      </w:r>
      <w:r w:rsidR="007A1A89">
        <w:rPr>
          <w:sz w:val="28"/>
          <w:szCs w:val="28"/>
        </w:rPr>
        <w:t>овном одно</w:t>
      </w:r>
      <w:r w:rsidR="00175F69">
        <w:rPr>
          <w:sz w:val="28"/>
          <w:szCs w:val="28"/>
        </w:rPr>
        <w:t xml:space="preserve"> и двух</w:t>
      </w:r>
      <w:r w:rsidR="007A1A89">
        <w:rPr>
          <w:sz w:val="28"/>
          <w:szCs w:val="28"/>
        </w:rPr>
        <w:t xml:space="preserve"> этажными </w:t>
      </w:r>
      <w:r w:rsidR="001C75A3">
        <w:rPr>
          <w:sz w:val="28"/>
          <w:szCs w:val="28"/>
        </w:rPr>
        <w:t>индивидуальными жилыми домами с приусадебными участками. Существующий жилой фонд, в основном состоит из деревянных домов</w:t>
      </w:r>
      <w:r w:rsidR="00175F69">
        <w:rPr>
          <w:sz w:val="28"/>
          <w:szCs w:val="28"/>
        </w:rPr>
        <w:t xml:space="preserve"> и кирпичных домов</w:t>
      </w:r>
      <w:r w:rsidR="001C75A3">
        <w:rPr>
          <w:sz w:val="28"/>
          <w:szCs w:val="28"/>
        </w:rPr>
        <w:t xml:space="preserve">. </w:t>
      </w:r>
      <w:r w:rsidR="00175F69">
        <w:rPr>
          <w:sz w:val="28"/>
          <w:szCs w:val="28"/>
        </w:rPr>
        <w:t xml:space="preserve">Имеются многоквартирные дома, 4-пятиэтажки, 1- </w:t>
      </w:r>
      <w:proofErr w:type="spellStart"/>
      <w:r w:rsidR="00175F69">
        <w:rPr>
          <w:sz w:val="28"/>
          <w:szCs w:val="28"/>
        </w:rPr>
        <w:t>четырехэтажка</w:t>
      </w:r>
      <w:proofErr w:type="spellEnd"/>
      <w:r w:rsidR="00175F69">
        <w:rPr>
          <w:sz w:val="28"/>
          <w:szCs w:val="28"/>
        </w:rPr>
        <w:t xml:space="preserve">, 3- </w:t>
      </w:r>
      <w:proofErr w:type="spellStart"/>
      <w:r w:rsidR="00175F69">
        <w:rPr>
          <w:sz w:val="28"/>
          <w:szCs w:val="28"/>
        </w:rPr>
        <w:t>трехэтажки</w:t>
      </w:r>
      <w:proofErr w:type="spellEnd"/>
      <w:r w:rsidR="00175F69">
        <w:rPr>
          <w:sz w:val="28"/>
          <w:szCs w:val="28"/>
        </w:rPr>
        <w:t>, 17 - двухэтажных домов.</w:t>
      </w:r>
    </w:p>
    <w:p w:rsidR="00150EFC" w:rsidRDefault="007A1A89" w:rsidP="001C75A3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150EFC">
        <w:rPr>
          <w:sz w:val="28"/>
          <w:szCs w:val="28"/>
        </w:rPr>
        <w:t>последние годы в</w:t>
      </w:r>
      <w:r>
        <w:rPr>
          <w:sz w:val="28"/>
          <w:szCs w:val="28"/>
        </w:rPr>
        <w:t xml:space="preserve"> населенных </w:t>
      </w:r>
      <w:r w:rsidR="00150EFC">
        <w:rPr>
          <w:sz w:val="28"/>
          <w:szCs w:val="28"/>
        </w:rPr>
        <w:t xml:space="preserve">пунктах </w:t>
      </w:r>
      <w:r w:rsidR="00175F69">
        <w:rPr>
          <w:sz w:val="28"/>
          <w:szCs w:val="28"/>
        </w:rPr>
        <w:t>Первомайского</w:t>
      </w:r>
      <w:r w:rsidR="00150EFC">
        <w:rPr>
          <w:sz w:val="28"/>
          <w:szCs w:val="28"/>
        </w:rPr>
        <w:t xml:space="preserve"> сельсовета</w:t>
      </w:r>
      <w:r w:rsidR="00FD6459">
        <w:rPr>
          <w:sz w:val="28"/>
          <w:szCs w:val="28"/>
        </w:rPr>
        <w:t xml:space="preserve"> строительство </w:t>
      </w:r>
      <w:r w:rsidR="00150EFC">
        <w:rPr>
          <w:sz w:val="28"/>
          <w:szCs w:val="28"/>
        </w:rPr>
        <w:t xml:space="preserve">нового </w:t>
      </w:r>
      <w:r w:rsidR="00FD6459">
        <w:rPr>
          <w:sz w:val="28"/>
          <w:szCs w:val="28"/>
        </w:rPr>
        <w:t>жилья осуществля</w:t>
      </w:r>
      <w:r w:rsidR="00175F69">
        <w:rPr>
          <w:sz w:val="28"/>
          <w:szCs w:val="28"/>
        </w:rPr>
        <w:t>ется индивидуальными застройщиками</w:t>
      </w:r>
      <w:r w:rsidR="00150EFC">
        <w:rPr>
          <w:sz w:val="28"/>
          <w:szCs w:val="28"/>
        </w:rPr>
        <w:t>.</w:t>
      </w:r>
    </w:p>
    <w:p w:rsidR="00EC5B49" w:rsidRDefault="00EC5B49" w:rsidP="001C75A3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r w:rsidR="00175F69">
        <w:rPr>
          <w:sz w:val="28"/>
          <w:szCs w:val="28"/>
        </w:rPr>
        <w:t>Первомайское</w:t>
      </w:r>
      <w:r>
        <w:rPr>
          <w:sz w:val="28"/>
          <w:szCs w:val="28"/>
        </w:rPr>
        <w:t xml:space="preserve"> </w:t>
      </w:r>
      <w:r w:rsidR="00296F9D">
        <w:rPr>
          <w:sz w:val="28"/>
          <w:szCs w:val="28"/>
        </w:rPr>
        <w:t xml:space="preserve">планируется </w:t>
      </w:r>
      <w:r>
        <w:rPr>
          <w:sz w:val="28"/>
          <w:szCs w:val="28"/>
        </w:rPr>
        <w:t>развитие жилой застройки усадебного типа в границах населенного пункта путем уплотнения существующей застройки</w:t>
      </w:r>
      <w:r w:rsidR="00175F69">
        <w:rPr>
          <w:sz w:val="28"/>
          <w:szCs w:val="28"/>
        </w:rPr>
        <w:t xml:space="preserve"> и расширения границ населенного пункта</w:t>
      </w:r>
      <w:r>
        <w:rPr>
          <w:sz w:val="28"/>
          <w:szCs w:val="28"/>
        </w:rPr>
        <w:t>.</w:t>
      </w:r>
    </w:p>
    <w:p w:rsidR="00EC5B49" w:rsidRDefault="00175F69" w:rsidP="001C75A3">
      <w:pPr>
        <w:pStyle w:val="14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поселках</w:t>
      </w:r>
      <w:r w:rsidR="00EC5B49">
        <w:rPr>
          <w:sz w:val="28"/>
          <w:szCs w:val="28"/>
        </w:rPr>
        <w:t xml:space="preserve"> планируется </w:t>
      </w:r>
      <w:r w:rsidR="00296F9D">
        <w:rPr>
          <w:sz w:val="28"/>
          <w:szCs w:val="28"/>
        </w:rPr>
        <w:t xml:space="preserve">развитие жилой застройки </w:t>
      </w:r>
      <w:r w:rsidR="00EC5B49">
        <w:rPr>
          <w:sz w:val="28"/>
          <w:szCs w:val="28"/>
        </w:rPr>
        <w:t>за счет</w:t>
      </w:r>
      <w:r w:rsidR="00EC5B49" w:rsidRPr="00EC5B49">
        <w:rPr>
          <w:sz w:val="28"/>
          <w:szCs w:val="28"/>
        </w:rPr>
        <w:t xml:space="preserve"> </w:t>
      </w:r>
      <w:r w:rsidR="00EC5B49">
        <w:rPr>
          <w:sz w:val="28"/>
          <w:szCs w:val="28"/>
        </w:rPr>
        <w:t>уплотнения существующей застройки и освоения своб</w:t>
      </w:r>
      <w:r w:rsidR="00296F9D">
        <w:rPr>
          <w:sz w:val="28"/>
          <w:szCs w:val="28"/>
        </w:rPr>
        <w:t>одных территорий в границах поселка.</w:t>
      </w:r>
    </w:p>
    <w:p w:rsidR="00736047" w:rsidRPr="00321C7D" w:rsidRDefault="00872C75" w:rsidP="00A02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B07">
        <w:rPr>
          <w:rFonts w:ascii="Times New Roman" w:hAnsi="Times New Roman" w:cs="Times New Roman"/>
          <w:sz w:val="28"/>
          <w:szCs w:val="28"/>
        </w:rPr>
        <w:t xml:space="preserve">В ближайшие годы, в связи с экономическим кризисом и отсутствием у жителей средств на строительство жилья, объём жилищного строительства </w:t>
      </w:r>
      <w:r w:rsidR="00B15D10">
        <w:rPr>
          <w:rFonts w:ascii="Times New Roman" w:hAnsi="Times New Roman" w:cs="Times New Roman"/>
          <w:sz w:val="28"/>
          <w:szCs w:val="28"/>
        </w:rPr>
        <w:t>будет незначителен</w:t>
      </w:r>
      <w:r w:rsidRPr="00DF5B07">
        <w:rPr>
          <w:rFonts w:ascii="Times New Roman" w:hAnsi="Times New Roman" w:cs="Times New Roman"/>
          <w:sz w:val="28"/>
          <w:szCs w:val="28"/>
        </w:rPr>
        <w:t xml:space="preserve">. </w:t>
      </w:r>
      <w:r w:rsidR="00DF5B07" w:rsidRPr="00321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тем на качество жизни населения влияют обеспеченность жильём, услугами образования, здравоохранения, физкультуры и спорта, торгового, бытового, культурного и транспортного обслуживания населения</w:t>
      </w:r>
      <w:r w:rsidR="00DF5B07" w:rsidRPr="00321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15AA4" w:rsidRPr="00736047" w:rsidRDefault="00615AA4" w:rsidP="007360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B63" w:rsidRPr="00290ABB" w:rsidRDefault="00475BC9" w:rsidP="00475BC9">
      <w:pPr>
        <w:pStyle w:val="14"/>
        <w:jc w:val="center"/>
        <w:rPr>
          <w:b/>
          <w:sz w:val="28"/>
          <w:szCs w:val="28"/>
        </w:rPr>
      </w:pPr>
      <w:r w:rsidRPr="00290ABB">
        <w:rPr>
          <w:b/>
          <w:sz w:val="28"/>
          <w:szCs w:val="28"/>
        </w:rPr>
        <w:t xml:space="preserve">3. </w:t>
      </w:r>
      <w:r w:rsidR="00E42FBD" w:rsidRPr="00290ABB">
        <w:rPr>
          <w:b/>
          <w:sz w:val="28"/>
          <w:szCs w:val="28"/>
        </w:rPr>
        <w:t>Основные цели</w:t>
      </w:r>
      <w:r w:rsidR="00010B63" w:rsidRPr="00290ABB">
        <w:rPr>
          <w:b/>
          <w:sz w:val="28"/>
          <w:szCs w:val="28"/>
        </w:rPr>
        <w:t xml:space="preserve"> и задачи</w:t>
      </w:r>
      <w:r w:rsidR="00E42FBD" w:rsidRPr="00290ABB">
        <w:rPr>
          <w:b/>
          <w:sz w:val="28"/>
          <w:szCs w:val="28"/>
        </w:rPr>
        <w:t>, сроки и этапы</w:t>
      </w:r>
      <w:r w:rsidR="00010B63" w:rsidRPr="00290ABB">
        <w:rPr>
          <w:b/>
          <w:sz w:val="28"/>
          <w:szCs w:val="28"/>
        </w:rPr>
        <w:t xml:space="preserve"> Программы</w:t>
      </w:r>
    </w:p>
    <w:p w:rsidR="00010B63" w:rsidRDefault="001865E4" w:rsidP="00D25BF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65E4">
        <w:rPr>
          <w:rFonts w:ascii="Times New Roman" w:hAnsi="Times New Roman" w:cs="Times New Roman"/>
          <w:sz w:val="28"/>
          <w:szCs w:val="28"/>
        </w:rPr>
        <w:t>Главной целью Программы является повышение качества жизни населения, его занятости и самозанятости</w:t>
      </w:r>
      <w:r w:rsidR="00175F69">
        <w:rPr>
          <w:rFonts w:ascii="Times New Roman" w:hAnsi="Times New Roman" w:cs="Times New Roman"/>
          <w:sz w:val="28"/>
          <w:szCs w:val="28"/>
        </w:rPr>
        <w:t>,</w:t>
      </w:r>
      <w:r w:rsidRPr="001865E4">
        <w:rPr>
          <w:rFonts w:ascii="Times New Roman" w:hAnsi="Times New Roman" w:cs="Times New Roman"/>
          <w:sz w:val="28"/>
          <w:szCs w:val="28"/>
        </w:rPr>
        <w:t xml:space="preserve"> экономических, социальных и культурных возможностей на основе развития сельхозпроизводства, предпринимательства, кредитной кооперации, личных подсобных хозяйств торговой инфраструкт</w:t>
      </w:r>
      <w:r w:rsidR="00BE198F">
        <w:rPr>
          <w:rFonts w:ascii="Times New Roman" w:hAnsi="Times New Roman" w:cs="Times New Roman"/>
          <w:sz w:val="28"/>
          <w:szCs w:val="28"/>
        </w:rPr>
        <w:t xml:space="preserve">уры, сферы услуг и </w:t>
      </w:r>
      <w:r w:rsidRPr="001865E4">
        <w:rPr>
          <w:rFonts w:ascii="Times New Roman" w:hAnsi="Times New Roman" w:cs="Times New Roman"/>
          <w:sz w:val="28"/>
          <w:szCs w:val="28"/>
        </w:rPr>
        <w:t>т.</w:t>
      </w:r>
      <w:r w:rsidR="00BE198F">
        <w:rPr>
          <w:rFonts w:ascii="Times New Roman" w:hAnsi="Times New Roman" w:cs="Times New Roman"/>
          <w:sz w:val="28"/>
          <w:szCs w:val="28"/>
        </w:rPr>
        <w:t xml:space="preserve"> </w:t>
      </w:r>
      <w:r w:rsidRPr="001865E4">
        <w:rPr>
          <w:rFonts w:ascii="Times New Roman" w:hAnsi="Times New Roman" w:cs="Times New Roman"/>
          <w:sz w:val="28"/>
          <w:szCs w:val="28"/>
        </w:rPr>
        <w:t>д.. Благоприятные условия для жизни населения - это возможность полноценной занятости, получения высоких и устойчивых доходов, доступность широкого спектра социальных услуг, соблюдение высоких экологических стандартов жизни.</w:t>
      </w:r>
      <w:proofErr w:type="gramEnd"/>
      <w:r w:rsidRPr="001865E4">
        <w:rPr>
          <w:rFonts w:ascii="Times New Roman" w:hAnsi="Times New Roman" w:cs="Times New Roman"/>
          <w:sz w:val="28"/>
          <w:szCs w:val="28"/>
        </w:rPr>
        <w:t xml:space="preserve"> В первую очередь это налаживание эффективного управления, рационального использования финансов и собственности. Многие из предлагаемых в Программе мер не требуют масштабных бюджетных вложений, затрат.</w:t>
      </w:r>
    </w:p>
    <w:p w:rsidR="00D25BF2" w:rsidRDefault="00D25BF2" w:rsidP="00D25B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B99" w:rsidRPr="00836B99" w:rsidRDefault="005B04D4" w:rsidP="00D25B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8F1">
        <w:rPr>
          <w:rFonts w:ascii="Times New Roman" w:hAnsi="Times New Roman"/>
          <w:sz w:val="28"/>
          <w:szCs w:val="28"/>
        </w:rPr>
        <w:t xml:space="preserve">Программа комплексного развития </w:t>
      </w:r>
      <w:r>
        <w:rPr>
          <w:rFonts w:ascii="Times New Roman" w:hAnsi="Times New Roman"/>
          <w:sz w:val="28"/>
          <w:szCs w:val="28"/>
        </w:rPr>
        <w:t>социальной</w:t>
      </w:r>
      <w:r w:rsidR="002F59D6">
        <w:rPr>
          <w:rFonts w:ascii="Times New Roman" w:hAnsi="Times New Roman"/>
          <w:sz w:val="28"/>
          <w:szCs w:val="28"/>
        </w:rPr>
        <w:t xml:space="preserve"> инфраструктуры </w:t>
      </w:r>
      <w:r w:rsidR="00175F69">
        <w:rPr>
          <w:rFonts w:ascii="Times New Roman" w:hAnsi="Times New Roman"/>
          <w:sz w:val="28"/>
          <w:szCs w:val="28"/>
        </w:rPr>
        <w:t>Первомайского</w:t>
      </w:r>
      <w:r w:rsidR="002F59D6">
        <w:rPr>
          <w:rFonts w:ascii="Times New Roman" w:hAnsi="Times New Roman"/>
          <w:sz w:val="28"/>
          <w:szCs w:val="28"/>
        </w:rPr>
        <w:t xml:space="preserve"> </w:t>
      </w:r>
      <w:r w:rsidRPr="00B258F1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ниципального образования на 2017-</w:t>
      </w:r>
      <w:r w:rsidR="00D80B41">
        <w:rPr>
          <w:rFonts w:ascii="Times New Roman" w:hAnsi="Times New Roman"/>
          <w:sz w:val="28"/>
          <w:szCs w:val="28"/>
        </w:rPr>
        <w:t>203</w:t>
      </w:r>
      <w:r w:rsidR="00175F69">
        <w:rPr>
          <w:rFonts w:ascii="Times New Roman" w:hAnsi="Times New Roman"/>
          <w:sz w:val="28"/>
          <w:szCs w:val="28"/>
        </w:rPr>
        <w:t>2</w:t>
      </w:r>
      <w:r w:rsidRPr="00B258F1">
        <w:rPr>
          <w:rFonts w:ascii="Times New Roman" w:hAnsi="Times New Roman"/>
          <w:sz w:val="28"/>
          <w:szCs w:val="28"/>
        </w:rPr>
        <w:t xml:space="preserve"> годы достигает своей основно</w:t>
      </w:r>
      <w:r>
        <w:rPr>
          <w:rFonts w:ascii="Times New Roman" w:hAnsi="Times New Roman"/>
          <w:sz w:val="28"/>
          <w:szCs w:val="28"/>
        </w:rPr>
        <w:t>й цели путем решения следующих основных задач:</w:t>
      </w:r>
    </w:p>
    <w:p w:rsidR="00EB1906" w:rsidRPr="00B57FB1" w:rsidRDefault="00EB1906" w:rsidP="003E6C06">
      <w:pPr>
        <w:pStyle w:val="14"/>
        <w:ind w:firstLine="709"/>
        <w:jc w:val="both"/>
        <w:rPr>
          <w:sz w:val="28"/>
          <w:szCs w:val="28"/>
        </w:rPr>
      </w:pPr>
      <w:r w:rsidRPr="00B57FB1">
        <w:rPr>
          <w:sz w:val="28"/>
          <w:szCs w:val="28"/>
        </w:rPr>
        <w:t>1. Обеспечение безопасности, качества и эффективного использования населением объектов социаль</w:t>
      </w:r>
      <w:r>
        <w:rPr>
          <w:sz w:val="28"/>
          <w:szCs w:val="28"/>
        </w:rPr>
        <w:t>ной и</w:t>
      </w:r>
      <w:r w:rsidR="00DF5B07">
        <w:rPr>
          <w:sz w:val="28"/>
          <w:szCs w:val="28"/>
        </w:rPr>
        <w:t>нфраструктуры поселения.</w:t>
      </w:r>
    </w:p>
    <w:p w:rsidR="00EB1906" w:rsidRPr="00B57FB1" w:rsidRDefault="00EB1906" w:rsidP="003E6C06">
      <w:pPr>
        <w:pStyle w:val="14"/>
        <w:ind w:firstLine="709"/>
        <w:jc w:val="both"/>
        <w:rPr>
          <w:sz w:val="28"/>
          <w:szCs w:val="28"/>
        </w:rPr>
      </w:pPr>
      <w:r w:rsidRPr="00B57FB1">
        <w:rPr>
          <w:sz w:val="28"/>
          <w:szCs w:val="28"/>
        </w:rPr>
        <w:t>2. Обеспечение эффективного функционирования действующей социальной инфраструктуры</w:t>
      </w:r>
      <w:r w:rsidR="00DF5B07">
        <w:rPr>
          <w:sz w:val="28"/>
          <w:szCs w:val="28"/>
        </w:rPr>
        <w:t xml:space="preserve"> поселения.</w:t>
      </w:r>
    </w:p>
    <w:p w:rsidR="00EB1906" w:rsidRPr="00B57FB1" w:rsidRDefault="00EB1906" w:rsidP="003E6C06">
      <w:pPr>
        <w:pStyle w:val="14"/>
        <w:ind w:firstLine="709"/>
        <w:jc w:val="both"/>
        <w:rPr>
          <w:sz w:val="28"/>
          <w:szCs w:val="28"/>
        </w:rPr>
      </w:pPr>
      <w:r w:rsidRPr="00B57FB1">
        <w:rPr>
          <w:sz w:val="28"/>
          <w:szCs w:val="28"/>
        </w:rPr>
        <w:t>3. Обеспечение доступности объектов социальной инфра</w:t>
      </w:r>
      <w:r w:rsidR="00DF5B07">
        <w:rPr>
          <w:sz w:val="28"/>
          <w:szCs w:val="28"/>
        </w:rPr>
        <w:t>структуры для населения поселения.</w:t>
      </w:r>
    </w:p>
    <w:p w:rsidR="00EB1906" w:rsidRPr="00B57FB1" w:rsidRDefault="00EB1906" w:rsidP="003E6C06">
      <w:pPr>
        <w:pStyle w:val="14"/>
        <w:ind w:firstLine="709"/>
        <w:jc w:val="both"/>
        <w:rPr>
          <w:sz w:val="28"/>
          <w:szCs w:val="28"/>
        </w:rPr>
      </w:pPr>
      <w:r w:rsidRPr="00B57FB1">
        <w:rPr>
          <w:sz w:val="28"/>
          <w:szCs w:val="28"/>
        </w:rPr>
        <w:t xml:space="preserve">4. Сбалансированное перспективное развитие социальной инфраструктуры поселения в соответствие с потребностями в объектах социальной </w:t>
      </w:r>
      <w:r w:rsidR="00DF5B07">
        <w:rPr>
          <w:sz w:val="28"/>
          <w:szCs w:val="28"/>
        </w:rPr>
        <w:t>инфраструктуры населения поселения.</w:t>
      </w:r>
    </w:p>
    <w:p w:rsidR="00EB1906" w:rsidRPr="00B57FB1" w:rsidRDefault="00EB1906" w:rsidP="003E6C06">
      <w:pPr>
        <w:pStyle w:val="14"/>
        <w:ind w:firstLine="709"/>
        <w:jc w:val="both"/>
        <w:rPr>
          <w:sz w:val="28"/>
          <w:szCs w:val="28"/>
        </w:rPr>
      </w:pPr>
      <w:r w:rsidRPr="00B57FB1">
        <w:rPr>
          <w:sz w:val="28"/>
          <w:szCs w:val="28"/>
        </w:rPr>
        <w:t xml:space="preserve">5. Достижение расчётного уровня обеспеченности населения </w:t>
      </w:r>
      <w:r w:rsidR="00DF5B07">
        <w:rPr>
          <w:sz w:val="28"/>
          <w:szCs w:val="28"/>
        </w:rPr>
        <w:t>поселения</w:t>
      </w:r>
      <w:r w:rsidRPr="00B57FB1">
        <w:rPr>
          <w:sz w:val="28"/>
          <w:szCs w:val="28"/>
        </w:rPr>
        <w:t xml:space="preserve"> услугами объектов социальной инфраструктуры.</w:t>
      </w:r>
    </w:p>
    <w:p w:rsidR="00DF5B07" w:rsidRDefault="00DF5B07" w:rsidP="00AB3660">
      <w:pPr>
        <w:pStyle w:val="14"/>
        <w:spacing w:before="0" w:after="0" w:line="240" w:lineRule="auto"/>
        <w:jc w:val="center"/>
        <w:rPr>
          <w:sz w:val="28"/>
          <w:szCs w:val="28"/>
        </w:rPr>
      </w:pPr>
    </w:p>
    <w:p w:rsidR="00475BC9" w:rsidRDefault="004F2D19" w:rsidP="00AB3660">
      <w:pPr>
        <w:pStyle w:val="14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Сроки и этапы реализации Программы</w:t>
      </w:r>
    </w:p>
    <w:p w:rsidR="004F2D19" w:rsidRPr="00B57FB1" w:rsidRDefault="004F2D19" w:rsidP="00AB3660">
      <w:pPr>
        <w:pStyle w:val="14"/>
        <w:spacing w:before="0" w:after="0" w:line="240" w:lineRule="auto"/>
        <w:rPr>
          <w:sz w:val="28"/>
          <w:szCs w:val="28"/>
        </w:rPr>
      </w:pPr>
    </w:p>
    <w:p w:rsidR="00D80B41" w:rsidRDefault="00C374CD" w:rsidP="00AB36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действия программы с </w:t>
      </w:r>
      <w:r w:rsidR="00BE19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2017</w:t>
      </w:r>
      <w:r w:rsidR="00FE36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20</w:t>
      </w:r>
      <w:r w:rsidR="008F0F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75F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A52ED8">
        <w:rPr>
          <w:rFonts w:ascii="Times New Roman" w:hAnsi="Times New Roman"/>
          <w:sz w:val="28"/>
          <w:szCs w:val="28"/>
        </w:rPr>
        <w:t xml:space="preserve">. </w:t>
      </w:r>
    </w:p>
    <w:p w:rsidR="00D80B41" w:rsidRDefault="00C374CD" w:rsidP="00AB3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этап (</w:t>
      </w:r>
      <w:r w:rsidR="008F0F82" w:rsidRPr="00EF1E9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F1E9B">
        <w:rPr>
          <w:rFonts w:ascii="Times New Roman" w:eastAsia="Times New Roman" w:hAnsi="Times New Roman"/>
          <w:sz w:val="28"/>
          <w:szCs w:val="28"/>
          <w:lang w:eastAsia="ru-RU"/>
        </w:rPr>
        <w:t xml:space="preserve"> лет</w:t>
      </w:r>
      <w:r w:rsidR="00BE19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с 2017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20</w:t>
      </w:r>
      <w:r w:rsidR="008F0F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 w:rsidR="00DE15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80B41" w:rsidRDefault="00C374CD" w:rsidP="00AB36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этап (</w:t>
      </w:r>
      <w:r w:rsidR="008F0F82" w:rsidRPr="00EF1E9B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EF1E9B">
        <w:rPr>
          <w:rFonts w:ascii="Times New Roman" w:eastAsia="Times New Roman" w:hAnsi="Times New Roman"/>
          <w:sz w:val="28"/>
          <w:szCs w:val="28"/>
          <w:lang w:eastAsia="ru-RU"/>
        </w:rPr>
        <w:t xml:space="preserve"> лет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с 20</w:t>
      </w:r>
      <w:r w:rsidR="008F0F82" w:rsidRPr="008F0F82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20</w:t>
      </w:r>
      <w:r w:rsidRPr="008F0F8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75F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  <w:r w:rsidRPr="00BF1535">
        <w:rPr>
          <w:rFonts w:ascii="Times New Roman" w:hAnsi="Times New Roman"/>
          <w:sz w:val="28"/>
          <w:szCs w:val="28"/>
        </w:rPr>
        <w:t xml:space="preserve"> </w:t>
      </w:r>
    </w:p>
    <w:p w:rsidR="00C374CD" w:rsidRPr="00BF1535" w:rsidRDefault="00C374CD" w:rsidP="00AB36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52ED8">
        <w:rPr>
          <w:rFonts w:ascii="Times New Roman" w:hAnsi="Times New Roman"/>
          <w:sz w:val="28"/>
          <w:szCs w:val="28"/>
        </w:rPr>
        <w:t>Реализация программы будет осуществляться весь период.</w:t>
      </w:r>
    </w:p>
    <w:p w:rsidR="00475BC9" w:rsidRPr="00B57FB1" w:rsidRDefault="00475BC9" w:rsidP="00AB3660">
      <w:pPr>
        <w:pStyle w:val="14"/>
        <w:spacing w:before="0" w:after="0" w:line="240" w:lineRule="auto"/>
        <w:jc w:val="both"/>
        <w:rPr>
          <w:b/>
          <w:sz w:val="28"/>
          <w:szCs w:val="28"/>
        </w:rPr>
      </w:pPr>
    </w:p>
    <w:p w:rsidR="004A3FCE" w:rsidRPr="00DA7497" w:rsidRDefault="004A3FCE" w:rsidP="004A3F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A7497">
        <w:rPr>
          <w:rFonts w:ascii="Times New Roman" w:hAnsi="Times New Roman"/>
          <w:b/>
          <w:sz w:val="28"/>
          <w:szCs w:val="28"/>
        </w:rPr>
        <w:t>4. Мероприятия по развитию</w:t>
      </w:r>
      <w:r>
        <w:rPr>
          <w:rFonts w:ascii="Times New Roman" w:hAnsi="Times New Roman"/>
          <w:b/>
          <w:sz w:val="28"/>
          <w:szCs w:val="28"/>
        </w:rPr>
        <w:t xml:space="preserve"> социальной</w:t>
      </w:r>
      <w:r w:rsidRPr="00DA7497">
        <w:rPr>
          <w:rFonts w:ascii="Times New Roman" w:hAnsi="Times New Roman"/>
          <w:b/>
          <w:sz w:val="28"/>
          <w:szCs w:val="28"/>
        </w:rPr>
        <w:t xml:space="preserve"> инфр</w:t>
      </w:r>
      <w:r>
        <w:rPr>
          <w:rFonts w:ascii="Times New Roman" w:hAnsi="Times New Roman"/>
          <w:b/>
          <w:sz w:val="28"/>
          <w:szCs w:val="28"/>
        </w:rPr>
        <w:t>аструктуры</w:t>
      </w:r>
      <w:r w:rsidRPr="00DA7497">
        <w:rPr>
          <w:rFonts w:ascii="Times New Roman" w:hAnsi="Times New Roman"/>
          <w:b/>
          <w:sz w:val="28"/>
          <w:szCs w:val="28"/>
        </w:rPr>
        <w:t>, целевые индикаторы</w:t>
      </w:r>
    </w:p>
    <w:p w:rsidR="004A3FCE" w:rsidRPr="00A52ED8" w:rsidRDefault="004A3FCE" w:rsidP="004A3FCE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4A3FCE" w:rsidRPr="00A52ED8" w:rsidRDefault="004A3FCE" w:rsidP="004A3FCE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52ED8">
        <w:rPr>
          <w:rFonts w:ascii="Times New Roman" w:hAnsi="Times New Roman"/>
          <w:sz w:val="28"/>
          <w:szCs w:val="28"/>
        </w:rPr>
        <w:t>.1. Общие положения</w:t>
      </w:r>
    </w:p>
    <w:p w:rsidR="004A3FCE" w:rsidRPr="001865E4" w:rsidRDefault="004A3FCE" w:rsidP="004A3FC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865E4" w:rsidRPr="001865E4" w:rsidRDefault="001865E4" w:rsidP="00765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E4">
        <w:rPr>
          <w:rFonts w:ascii="Times New Roman" w:hAnsi="Times New Roman" w:cs="Times New Roman"/>
          <w:sz w:val="28"/>
          <w:szCs w:val="28"/>
        </w:rPr>
        <w:t>Программа комплексного развития социал</w:t>
      </w:r>
      <w:r w:rsidR="00BE198F">
        <w:rPr>
          <w:rFonts w:ascii="Times New Roman" w:hAnsi="Times New Roman" w:cs="Times New Roman"/>
          <w:sz w:val="28"/>
          <w:szCs w:val="28"/>
        </w:rPr>
        <w:t xml:space="preserve">ьной </w:t>
      </w:r>
      <w:r>
        <w:rPr>
          <w:rFonts w:ascii="Times New Roman" w:hAnsi="Times New Roman" w:cs="Times New Roman"/>
          <w:sz w:val="28"/>
          <w:szCs w:val="28"/>
        </w:rPr>
        <w:t xml:space="preserve">инфраструктуры    </w:t>
      </w:r>
      <w:r w:rsidR="00BE198F">
        <w:rPr>
          <w:rFonts w:ascii="Times New Roman" w:hAnsi="Times New Roman" w:cs="Times New Roman"/>
          <w:sz w:val="28"/>
          <w:szCs w:val="28"/>
        </w:rPr>
        <w:t xml:space="preserve"> содержит чёткое представление о</w:t>
      </w:r>
      <w:r w:rsidRPr="001865E4">
        <w:rPr>
          <w:rFonts w:ascii="Times New Roman" w:hAnsi="Times New Roman" w:cs="Times New Roman"/>
          <w:sz w:val="28"/>
          <w:szCs w:val="28"/>
        </w:rPr>
        <w:t xml:space="preserve"> стратегических целях, ресур</w:t>
      </w:r>
      <w:r w:rsidR="00BE198F">
        <w:rPr>
          <w:rFonts w:ascii="Times New Roman" w:hAnsi="Times New Roman" w:cs="Times New Roman"/>
          <w:sz w:val="28"/>
          <w:szCs w:val="28"/>
        </w:rPr>
        <w:t>сах, потенциале</w:t>
      </w:r>
      <w:r w:rsidRPr="001865E4">
        <w:rPr>
          <w:rFonts w:ascii="Times New Roman" w:hAnsi="Times New Roman" w:cs="Times New Roman"/>
          <w:sz w:val="28"/>
          <w:szCs w:val="28"/>
        </w:rPr>
        <w:t xml:space="preserve"> и об ос</w:t>
      </w:r>
      <w:r w:rsidR="00C35D24">
        <w:rPr>
          <w:rFonts w:ascii="Times New Roman" w:hAnsi="Times New Roman" w:cs="Times New Roman"/>
          <w:sz w:val="28"/>
          <w:szCs w:val="28"/>
        </w:rPr>
        <w:t xml:space="preserve">новных направлениях социальной </w:t>
      </w:r>
      <w:r w:rsidRPr="001865E4">
        <w:rPr>
          <w:rFonts w:ascii="Times New Roman" w:hAnsi="Times New Roman" w:cs="Times New Roman"/>
          <w:sz w:val="28"/>
          <w:szCs w:val="28"/>
        </w:rPr>
        <w:t>инфрастру</w:t>
      </w:r>
      <w:r w:rsidR="003B687F">
        <w:rPr>
          <w:rFonts w:ascii="Times New Roman" w:hAnsi="Times New Roman" w:cs="Times New Roman"/>
          <w:sz w:val="28"/>
          <w:szCs w:val="28"/>
        </w:rPr>
        <w:t>ктуры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1865E4">
        <w:rPr>
          <w:rFonts w:ascii="Times New Roman" w:hAnsi="Times New Roman" w:cs="Times New Roman"/>
          <w:sz w:val="28"/>
          <w:szCs w:val="28"/>
        </w:rPr>
        <w:t xml:space="preserve"> перспективу. Кроме того, </w:t>
      </w:r>
      <w:r w:rsidR="00BE198F">
        <w:rPr>
          <w:rFonts w:ascii="Times New Roman" w:hAnsi="Times New Roman" w:cs="Times New Roman"/>
          <w:sz w:val="28"/>
          <w:szCs w:val="28"/>
        </w:rPr>
        <w:t>Программа содержит совокупность</w:t>
      </w:r>
      <w:r w:rsidRPr="001865E4">
        <w:rPr>
          <w:rFonts w:ascii="Times New Roman" w:hAnsi="Times New Roman" w:cs="Times New Roman"/>
          <w:sz w:val="28"/>
          <w:szCs w:val="28"/>
        </w:rPr>
        <w:t xml:space="preserve"> увязанных по ресурсам, исполнителям и срокам реализации мероприятий, направленных на достижение стратегических целей социально</w:t>
      </w:r>
      <w:r w:rsidR="003B687F">
        <w:rPr>
          <w:rFonts w:ascii="Times New Roman" w:hAnsi="Times New Roman" w:cs="Times New Roman"/>
          <w:sz w:val="28"/>
          <w:szCs w:val="28"/>
        </w:rPr>
        <w:t>й инфраструктуры поселения</w:t>
      </w:r>
      <w:r w:rsidRPr="001865E4">
        <w:rPr>
          <w:rFonts w:ascii="Times New Roman" w:hAnsi="Times New Roman" w:cs="Times New Roman"/>
          <w:sz w:val="28"/>
          <w:szCs w:val="28"/>
        </w:rPr>
        <w:t>.</w:t>
      </w:r>
    </w:p>
    <w:p w:rsidR="001865E4" w:rsidRPr="001865E4" w:rsidRDefault="001865E4" w:rsidP="00765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E4">
        <w:rPr>
          <w:rFonts w:ascii="Times New Roman" w:hAnsi="Times New Roman" w:cs="Times New Roman"/>
          <w:sz w:val="28"/>
          <w:szCs w:val="28"/>
        </w:rPr>
        <w:t xml:space="preserve">Цели развития </w:t>
      </w:r>
      <w:r w:rsidR="004E2AC2">
        <w:rPr>
          <w:rFonts w:ascii="Times New Roman" w:hAnsi="Times New Roman" w:cs="Times New Roman"/>
          <w:sz w:val="28"/>
          <w:szCs w:val="28"/>
        </w:rPr>
        <w:t>села</w:t>
      </w:r>
      <w:r w:rsidRPr="001865E4">
        <w:rPr>
          <w:rFonts w:ascii="Times New Roman" w:hAnsi="Times New Roman" w:cs="Times New Roman"/>
          <w:sz w:val="28"/>
          <w:szCs w:val="28"/>
        </w:rPr>
        <w:t xml:space="preserve"> и программные мероприятия, а также необходимые для их реализации рес</w:t>
      </w:r>
      <w:r w:rsidR="004E2AC2">
        <w:rPr>
          <w:rFonts w:ascii="Times New Roman" w:hAnsi="Times New Roman" w:cs="Times New Roman"/>
          <w:sz w:val="28"/>
          <w:szCs w:val="28"/>
        </w:rPr>
        <w:t>урсы, обозначенные в Программе,</w:t>
      </w:r>
      <w:r w:rsidRPr="001865E4">
        <w:rPr>
          <w:rFonts w:ascii="Times New Roman" w:hAnsi="Times New Roman" w:cs="Times New Roman"/>
          <w:sz w:val="28"/>
          <w:szCs w:val="28"/>
        </w:rPr>
        <w:t xml:space="preserve"> могут ежегодно корректироваться и дополняться в зависимости от складывающейся ситуации, изменения внутренних и внешних условий.</w:t>
      </w:r>
    </w:p>
    <w:p w:rsidR="001865E4" w:rsidRPr="001865E4" w:rsidRDefault="001865E4" w:rsidP="0076516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5E4">
        <w:rPr>
          <w:rFonts w:ascii="Times New Roman" w:hAnsi="Times New Roman" w:cs="Times New Roman"/>
          <w:sz w:val="28"/>
          <w:szCs w:val="28"/>
        </w:rPr>
        <w:t>Разработка настоящей Программы обусловлена необходимостью определить приоритетные по социальной значимости стратегические линии устойчивого раз</w:t>
      </w:r>
      <w:r>
        <w:rPr>
          <w:rFonts w:ascii="Times New Roman" w:hAnsi="Times New Roman" w:cs="Times New Roman"/>
          <w:sz w:val="28"/>
          <w:szCs w:val="28"/>
        </w:rPr>
        <w:t xml:space="preserve">вития </w:t>
      </w:r>
      <w:r w:rsidR="003B687F">
        <w:rPr>
          <w:rFonts w:ascii="Times New Roman" w:hAnsi="Times New Roman" w:cs="Times New Roman"/>
          <w:sz w:val="28"/>
          <w:szCs w:val="28"/>
        </w:rPr>
        <w:t>поселения</w:t>
      </w:r>
      <w:r w:rsidRPr="001865E4">
        <w:rPr>
          <w:rFonts w:ascii="Times New Roman" w:hAnsi="Times New Roman" w:cs="Times New Roman"/>
          <w:sz w:val="28"/>
          <w:szCs w:val="28"/>
        </w:rPr>
        <w:t xml:space="preserve"> - доступные для потенциала территории, адекватные географическому, демографическому, экономическому, социокультурному потенциалу, перспективные и </w:t>
      </w:r>
      <w:r w:rsidR="003B687F">
        <w:rPr>
          <w:rFonts w:ascii="Times New Roman" w:hAnsi="Times New Roman" w:cs="Times New Roman"/>
          <w:sz w:val="28"/>
          <w:szCs w:val="28"/>
        </w:rPr>
        <w:t>актуальные для социума поселения</w:t>
      </w:r>
      <w:r w:rsidRPr="001865E4">
        <w:rPr>
          <w:rFonts w:ascii="Times New Roman" w:hAnsi="Times New Roman" w:cs="Times New Roman"/>
          <w:sz w:val="28"/>
          <w:szCs w:val="28"/>
        </w:rPr>
        <w:t>. Программа устойчивого развития направлена на осуществление комплекса мер, способствующих стабилизации и развитию экономики, развитию налоговой базы, повыше</w:t>
      </w:r>
      <w:r w:rsidR="004E2AC2">
        <w:rPr>
          <w:rFonts w:ascii="Times New Roman" w:hAnsi="Times New Roman" w:cs="Times New Roman"/>
          <w:sz w:val="28"/>
          <w:szCs w:val="28"/>
        </w:rPr>
        <w:t>нию уровня занятости населения.</w:t>
      </w:r>
    </w:p>
    <w:p w:rsidR="001865E4" w:rsidRPr="001865E4" w:rsidRDefault="004E2AC2" w:rsidP="009F595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условий</w:t>
      </w:r>
      <w:r w:rsidR="001865E4" w:rsidRPr="001865E4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спешного выполнения мероприятий</w:t>
      </w:r>
      <w:r w:rsidR="001865E4" w:rsidRPr="001865E4">
        <w:rPr>
          <w:rFonts w:ascii="Times New Roman" w:hAnsi="Times New Roman" w:cs="Times New Roman"/>
          <w:sz w:val="28"/>
          <w:szCs w:val="28"/>
        </w:rPr>
        <w:t xml:space="preserve"> Программы, необходимо на уровне поселения разработать механизм, способствующий эффективному протеканию процессов реализации Программы. К ч</w:t>
      </w:r>
      <w:r>
        <w:rPr>
          <w:rFonts w:ascii="Times New Roman" w:hAnsi="Times New Roman" w:cs="Times New Roman"/>
          <w:sz w:val="28"/>
          <w:szCs w:val="28"/>
        </w:rPr>
        <w:t>ислу таких механизмов относится</w:t>
      </w:r>
      <w:r w:rsidR="001865E4" w:rsidRPr="001865E4">
        <w:rPr>
          <w:rFonts w:ascii="Times New Roman" w:hAnsi="Times New Roman" w:cs="Times New Roman"/>
          <w:sz w:val="28"/>
          <w:szCs w:val="28"/>
        </w:rPr>
        <w:t xml:space="preserve"> совокупность необходимых нормативно-правовых актов,</w:t>
      </w:r>
      <w:r w:rsidR="001865E4">
        <w:t xml:space="preserve"> </w:t>
      </w:r>
      <w:r w:rsidR="001865E4" w:rsidRPr="001865E4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онных, финансово-экономических,</w:t>
      </w:r>
      <w:r w:rsidR="001865E4" w:rsidRPr="001865E4">
        <w:rPr>
          <w:rFonts w:ascii="Times New Roman" w:hAnsi="Times New Roman" w:cs="Times New Roman"/>
          <w:sz w:val="28"/>
          <w:szCs w:val="28"/>
        </w:rPr>
        <w:t xml:space="preserve"> кадровых и других мероприятий, сос</w:t>
      </w:r>
      <w:r>
        <w:rPr>
          <w:rFonts w:ascii="Times New Roman" w:hAnsi="Times New Roman" w:cs="Times New Roman"/>
          <w:sz w:val="28"/>
          <w:szCs w:val="28"/>
        </w:rPr>
        <w:t>тавляющих условия и предпосылки</w:t>
      </w:r>
      <w:r w:rsidR="001865E4" w:rsidRPr="001865E4">
        <w:rPr>
          <w:rFonts w:ascii="Times New Roman" w:hAnsi="Times New Roman" w:cs="Times New Roman"/>
          <w:sz w:val="28"/>
          <w:szCs w:val="28"/>
        </w:rPr>
        <w:t xml:space="preserve"> успешного выполнения мероприятий Программы и достижения целей развития социал</w:t>
      </w:r>
      <w:r>
        <w:rPr>
          <w:rFonts w:ascii="Times New Roman" w:hAnsi="Times New Roman" w:cs="Times New Roman"/>
          <w:sz w:val="28"/>
          <w:szCs w:val="28"/>
        </w:rPr>
        <w:t xml:space="preserve">ьной </w:t>
      </w:r>
      <w:r w:rsidR="001865E4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r w:rsidR="00867392">
        <w:rPr>
          <w:rFonts w:ascii="Times New Roman" w:hAnsi="Times New Roman" w:cs="Times New Roman"/>
          <w:sz w:val="28"/>
          <w:szCs w:val="28"/>
        </w:rPr>
        <w:t>поселения</w:t>
      </w:r>
      <w:r w:rsidR="001865E4" w:rsidRPr="001865E4">
        <w:rPr>
          <w:rFonts w:ascii="Times New Roman" w:hAnsi="Times New Roman" w:cs="Times New Roman"/>
          <w:sz w:val="28"/>
          <w:szCs w:val="28"/>
        </w:rPr>
        <w:t>.</w:t>
      </w:r>
    </w:p>
    <w:p w:rsidR="004A3FCE" w:rsidRPr="00A52ED8" w:rsidRDefault="004A3FCE" w:rsidP="009F5952">
      <w:pPr>
        <w:pStyle w:val="a8"/>
        <w:tabs>
          <w:tab w:val="left" w:pos="851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Основными факторами, определяющими направления </w:t>
      </w:r>
      <w:r>
        <w:rPr>
          <w:rFonts w:ascii="Times New Roman" w:hAnsi="Times New Roman"/>
          <w:sz w:val="28"/>
          <w:szCs w:val="28"/>
        </w:rPr>
        <w:t>разработки П</w:t>
      </w:r>
      <w:r w:rsidRPr="00A52ED8">
        <w:rPr>
          <w:rFonts w:ascii="Times New Roman" w:hAnsi="Times New Roman"/>
          <w:sz w:val="28"/>
          <w:szCs w:val="28"/>
        </w:rPr>
        <w:t>рограммы, являются:</w:t>
      </w:r>
    </w:p>
    <w:p w:rsidR="004A3FCE" w:rsidRPr="00615AA4" w:rsidRDefault="004A3FCE" w:rsidP="009F5952">
      <w:pPr>
        <w:pStyle w:val="23"/>
        <w:numPr>
          <w:ilvl w:val="0"/>
          <w:numId w:val="8"/>
        </w:numPr>
        <w:tabs>
          <w:tab w:val="num" w:pos="912"/>
        </w:tabs>
        <w:spacing w:line="240" w:lineRule="auto"/>
        <w:ind w:left="0" w:firstLine="567"/>
        <w:rPr>
          <w:sz w:val="28"/>
          <w:szCs w:val="28"/>
        </w:rPr>
      </w:pPr>
      <w:r w:rsidRPr="00615AA4">
        <w:rPr>
          <w:sz w:val="28"/>
          <w:szCs w:val="28"/>
        </w:rPr>
        <w:t>тенденции соц</w:t>
      </w:r>
      <w:r w:rsidR="004E2AC2" w:rsidRPr="00615AA4">
        <w:rPr>
          <w:sz w:val="28"/>
          <w:szCs w:val="28"/>
        </w:rPr>
        <w:t>иал</w:t>
      </w:r>
      <w:r w:rsidR="00867392" w:rsidRPr="00615AA4">
        <w:rPr>
          <w:sz w:val="28"/>
          <w:szCs w:val="28"/>
        </w:rPr>
        <w:t>ьно-экономического развития поселения</w:t>
      </w:r>
      <w:r w:rsidRPr="00615AA4">
        <w:rPr>
          <w:sz w:val="28"/>
          <w:szCs w:val="28"/>
        </w:rPr>
        <w:t>, характеризующиеся незначительным повышением численности населения, развитием рынка жилья, сфер обслуживания;</w:t>
      </w:r>
    </w:p>
    <w:p w:rsidR="004A3FCE" w:rsidRPr="00A52ED8" w:rsidRDefault="004A3FCE" w:rsidP="009F5952">
      <w:pPr>
        <w:pStyle w:val="23"/>
        <w:numPr>
          <w:ilvl w:val="0"/>
          <w:numId w:val="8"/>
        </w:numPr>
        <w:tabs>
          <w:tab w:val="num" w:pos="912"/>
        </w:tabs>
        <w:spacing w:line="240" w:lineRule="auto"/>
        <w:ind w:left="0" w:firstLine="567"/>
        <w:rPr>
          <w:sz w:val="28"/>
          <w:szCs w:val="28"/>
        </w:rPr>
      </w:pPr>
      <w:r w:rsidRPr="00A52ED8">
        <w:rPr>
          <w:sz w:val="28"/>
          <w:szCs w:val="28"/>
        </w:rPr>
        <w:lastRenderedPageBreak/>
        <w:t>перспективное строительство малоэтажных домов, направленное на улучшение жили</w:t>
      </w:r>
      <w:r>
        <w:rPr>
          <w:sz w:val="28"/>
          <w:szCs w:val="28"/>
        </w:rPr>
        <w:t>щных условий граждан.</w:t>
      </w:r>
    </w:p>
    <w:p w:rsidR="004A3FCE" w:rsidRPr="003B6D95" w:rsidRDefault="004A3FCE" w:rsidP="009F5952">
      <w:pPr>
        <w:pStyle w:val="a8"/>
        <w:tabs>
          <w:tab w:val="left" w:pos="851"/>
          <w:tab w:val="left" w:pos="5235"/>
        </w:tabs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3B6D95">
        <w:rPr>
          <w:rFonts w:ascii="Times New Roman" w:hAnsi="Times New Roman"/>
          <w:sz w:val="28"/>
          <w:szCs w:val="28"/>
        </w:rPr>
        <w:t>Мероприятия разрабатывались исходя из целевых индикаторов, представляющих собой доступные наблюдению и измерению характеристики состояния</w:t>
      </w:r>
      <w:r w:rsidR="001865E4">
        <w:rPr>
          <w:rFonts w:ascii="Times New Roman" w:hAnsi="Times New Roman"/>
          <w:sz w:val="28"/>
          <w:szCs w:val="28"/>
        </w:rPr>
        <w:t xml:space="preserve"> и развития социальной</w:t>
      </w:r>
      <w:r w:rsidRPr="003B6D95">
        <w:rPr>
          <w:rFonts w:ascii="Times New Roman" w:hAnsi="Times New Roman"/>
          <w:sz w:val="28"/>
          <w:szCs w:val="28"/>
        </w:rPr>
        <w:t xml:space="preserve"> инфраструктуры. Динамика важнейших целевых индикаторов и показателей эф</w:t>
      </w:r>
      <w:r>
        <w:rPr>
          <w:rFonts w:ascii="Times New Roman" w:hAnsi="Times New Roman"/>
          <w:sz w:val="28"/>
          <w:szCs w:val="28"/>
        </w:rPr>
        <w:t xml:space="preserve">фективности реализации </w:t>
      </w:r>
      <w:r w:rsidRPr="003B6D95">
        <w:rPr>
          <w:rFonts w:ascii="Times New Roman" w:hAnsi="Times New Roman"/>
          <w:sz w:val="28"/>
          <w:szCs w:val="28"/>
        </w:rPr>
        <w:t xml:space="preserve">представлены в </w:t>
      </w:r>
      <w:r>
        <w:rPr>
          <w:rFonts w:ascii="Times New Roman" w:hAnsi="Times New Roman"/>
          <w:sz w:val="28"/>
          <w:szCs w:val="28"/>
        </w:rPr>
        <w:t>Приложении № 1 к Программе.</w:t>
      </w:r>
    </w:p>
    <w:p w:rsidR="004E2AC2" w:rsidRDefault="004A3FCE" w:rsidP="009F5952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32AB6">
        <w:rPr>
          <w:rFonts w:ascii="Times New Roman" w:hAnsi="Times New Roman"/>
          <w:sz w:val="28"/>
          <w:szCs w:val="28"/>
        </w:rPr>
        <w:t xml:space="preserve">Разработанные программные мероприятия систематизированы по степени их актуальности. </w:t>
      </w:r>
    </w:p>
    <w:p w:rsidR="004E2AC2" w:rsidRDefault="004A3FCE" w:rsidP="009F5952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A169C">
        <w:rPr>
          <w:rFonts w:ascii="Times New Roman" w:hAnsi="Times New Roman"/>
          <w:sz w:val="28"/>
          <w:szCs w:val="28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4E2AC2" w:rsidRDefault="004A3FCE" w:rsidP="009F5952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A169C">
        <w:rPr>
          <w:rFonts w:ascii="Times New Roman" w:hAnsi="Times New Roman"/>
          <w:sz w:val="28"/>
          <w:szCs w:val="28"/>
        </w:rPr>
        <w:t>Стоимость мероприятий определена ориентиро</w:t>
      </w:r>
      <w:r w:rsidR="003B687F">
        <w:rPr>
          <w:rFonts w:ascii="Times New Roman" w:hAnsi="Times New Roman"/>
          <w:sz w:val="28"/>
          <w:szCs w:val="28"/>
        </w:rPr>
        <w:t>вочно основываясь</w:t>
      </w:r>
      <w:proofErr w:type="gramEnd"/>
      <w:r w:rsidR="003B687F">
        <w:rPr>
          <w:rFonts w:ascii="Times New Roman" w:hAnsi="Times New Roman"/>
          <w:sz w:val="28"/>
          <w:szCs w:val="28"/>
        </w:rPr>
        <w:t xml:space="preserve"> на стоимость</w:t>
      </w:r>
      <w:r w:rsidR="004E2AC2">
        <w:rPr>
          <w:rFonts w:ascii="Times New Roman" w:hAnsi="Times New Roman"/>
          <w:sz w:val="28"/>
          <w:szCs w:val="28"/>
        </w:rPr>
        <w:t xml:space="preserve"> </w:t>
      </w:r>
      <w:r w:rsidRPr="001A169C">
        <w:rPr>
          <w:rFonts w:ascii="Times New Roman" w:hAnsi="Times New Roman"/>
          <w:sz w:val="28"/>
          <w:szCs w:val="28"/>
        </w:rPr>
        <w:t>уже проведенных аналогичных мероприятий.</w:t>
      </w:r>
    </w:p>
    <w:p w:rsidR="004A3FCE" w:rsidRPr="001A169C" w:rsidRDefault="004A3FCE" w:rsidP="009F5952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A169C">
        <w:rPr>
          <w:rFonts w:ascii="Times New Roman" w:hAnsi="Times New Roman"/>
          <w:sz w:val="28"/>
          <w:szCs w:val="28"/>
        </w:rPr>
        <w:t xml:space="preserve">Источниками финансирования мероприятий Программы являются средства бюджета </w:t>
      </w:r>
      <w:r w:rsidR="00A2259D">
        <w:rPr>
          <w:rFonts w:ascii="Times New Roman" w:hAnsi="Times New Roman"/>
          <w:sz w:val="28"/>
          <w:szCs w:val="28"/>
        </w:rPr>
        <w:t>Первомайского</w:t>
      </w:r>
      <w:r w:rsidRPr="001A169C">
        <w:rPr>
          <w:rFonts w:ascii="Times New Roman" w:hAnsi="Times New Roman"/>
          <w:sz w:val="28"/>
          <w:szCs w:val="28"/>
        </w:rPr>
        <w:t xml:space="preserve"> сельсовета</w:t>
      </w:r>
      <w:r w:rsidR="008D12BD">
        <w:rPr>
          <w:rFonts w:ascii="Times New Roman" w:hAnsi="Times New Roman"/>
          <w:sz w:val="28"/>
          <w:szCs w:val="28"/>
        </w:rPr>
        <w:t xml:space="preserve"> и районного бю</w:t>
      </w:r>
      <w:r w:rsidR="005A38D7">
        <w:rPr>
          <w:rFonts w:ascii="Times New Roman" w:hAnsi="Times New Roman"/>
          <w:sz w:val="28"/>
          <w:szCs w:val="28"/>
        </w:rPr>
        <w:t>дж</w:t>
      </w:r>
      <w:r w:rsidR="008D12BD">
        <w:rPr>
          <w:rFonts w:ascii="Times New Roman" w:hAnsi="Times New Roman"/>
          <w:sz w:val="28"/>
          <w:szCs w:val="28"/>
        </w:rPr>
        <w:t>ета</w:t>
      </w:r>
      <w:r w:rsidRPr="001A169C">
        <w:rPr>
          <w:rFonts w:ascii="Times New Roman" w:hAnsi="Times New Roman"/>
          <w:sz w:val="28"/>
          <w:szCs w:val="28"/>
        </w:rPr>
        <w:t>, а также внебюджетные источники. Объемы финансирования мероприят</w:t>
      </w:r>
      <w:r w:rsidR="002B1605">
        <w:rPr>
          <w:rFonts w:ascii="Times New Roman" w:hAnsi="Times New Roman"/>
          <w:sz w:val="28"/>
          <w:szCs w:val="28"/>
        </w:rPr>
        <w:t xml:space="preserve">ий определяются после принятия </w:t>
      </w:r>
      <w:r w:rsidRPr="001A169C">
        <w:rPr>
          <w:rFonts w:ascii="Times New Roman" w:hAnsi="Times New Roman"/>
          <w:sz w:val="28"/>
          <w:szCs w:val="28"/>
        </w:rPr>
        <w:t>программ</w:t>
      </w:r>
      <w:r w:rsidR="00C927F0">
        <w:rPr>
          <w:rFonts w:ascii="Times New Roman" w:hAnsi="Times New Roman"/>
          <w:sz w:val="28"/>
          <w:szCs w:val="28"/>
        </w:rPr>
        <w:t>ы</w:t>
      </w:r>
      <w:r w:rsidRPr="001A169C">
        <w:rPr>
          <w:rFonts w:ascii="Times New Roman" w:hAnsi="Times New Roman"/>
          <w:sz w:val="28"/>
          <w:szCs w:val="28"/>
        </w:rPr>
        <w:t xml:space="preserve"> и подлежат уточнению после формировани</w:t>
      </w:r>
      <w:r w:rsidR="004E2AC2">
        <w:rPr>
          <w:rFonts w:ascii="Times New Roman" w:hAnsi="Times New Roman"/>
          <w:sz w:val="28"/>
          <w:szCs w:val="28"/>
        </w:rPr>
        <w:t>я</w:t>
      </w:r>
      <w:r w:rsidRPr="001A169C">
        <w:rPr>
          <w:rFonts w:ascii="Times New Roman" w:hAnsi="Times New Roman"/>
          <w:sz w:val="28"/>
          <w:szCs w:val="28"/>
        </w:rPr>
        <w:t xml:space="preserve"> бюджета на соответствующий финансовый год с учетом результатов реализации мероприятий в предыдущем финансовом году.</w:t>
      </w:r>
    </w:p>
    <w:p w:rsidR="00010B63" w:rsidRDefault="004A3FCE" w:rsidP="00555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D8">
        <w:rPr>
          <w:rFonts w:ascii="Times New Roman" w:hAnsi="Times New Roman" w:cs="Times New Roman"/>
          <w:sz w:val="28"/>
          <w:szCs w:val="28"/>
        </w:rPr>
        <w:t>Перечень программных мероп</w:t>
      </w:r>
      <w:r>
        <w:rPr>
          <w:rFonts w:ascii="Times New Roman" w:hAnsi="Times New Roman" w:cs="Times New Roman"/>
          <w:sz w:val="28"/>
          <w:szCs w:val="28"/>
        </w:rPr>
        <w:t>риятий приведен в приложении № 2</w:t>
      </w:r>
      <w:r w:rsidRPr="00A52ED8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7F0" w:rsidRPr="00555A94" w:rsidRDefault="00C927F0" w:rsidP="00555A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0B63" w:rsidRPr="00615011" w:rsidRDefault="00615011" w:rsidP="009F5952">
      <w:pPr>
        <w:pStyle w:val="14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Оценка эффективности мероприятий</w:t>
      </w:r>
      <w:r w:rsidR="00D246F7">
        <w:rPr>
          <w:b/>
          <w:sz w:val="28"/>
          <w:szCs w:val="28"/>
        </w:rPr>
        <w:t>, объемов и источников финансирования мероприятий</w:t>
      </w:r>
    </w:p>
    <w:p w:rsidR="004E2AC2" w:rsidRDefault="00010B63" w:rsidP="009F5952">
      <w:pPr>
        <w:pStyle w:val="14"/>
        <w:spacing w:line="240" w:lineRule="auto"/>
        <w:ind w:firstLine="709"/>
        <w:jc w:val="both"/>
        <w:rPr>
          <w:sz w:val="28"/>
          <w:szCs w:val="28"/>
        </w:rPr>
      </w:pPr>
      <w:r w:rsidRPr="00B57FB1">
        <w:rPr>
          <w:sz w:val="28"/>
          <w:szCs w:val="28"/>
        </w:rPr>
        <w:t>В результате реализации данной ко</w:t>
      </w:r>
      <w:r w:rsidR="00615011">
        <w:rPr>
          <w:sz w:val="28"/>
          <w:szCs w:val="28"/>
        </w:rPr>
        <w:t>мплексной Программы будет решены задачи модернизации и обновления объектов соц</w:t>
      </w:r>
      <w:r w:rsidR="003B687F">
        <w:rPr>
          <w:sz w:val="28"/>
          <w:szCs w:val="28"/>
        </w:rPr>
        <w:t>иальной инфраструктуры поселения</w:t>
      </w:r>
      <w:r w:rsidR="004E2AC2" w:rsidRPr="00615AA4">
        <w:rPr>
          <w:sz w:val="28"/>
          <w:szCs w:val="28"/>
        </w:rPr>
        <w:t>.</w:t>
      </w:r>
    </w:p>
    <w:p w:rsidR="0090774A" w:rsidRPr="00321C7D" w:rsidRDefault="0090774A" w:rsidP="009F5952">
      <w:pPr>
        <w:pStyle w:val="14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321C7D">
        <w:rPr>
          <w:color w:val="000000"/>
          <w:sz w:val="28"/>
          <w:szCs w:val="28"/>
        </w:rPr>
        <w:t xml:space="preserve">Необходимо </w:t>
      </w:r>
      <w:r w:rsidR="008108F5" w:rsidRPr="00321C7D">
        <w:rPr>
          <w:color w:val="000000"/>
          <w:sz w:val="28"/>
          <w:szCs w:val="28"/>
        </w:rPr>
        <w:t xml:space="preserve">в с. </w:t>
      </w:r>
      <w:proofErr w:type="gramStart"/>
      <w:r w:rsidR="00A2259D">
        <w:rPr>
          <w:color w:val="000000"/>
          <w:sz w:val="28"/>
          <w:szCs w:val="28"/>
        </w:rPr>
        <w:t>Первомайское</w:t>
      </w:r>
      <w:proofErr w:type="gramEnd"/>
      <w:r w:rsidR="008108F5" w:rsidRPr="00321C7D">
        <w:rPr>
          <w:color w:val="000000"/>
          <w:sz w:val="28"/>
          <w:szCs w:val="28"/>
        </w:rPr>
        <w:t xml:space="preserve"> </w:t>
      </w:r>
      <w:r w:rsidRPr="00321C7D">
        <w:rPr>
          <w:color w:val="000000"/>
          <w:sz w:val="28"/>
          <w:szCs w:val="28"/>
        </w:rPr>
        <w:t xml:space="preserve">провести капитальный ремонт </w:t>
      </w:r>
      <w:r w:rsidR="00E23583" w:rsidRPr="00321C7D">
        <w:rPr>
          <w:color w:val="000000"/>
          <w:sz w:val="28"/>
          <w:szCs w:val="28"/>
        </w:rPr>
        <w:t>здания школы, капитальный ремонт дома культуры, реконструкцию школьного стадиона.</w:t>
      </w:r>
      <w:r w:rsidR="00A2259D">
        <w:rPr>
          <w:color w:val="000000"/>
          <w:sz w:val="28"/>
          <w:szCs w:val="28"/>
        </w:rPr>
        <w:t xml:space="preserve"> В п. Ясная Поляна и Восточный </w:t>
      </w:r>
      <w:r w:rsidR="00A2259D" w:rsidRPr="00321C7D">
        <w:rPr>
          <w:color w:val="000000"/>
          <w:sz w:val="28"/>
          <w:szCs w:val="28"/>
        </w:rPr>
        <w:t xml:space="preserve">провести капитальный ремонт </w:t>
      </w:r>
      <w:r w:rsidR="00A2259D">
        <w:rPr>
          <w:color w:val="000000"/>
          <w:sz w:val="28"/>
          <w:szCs w:val="28"/>
        </w:rPr>
        <w:t>сельских клубов.</w:t>
      </w:r>
    </w:p>
    <w:p w:rsidR="004E2AC2" w:rsidRDefault="00615011" w:rsidP="00AA4240">
      <w:pPr>
        <w:pStyle w:val="1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 w:rsidRPr="00615011">
        <w:rPr>
          <w:sz w:val="28"/>
          <w:szCs w:val="28"/>
        </w:rPr>
        <w:t xml:space="preserve">В связи с повышением привлекательности </w:t>
      </w:r>
      <w:r w:rsidR="003B687F">
        <w:rPr>
          <w:sz w:val="28"/>
          <w:szCs w:val="28"/>
        </w:rPr>
        <w:t>поселения</w:t>
      </w:r>
      <w:r w:rsidRPr="00615011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10B63" w:rsidRPr="00B57FB1">
        <w:rPr>
          <w:sz w:val="28"/>
          <w:szCs w:val="28"/>
        </w:rPr>
        <w:t>роизойд</w:t>
      </w:r>
      <w:r>
        <w:rPr>
          <w:sz w:val="28"/>
          <w:szCs w:val="28"/>
        </w:rPr>
        <w:t xml:space="preserve">ёт застройка жилыми домами </w:t>
      </w:r>
      <w:r w:rsidR="00F73C4E">
        <w:rPr>
          <w:sz w:val="28"/>
          <w:szCs w:val="28"/>
        </w:rPr>
        <w:t>за счет</w:t>
      </w:r>
      <w:r w:rsidR="00F73C4E" w:rsidRPr="00EC5B49">
        <w:rPr>
          <w:sz w:val="28"/>
          <w:szCs w:val="28"/>
        </w:rPr>
        <w:t xml:space="preserve"> </w:t>
      </w:r>
      <w:r w:rsidR="00F73C4E">
        <w:rPr>
          <w:sz w:val="28"/>
          <w:szCs w:val="28"/>
        </w:rPr>
        <w:t xml:space="preserve">уплотнения существующей застройки и освоения свободных территорий в границах поселения </w:t>
      </w:r>
      <w:r w:rsidR="00010B63" w:rsidRPr="00B57FB1">
        <w:rPr>
          <w:sz w:val="28"/>
          <w:szCs w:val="28"/>
        </w:rPr>
        <w:t>в соответствии с Генеральным планом.</w:t>
      </w:r>
    </w:p>
    <w:p w:rsidR="004E2AC2" w:rsidRDefault="00D246F7" w:rsidP="00765165">
      <w:pPr>
        <w:pStyle w:val="1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Увеличится доступность</w:t>
      </w:r>
      <w:r w:rsidR="00010B63" w:rsidRPr="00B57FB1"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сооружений </w:t>
      </w:r>
      <w:r w:rsidR="00010B63" w:rsidRPr="00B57FB1">
        <w:rPr>
          <w:sz w:val="28"/>
          <w:szCs w:val="28"/>
        </w:rPr>
        <w:t xml:space="preserve">для населения </w:t>
      </w:r>
      <w:r w:rsidR="003B687F">
        <w:rPr>
          <w:sz w:val="28"/>
          <w:szCs w:val="28"/>
        </w:rPr>
        <w:t>поселения</w:t>
      </w:r>
      <w:r w:rsidR="00010B63" w:rsidRPr="00B57FB1">
        <w:rPr>
          <w:sz w:val="28"/>
          <w:szCs w:val="28"/>
        </w:rPr>
        <w:t>.</w:t>
      </w:r>
    </w:p>
    <w:p w:rsidR="004E2AC2" w:rsidRDefault="00010B63" w:rsidP="00765165">
      <w:pPr>
        <w:pStyle w:val="1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 w:rsidRPr="00B57FB1">
        <w:rPr>
          <w:sz w:val="28"/>
          <w:szCs w:val="28"/>
        </w:rPr>
        <w:t>Разработка межевых планов, проектов планирования застройки, проектно-сметная документация позволят проводить реализацию Комплексной Программы в соответствии с законодательством, в плановом порядке, с использованием средств бюджетов всех уровней.</w:t>
      </w:r>
    </w:p>
    <w:p w:rsidR="004E2AC2" w:rsidRDefault="00010B63" w:rsidP="00765165">
      <w:pPr>
        <w:pStyle w:val="1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 w:rsidRPr="00B57FB1">
        <w:rPr>
          <w:sz w:val="28"/>
          <w:szCs w:val="28"/>
        </w:rPr>
        <w:lastRenderedPageBreak/>
        <w:t>Основным результатом реализации Комплексной Программы явится повышение качества жизни населения, улучшения качества услуг, оказываемых учреждениями социальной инфраструктуры.</w:t>
      </w:r>
    </w:p>
    <w:p w:rsidR="001D6E08" w:rsidRDefault="00D246F7" w:rsidP="00765165">
      <w:pPr>
        <w:pStyle w:val="1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Для решения задач Программы предполагается использовать средства бюджета, внебюджетные средства. Объем финансовых ресурсов, необходимых для реализации Программы представлен в Приложении № 3 к Программе.</w:t>
      </w:r>
    </w:p>
    <w:p w:rsidR="003B687F" w:rsidRPr="00B57FB1" w:rsidRDefault="003B687F" w:rsidP="003B687F">
      <w:pPr>
        <w:pStyle w:val="14"/>
        <w:spacing w:line="240" w:lineRule="auto"/>
        <w:ind w:firstLine="709"/>
        <w:jc w:val="both"/>
        <w:rPr>
          <w:b/>
          <w:sz w:val="28"/>
          <w:szCs w:val="28"/>
        </w:rPr>
      </w:pPr>
    </w:p>
    <w:p w:rsidR="00D246F7" w:rsidRPr="00D246F7" w:rsidRDefault="00D246F7" w:rsidP="009F5952">
      <w:pPr>
        <w:pStyle w:val="14"/>
        <w:spacing w:line="240" w:lineRule="auto"/>
        <w:jc w:val="center"/>
        <w:rPr>
          <w:b/>
          <w:sz w:val="28"/>
          <w:szCs w:val="28"/>
        </w:rPr>
      </w:pPr>
      <w:r w:rsidRPr="00D246F7">
        <w:rPr>
          <w:b/>
          <w:sz w:val="28"/>
          <w:szCs w:val="28"/>
        </w:rPr>
        <w:t xml:space="preserve">6. Организация </w:t>
      </w:r>
      <w:proofErr w:type="gramStart"/>
      <w:r w:rsidRPr="00D246F7">
        <w:rPr>
          <w:b/>
          <w:sz w:val="28"/>
          <w:szCs w:val="28"/>
        </w:rPr>
        <w:t>контроля за</w:t>
      </w:r>
      <w:proofErr w:type="gramEnd"/>
      <w:r w:rsidRPr="00D246F7">
        <w:rPr>
          <w:b/>
          <w:sz w:val="28"/>
          <w:szCs w:val="28"/>
        </w:rPr>
        <w:t xml:space="preserve"> выполнением Программы</w:t>
      </w:r>
    </w:p>
    <w:p w:rsidR="00010B63" w:rsidRPr="00B57FB1" w:rsidRDefault="00010B63" w:rsidP="009F5952">
      <w:pPr>
        <w:pStyle w:val="14"/>
        <w:spacing w:line="240" w:lineRule="auto"/>
        <w:ind w:firstLine="709"/>
        <w:jc w:val="both"/>
        <w:rPr>
          <w:sz w:val="28"/>
          <w:szCs w:val="28"/>
        </w:rPr>
      </w:pPr>
      <w:r w:rsidRPr="00B57FB1">
        <w:rPr>
          <w:sz w:val="28"/>
          <w:szCs w:val="28"/>
        </w:rPr>
        <w:t>Ежегодный анализ реализации Программы осуществл</w:t>
      </w:r>
      <w:r w:rsidR="001D6E08" w:rsidRPr="00B57FB1">
        <w:rPr>
          <w:sz w:val="28"/>
          <w:szCs w:val="28"/>
        </w:rPr>
        <w:t xml:space="preserve">яет администрация </w:t>
      </w:r>
      <w:r w:rsidR="00A2259D">
        <w:rPr>
          <w:sz w:val="28"/>
          <w:szCs w:val="28"/>
        </w:rPr>
        <w:t>Первомайского</w:t>
      </w:r>
      <w:r w:rsidR="001D6E08" w:rsidRPr="00B57FB1">
        <w:rPr>
          <w:sz w:val="28"/>
          <w:szCs w:val="28"/>
        </w:rPr>
        <w:t xml:space="preserve"> сельсовета</w:t>
      </w:r>
      <w:r w:rsidR="00A2259D">
        <w:rPr>
          <w:sz w:val="28"/>
          <w:szCs w:val="28"/>
        </w:rPr>
        <w:t xml:space="preserve"> Бий</w:t>
      </w:r>
      <w:r w:rsidR="008D12BD">
        <w:rPr>
          <w:sz w:val="28"/>
          <w:szCs w:val="28"/>
        </w:rPr>
        <w:t>ского района</w:t>
      </w:r>
      <w:r w:rsidR="00A2259D">
        <w:rPr>
          <w:sz w:val="28"/>
          <w:szCs w:val="28"/>
        </w:rPr>
        <w:t xml:space="preserve"> Алтайского края</w:t>
      </w:r>
      <w:r w:rsidR="00D246F7">
        <w:rPr>
          <w:sz w:val="28"/>
          <w:szCs w:val="28"/>
        </w:rPr>
        <w:t xml:space="preserve">. </w:t>
      </w:r>
    </w:p>
    <w:p w:rsidR="003B687F" w:rsidRDefault="003B687F" w:rsidP="009F5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E08" w:rsidRPr="00B57FB1" w:rsidRDefault="00D246F7" w:rsidP="009F5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1D6E08" w:rsidRPr="00B57F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альной инфраструктуры </w:t>
      </w:r>
      <w:r w:rsidR="003B68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1D6E08" w:rsidRPr="00B57FB1" w:rsidRDefault="001D6E08" w:rsidP="009F595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E08" w:rsidRPr="00B57FB1" w:rsidRDefault="001D6E08" w:rsidP="00D026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 </w:t>
      </w:r>
      <w:r w:rsidR="003B68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4E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 следующие мероприятия:</w:t>
      </w:r>
    </w:p>
    <w:p w:rsidR="00D246F7" w:rsidRDefault="00D246F7" w:rsidP="00D026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E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</w:t>
      </w:r>
      <w:r w:rsidR="001D6E08"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изменений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E08"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сельского</w:t>
      </w:r>
      <w:r w:rsidR="001D6E08"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D6E08" w:rsidRPr="00B57FB1" w:rsidRDefault="001D6E08" w:rsidP="00D026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выявлении новых, необходимых к реализации мероприятий</w:t>
      </w:r>
      <w:r w:rsidR="00D24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Программы;</w:t>
      </w:r>
    </w:p>
    <w:p w:rsidR="001D6E08" w:rsidRPr="00B57FB1" w:rsidRDefault="001D6E08" w:rsidP="00D026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появлении новых инвестиционных проектов, особо значимых для территории;</w:t>
      </w:r>
    </w:p>
    <w:p w:rsidR="00E42FBD" w:rsidRDefault="001D6E08" w:rsidP="00D026DC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42FBD" w:rsidSect="00A32DFF">
          <w:foot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наступлении событий, выявляющих новые</w:t>
      </w:r>
      <w:r w:rsidR="004E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приоритеты в развитии села</w:t>
      </w:r>
      <w:r w:rsidRPr="00B57FB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вызывающих потерю своей значимости отдельных мероприятий</w:t>
      </w:r>
      <w:r w:rsidR="000266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435" w:rsidRPr="00EE001B" w:rsidRDefault="001A3435" w:rsidP="00C927F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E001B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A3435" w:rsidRPr="00EE001B" w:rsidRDefault="001A3435" w:rsidP="00C927F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E70C14">
        <w:rPr>
          <w:rFonts w:ascii="Times New Roman" w:hAnsi="Times New Roman"/>
          <w:sz w:val="28"/>
          <w:szCs w:val="28"/>
        </w:rPr>
        <w:t xml:space="preserve">         </w:t>
      </w:r>
      <w:r w:rsidR="00C927F0">
        <w:rPr>
          <w:rFonts w:ascii="Times New Roman" w:hAnsi="Times New Roman"/>
          <w:sz w:val="28"/>
          <w:szCs w:val="28"/>
        </w:rPr>
        <w:t xml:space="preserve">        </w:t>
      </w:r>
      <w:r w:rsidR="00E70C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Программе</w:t>
      </w:r>
      <w:r w:rsidRPr="00EE001B">
        <w:rPr>
          <w:rFonts w:ascii="Times New Roman" w:hAnsi="Times New Roman"/>
          <w:sz w:val="28"/>
          <w:szCs w:val="28"/>
        </w:rPr>
        <w:t xml:space="preserve"> </w:t>
      </w:r>
      <w:r w:rsidRPr="00EE001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A3435" w:rsidRPr="00EE001B" w:rsidRDefault="001A3435" w:rsidP="001A3435">
      <w:pPr>
        <w:widowControl w:val="0"/>
        <w:tabs>
          <w:tab w:val="left" w:pos="9610"/>
        </w:tabs>
        <w:autoSpaceDE w:val="0"/>
        <w:jc w:val="center"/>
        <w:rPr>
          <w:rFonts w:ascii="Times New Roman" w:hAnsi="Times New Roman"/>
          <w:sz w:val="28"/>
          <w:szCs w:val="28"/>
        </w:rPr>
      </w:pPr>
      <w:r w:rsidRPr="00EE001B">
        <w:rPr>
          <w:rFonts w:ascii="Times New Roman" w:hAnsi="Times New Roman"/>
          <w:caps/>
          <w:sz w:val="28"/>
          <w:szCs w:val="28"/>
        </w:rPr>
        <w:t>ДИНАМИКА</w:t>
      </w:r>
    </w:p>
    <w:p w:rsidR="001A3435" w:rsidRPr="00EE001B" w:rsidRDefault="001A3435" w:rsidP="001A3435">
      <w:pPr>
        <w:widowControl w:val="0"/>
        <w:autoSpaceDE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E001B">
        <w:rPr>
          <w:rFonts w:ascii="Times New Roman" w:hAnsi="Times New Roman"/>
          <w:sz w:val="28"/>
          <w:szCs w:val="28"/>
        </w:rPr>
        <w:t>Важнейших целевых индикаторов и показателей эффективности реализации</w:t>
      </w:r>
      <w:r w:rsidR="004E2A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EE001B">
        <w:rPr>
          <w:rFonts w:ascii="Times New Roman" w:hAnsi="Times New Roman"/>
          <w:sz w:val="28"/>
          <w:szCs w:val="28"/>
        </w:rPr>
        <w:t>рограммы «К</w:t>
      </w:r>
      <w:r w:rsidR="000266DE">
        <w:rPr>
          <w:rFonts w:ascii="Times New Roman" w:hAnsi="Times New Roman"/>
          <w:sz w:val="28"/>
          <w:szCs w:val="28"/>
        </w:rPr>
        <w:t>омплексное развитие социальной</w:t>
      </w:r>
      <w:r w:rsidRPr="00EE001B">
        <w:rPr>
          <w:rFonts w:ascii="Times New Roman" w:hAnsi="Times New Roman"/>
          <w:sz w:val="28"/>
          <w:szCs w:val="28"/>
        </w:rPr>
        <w:t xml:space="preserve"> инфраструктуры муниципального образования </w:t>
      </w:r>
      <w:r w:rsidR="00A2259D">
        <w:rPr>
          <w:rFonts w:ascii="Times New Roman" w:hAnsi="Times New Roman"/>
          <w:sz w:val="28"/>
          <w:szCs w:val="28"/>
        </w:rPr>
        <w:t>Первомайский</w:t>
      </w:r>
      <w:r w:rsidRPr="00EE001B">
        <w:rPr>
          <w:rFonts w:ascii="Times New Roman" w:hAnsi="Times New Roman"/>
          <w:sz w:val="28"/>
          <w:szCs w:val="28"/>
        </w:rPr>
        <w:t xml:space="preserve"> сельсовет</w:t>
      </w:r>
      <w:r w:rsidR="007D72C4">
        <w:rPr>
          <w:rFonts w:ascii="Times New Roman" w:hAnsi="Times New Roman"/>
          <w:sz w:val="28"/>
          <w:szCs w:val="28"/>
        </w:rPr>
        <w:t xml:space="preserve"> </w:t>
      </w:r>
      <w:r w:rsidR="00A2259D">
        <w:rPr>
          <w:rFonts w:ascii="Times New Roman" w:hAnsi="Times New Roman"/>
          <w:sz w:val="28"/>
          <w:szCs w:val="28"/>
        </w:rPr>
        <w:t>Бий</w:t>
      </w:r>
      <w:r w:rsidR="007D72C4">
        <w:rPr>
          <w:rFonts w:ascii="Times New Roman" w:hAnsi="Times New Roman"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района Алтайского края на 201</w:t>
      </w:r>
      <w:r w:rsidR="007D72C4">
        <w:rPr>
          <w:rFonts w:ascii="Times New Roman" w:hAnsi="Times New Roman"/>
          <w:sz w:val="28"/>
          <w:szCs w:val="28"/>
        </w:rPr>
        <w:t>7</w:t>
      </w:r>
      <w:r w:rsidRPr="00EE001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</w:t>
      </w:r>
      <w:r w:rsidR="008F0F82">
        <w:rPr>
          <w:rFonts w:ascii="Times New Roman" w:hAnsi="Times New Roman"/>
          <w:sz w:val="28"/>
          <w:szCs w:val="28"/>
        </w:rPr>
        <w:t>3</w:t>
      </w:r>
      <w:r w:rsidR="00A2259D">
        <w:rPr>
          <w:rFonts w:ascii="Times New Roman" w:hAnsi="Times New Roman"/>
          <w:sz w:val="28"/>
          <w:szCs w:val="28"/>
        </w:rPr>
        <w:t>2</w:t>
      </w:r>
      <w:r w:rsidR="00F14644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Ind w:w="-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8"/>
        <w:gridCol w:w="7774"/>
        <w:gridCol w:w="1188"/>
        <w:gridCol w:w="710"/>
        <w:gridCol w:w="710"/>
        <w:gridCol w:w="710"/>
        <w:gridCol w:w="710"/>
        <w:gridCol w:w="762"/>
        <w:gridCol w:w="1364"/>
      </w:tblGrid>
      <w:tr w:rsidR="004B29DE" w:rsidRPr="00EE001B" w:rsidTr="00EF19C1">
        <w:trPr>
          <w:trHeight w:val="4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Default="004B29DE" w:rsidP="00FA506F">
            <w:pPr>
              <w:widowControl w:val="0"/>
              <w:autoSpaceDE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B29DE" w:rsidRPr="00EE001B" w:rsidRDefault="004B29DE" w:rsidP="00FA506F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E001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E001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4F0BA4">
            <w:pPr>
              <w:pStyle w:val="14"/>
              <w:spacing w:after="0"/>
              <w:rPr>
                <w:sz w:val="28"/>
                <w:szCs w:val="28"/>
              </w:rPr>
            </w:pPr>
            <w:r w:rsidRPr="00EE001B">
              <w:rPr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4B29DE" w:rsidP="00FA506F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4B29DE" w:rsidRPr="00B57FB1" w:rsidRDefault="004B29DE" w:rsidP="00FA506F">
            <w:pPr>
              <w:pStyle w:val="14"/>
              <w:spacing w:after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4B29DE" w:rsidP="00D76313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Значения показателей</w:t>
            </w:r>
          </w:p>
        </w:tc>
      </w:tr>
      <w:tr w:rsidR="004B29DE" w:rsidRPr="00EE001B" w:rsidTr="00EF19C1">
        <w:trPr>
          <w:trHeight w:val="67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4B29DE" w:rsidP="00FA506F">
            <w:pPr>
              <w:widowControl w:val="0"/>
              <w:autoSpaceDE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4B29DE" w:rsidP="004F0BA4">
            <w:pPr>
              <w:pStyle w:val="14"/>
              <w:spacing w:after="0"/>
              <w:rPr>
                <w:sz w:val="28"/>
                <w:szCs w:val="2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4B29DE" w:rsidP="00FA506F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Default="004B29DE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Default="004B29DE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Default="004B29DE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Default="004B29DE" w:rsidP="00D7631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Default="004B29DE" w:rsidP="00D7631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Default="004B29DE" w:rsidP="00A2259D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22-203</w:t>
            </w:r>
            <w:r w:rsidR="00A225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B29DE" w:rsidRPr="00EE001B" w:rsidTr="00EF19C1">
        <w:trPr>
          <w:trHeight w:val="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4B29DE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4F0BA4">
            <w:pPr>
              <w:pStyle w:val="14"/>
              <w:spacing w:after="0"/>
              <w:rPr>
                <w:sz w:val="28"/>
                <w:szCs w:val="28"/>
              </w:rPr>
            </w:pPr>
            <w:r w:rsidRPr="00B57FB1">
              <w:rPr>
                <w:sz w:val="28"/>
                <w:szCs w:val="28"/>
              </w:rPr>
              <w:t>площадь жилых помещений</w:t>
            </w:r>
            <w:r>
              <w:rPr>
                <w:sz w:val="28"/>
                <w:szCs w:val="28"/>
              </w:rPr>
              <w:t>,</w:t>
            </w:r>
            <w:r w:rsidRPr="00B57FB1">
              <w:rPr>
                <w:sz w:val="28"/>
                <w:szCs w:val="28"/>
              </w:rPr>
              <w:t xml:space="preserve">  введенная в эксплуатацию за год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4F0BA4">
            <w:pPr>
              <w:pStyle w:val="14"/>
              <w:spacing w:after="0"/>
              <w:jc w:val="center"/>
              <w:rPr>
                <w:sz w:val="28"/>
                <w:szCs w:val="28"/>
              </w:rPr>
            </w:pPr>
            <w:r w:rsidRPr="00B57FB1">
              <w:rPr>
                <w:sz w:val="28"/>
                <w:szCs w:val="28"/>
              </w:rPr>
              <w:t>м</w:t>
            </w:r>
            <w:proofErr w:type="gramStart"/>
            <w:r w:rsidRPr="00B57FB1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833B68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833B68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833B68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833B68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11446F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NewRomanPS-BoldMT" w:eastAsia="Times New Roman" w:hAnsi="TimesNewRomanPS-BoldMT" w:cs="TimesNewRomanPS-BoldMT"/>
                <w:b/>
                <w:bCs/>
                <w:lang w:eastAsia="ru-RU"/>
              </w:rPr>
              <w:t>36700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11446F" w:rsidP="004F0BA4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NewRomanPS-BoldMT" w:eastAsia="Times New Roman" w:hAnsi="TimesNewRomanPS-BoldMT" w:cs="TimesNewRomanPS-BoldMT"/>
                <w:b/>
                <w:bCs/>
                <w:lang w:eastAsia="ru-RU"/>
              </w:rPr>
              <w:t>10950</w:t>
            </w:r>
          </w:p>
        </w:tc>
      </w:tr>
      <w:tr w:rsidR="004B29DE" w:rsidRPr="00EE001B" w:rsidTr="00EF19C1">
        <w:trPr>
          <w:trHeight w:val="7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9DE" w:rsidRPr="00EE001B" w:rsidRDefault="004B29DE" w:rsidP="00C86D5D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C86D5D">
            <w:pPr>
              <w:pStyle w:val="14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детей в возрасте </w:t>
            </w:r>
            <w:r w:rsidRPr="00B57FB1">
              <w:rPr>
                <w:sz w:val="28"/>
                <w:szCs w:val="28"/>
              </w:rPr>
              <w:t>от 1 до 6 лет (вклю</w:t>
            </w:r>
            <w:r>
              <w:rPr>
                <w:sz w:val="28"/>
                <w:szCs w:val="28"/>
              </w:rPr>
              <w:t xml:space="preserve">чит.) обеспеченных дошкольными </w:t>
            </w:r>
            <w:r w:rsidRPr="00B57FB1">
              <w:rPr>
                <w:sz w:val="28"/>
                <w:szCs w:val="28"/>
              </w:rPr>
              <w:t>учреждениями (норматив 70 – 85%)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C86D5D">
            <w:pPr>
              <w:pStyle w:val="14"/>
              <w:spacing w:after="0"/>
              <w:jc w:val="center"/>
              <w:rPr>
                <w:sz w:val="28"/>
                <w:szCs w:val="28"/>
              </w:rPr>
            </w:pPr>
            <w:r w:rsidRPr="00B57FB1">
              <w:rPr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 w:rsidP="00C86D5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 w:rsidP="00C86D5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 w:rsidP="00C86D5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 w:rsidP="00C86D5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 w:rsidP="00C86D5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4B29DE" w:rsidP="00C86D5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1C7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4B29DE" w:rsidRPr="00EE001B" w:rsidTr="00EF19C1">
        <w:trPr>
          <w:trHeight w:val="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9DE" w:rsidRPr="00EE001B" w:rsidRDefault="004B29DE" w:rsidP="00C86D5D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C86D5D">
            <w:pPr>
              <w:pStyle w:val="14"/>
              <w:spacing w:after="0"/>
              <w:rPr>
                <w:sz w:val="28"/>
                <w:szCs w:val="28"/>
              </w:rPr>
            </w:pPr>
            <w:r w:rsidRPr="00B57FB1">
              <w:rPr>
                <w:sz w:val="28"/>
                <w:szCs w:val="28"/>
              </w:rPr>
              <w:t>доля детей ш</w:t>
            </w:r>
            <w:r>
              <w:rPr>
                <w:sz w:val="28"/>
                <w:szCs w:val="28"/>
              </w:rPr>
              <w:t xml:space="preserve">кольного возраста обеспеченных </w:t>
            </w:r>
            <w:r w:rsidRPr="00B57FB1">
              <w:rPr>
                <w:sz w:val="28"/>
                <w:szCs w:val="28"/>
              </w:rPr>
              <w:t>ученическими местами в школе в одну смену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C86D5D">
            <w:pPr>
              <w:pStyle w:val="14"/>
              <w:spacing w:after="0"/>
              <w:jc w:val="center"/>
              <w:rPr>
                <w:sz w:val="28"/>
                <w:szCs w:val="28"/>
              </w:rPr>
            </w:pPr>
            <w:r w:rsidRPr="00B57FB1">
              <w:rPr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11446F" w:rsidP="00C86D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11446F" w:rsidP="00C86D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11446F" w:rsidP="00C86D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11446F" w:rsidP="00C86D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11446F" w:rsidP="00C86D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EE001B" w:rsidRDefault="004B29DE" w:rsidP="00C86D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4B29DE" w:rsidRPr="00EE001B" w:rsidTr="00EF19C1">
        <w:trPr>
          <w:trHeight w:val="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9DE" w:rsidRPr="00EE001B" w:rsidRDefault="004B29DE" w:rsidP="00C86D5D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E00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C86D5D">
            <w:pPr>
              <w:pStyle w:val="14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вместимость </w:t>
            </w:r>
            <w:r w:rsidRPr="00B57FB1">
              <w:rPr>
                <w:sz w:val="28"/>
                <w:szCs w:val="28"/>
              </w:rPr>
              <w:t>клубов, библиотек, учрежден</w:t>
            </w:r>
            <w:r>
              <w:rPr>
                <w:sz w:val="28"/>
                <w:szCs w:val="28"/>
              </w:rPr>
              <w:t xml:space="preserve">ий дополнительного образования </w:t>
            </w:r>
            <w:r w:rsidRPr="00B57FB1">
              <w:rPr>
                <w:sz w:val="28"/>
                <w:szCs w:val="28"/>
              </w:rPr>
              <w:t>(норматив 190 на 1000 жит.)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C86D5D">
            <w:pPr>
              <w:pStyle w:val="14"/>
              <w:spacing w:after="0"/>
              <w:jc w:val="center"/>
              <w:rPr>
                <w:sz w:val="28"/>
                <w:szCs w:val="28"/>
              </w:rPr>
            </w:pPr>
            <w:r w:rsidRPr="00B57FB1">
              <w:rPr>
                <w:sz w:val="28"/>
                <w:szCs w:val="28"/>
              </w:rPr>
              <w:t>кол-во 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 w:rsidP="00C86D5D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11446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750</w:t>
            </w:r>
          </w:p>
        </w:tc>
      </w:tr>
      <w:tr w:rsidR="004B29DE" w:rsidRPr="00EE001B" w:rsidTr="00EF19C1">
        <w:trPr>
          <w:trHeight w:val="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9DE" w:rsidRPr="00EE001B" w:rsidRDefault="004B29DE" w:rsidP="004B29DE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E00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4B29DE">
            <w:pPr>
              <w:pStyle w:val="14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торговых </w:t>
            </w:r>
            <w:r w:rsidRPr="00B57FB1">
              <w:rPr>
                <w:sz w:val="28"/>
                <w:szCs w:val="28"/>
              </w:rPr>
              <w:t>предприятий (норматив 200 м</w:t>
            </w:r>
            <w:proofErr w:type="gramStart"/>
            <w:r w:rsidRPr="00B57FB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57FB1">
              <w:rPr>
                <w:sz w:val="28"/>
                <w:szCs w:val="28"/>
                <w:vertAlign w:val="superscript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продовольств</w:t>
            </w:r>
            <w:proofErr w:type="spellEnd"/>
            <w:r>
              <w:rPr>
                <w:sz w:val="28"/>
                <w:szCs w:val="28"/>
              </w:rPr>
              <w:t xml:space="preserve">. и </w:t>
            </w:r>
            <w:r w:rsidRPr="00B57FB1">
              <w:rPr>
                <w:sz w:val="28"/>
                <w:szCs w:val="28"/>
              </w:rPr>
              <w:t>400 м</w:t>
            </w:r>
            <w:r w:rsidRPr="00B57FB1">
              <w:rPr>
                <w:sz w:val="28"/>
                <w:szCs w:val="28"/>
                <w:vertAlign w:val="superscript"/>
              </w:rPr>
              <w:t xml:space="preserve">2  </w:t>
            </w:r>
            <w:r>
              <w:rPr>
                <w:sz w:val="28"/>
                <w:szCs w:val="28"/>
              </w:rPr>
              <w:t xml:space="preserve">прочими </w:t>
            </w:r>
            <w:r w:rsidRPr="00B57FB1">
              <w:rPr>
                <w:sz w:val="28"/>
                <w:szCs w:val="28"/>
              </w:rPr>
              <w:t>на 1000 жителей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4B29DE">
            <w:pPr>
              <w:pStyle w:val="14"/>
              <w:spacing w:after="0"/>
              <w:jc w:val="center"/>
              <w:rPr>
                <w:sz w:val="28"/>
                <w:szCs w:val="28"/>
              </w:rPr>
            </w:pPr>
            <w:r w:rsidRPr="00B57FB1">
              <w:rPr>
                <w:sz w:val="28"/>
                <w:szCs w:val="28"/>
              </w:rPr>
              <w:t>м</w:t>
            </w:r>
            <w:proofErr w:type="gramStart"/>
            <w:r w:rsidRPr="00B57FB1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D026DC" w:rsidRDefault="00786969" w:rsidP="004B29D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</w:tr>
      <w:tr w:rsidR="004B29DE" w:rsidRPr="00EE001B" w:rsidTr="00EF19C1">
        <w:trPr>
          <w:trHeight w:val="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9DE" w:rsidRPr="00EE001B" w:rsidRDefault="004B29DE" w:rsidP="004B29DE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EE00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4B29DE">
            <w:pPr>
              <w:pStyle w:val="14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Pr="00B57FB1">
              <w:rPr>
                <w:sz w:val="28"/>
                <w:szCs w:val="28"/>
              </w:rPr>
              <w:t>предприя</w:t>
            </w:r>
            <w:r>
              <w:rPr>
                <w:sz w:val="28"/>
                <w:szCs w:val="28"/>
              </w:rPr>
              <w:t>тий бытового обслуживания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B57FB1" w:rsidRDefault="004B29DE" w:rsidP="004B29DE">
            <w:pPr>
              <w:pStyle w:val="14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C86D5D" w:rsidRDefault="00786969" w:rsidP="004B29DE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833B68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833B68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833B68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833B68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DE" w:rsidRPr="00321C7D" w:rsidRDefault="00786969" w:rsidP="004B2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1A3435" w:rsidRDefault="001A3435" w:rsidP="001A3435">
      <w:pPr>
        <w:rPr>
          <w:rFonts w:ascii="Times New Roman" w:hAnsi="Times New Roman"/>
          <w:sz w:val="28"/>
          <w:szCs w:val="28"/>
        </w:rPr>
      </w:pPr>
    </w:p>
    <w:p w:rsidR="00C927F0" w:rsidRDefault="00C927F0" w:rsidP="001A3435">
      <w:pPr>
        <w:rPr>
          <w:rFonts w:ascii="Times New Roman" w:hAnsi="Times New Roman"/>
          <w:sz w:val="28"/>
          <w:szCs w:val="28"/>
        </w:rPr>
      </w:pPr>
    </w:p>
    <w:p w:rsidR="00C927F0" w:rsidRPr="00EE001B" w:rsidRDefault="00C927F0" w:rsidP="001A3435">
      <w:pPr>
        <w:rPr>
          <w:rFonts w:ascii="Times New Roman" w:hAnsi="Times New Roman"/>
          <w:sz w:val="28"/>
          <w:szCs w:val="28"/>
        </w:rPr>
      </w:pPr>
    </w:p>
    <w:p w:rsidR="001A3435" w:rsidRDefault="001A3435" w:rsidP="001A3435">
      <w:pPr>
        <w:pStyle w:val="ConsPlusNormal"/>
        <w:widowControl/>
        <w:ind w:firstLine="0"/>
        <w:jc w:val="right"/>
        <w:rPr>
          <w:rFonts w:ascii="Times New Roman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en-US"/>
        </w:rPr>
        <w:lastRenderedPageBreak/>
        <w:t>Приложение № 2</w:t>
      </w:r>
    </w:p>
    <w:p w:rsidR="001A3435" w:rsidRDefault="001A3435" w:rsidP="001A3435">
      <w:pPr>
        <w:pStyle w:val="ConsPlusNormal"/>
        <w:widowControl/>
        <w:ind w:firstLine="0"/>
        <w:jc w:val="right"/>
        <w:rPr>
          <w:rFonts w:ascii="Times New Roman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en-US"/>
        </w:rPr>
        <w:t>к Программе</w:t>
      </w:r>
    </w:p>
    <w:p w:rsidR="001A3435" w:rsidRPr="00B611D7" w:rsidRDefault="001A3435" w:rsidP="001A3435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pacing w:val="-5"/>
          <w:sz w:val="28"/>
          <w:szCs w:val="28"/>
          <w:lang w:eastAsia="en-US"/>
        </w:rPr>
      </w:pPr>
    </w:p>
    <w:p w:rsidR="001A3435" w:rsidRPr="005C456F" w:rsidRDefault="001A3435" w:rsidP="005C456F">
      <w:pPr>
        <w:widowControl w:val="0"/>
        <w:autoSpaceDE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611D7">
        <w:rPr>
          <w:rFonts w:ascii="Times New Roman" w:hAnsi="Times New Roman"/>
          <w:b/>
          <w:spacing w:val="-5"/>
          <w:sz w:val="28"/>
          <w:szCs w:val="28"/>
        </w:rPr>
        <w:t xml:space="preserve">Перечень программных мероприятий </w:t>
      </w:r>
      <w:r w:rsidRPr="00B611D7">
        <w:rPr>
          <w:rFonts w:ascii="Times New Roman" w:hAnsi="Times New Roman"/>
          <w:b/>
          <w:sz w:val="28"/>
          <w:szCs w:val="28"/>
        </w:rPr>
        <w:t>программы «К</w:t>
      </w:r>
      <w:r w:rsidR="00387558" w:rsidRPr="00B611D7">
        <w:rPr>
          <w:rFonts w:ascii="Times New Roman" w:hAnsi="Times New Roman"/>
          <w:b/>
          <w:sz w:val="28"/>
          <w:szCs w:val="28"/>
        </w:rPr>
        <w:t>омплексное развитие социальной</w:t>
      </w:r>
      <w:r w:rsidRPr="00B611D7">
        <w:rPr>
          <w:rFonts w:ascii="Times New Roman" w:hAnsi="Times New Roman"/>
          <w:b/>
          <w:sz w:val="28"/>
          <w:szCs w:val="28"/>
        </w:rPr>
        <w:t xml:space="preserve"> инфраструк</w:t>
      </w:r>
      <w:r w:rsidR="007D72C4" w:rsidRPr="00B611D7">
        <w:rPr>
          <w:rFonts w:ascii="Times New Roman" w:hAnsi="Times New Roman"/>
          <w:b/>
          <w:sz w:val="28"/>
          <w:szCs w:val="28"/>
        </w:rPr>
        <w:t>туры муниципаль</w:t>
      </w:r>
      <w:r w:rsidR="001027C8">
        <w:rPr>
          <w:rFonts w:ascii="Times New Roman" w:hAnsi="Times New Roman"/>
          <w:b/>
          <w:sz w:val="28"/>
          <w:szCs w:val="28"/>
        </w:rPr>
        <w:t xml:space="preserve">ного образования </w:t>
      </w:r>
      <w:r w:rsidR="00786969">
        <w:rPr>
          <w:rFonts w:ascii="Times New Roman" w:hAnsi="Times New Roman"/>
          <w:b/>
          <w:sz w:val="28"/>
          <w:szCs w:val="28"/>
        </w:rPr>
        <w:t xml:space="preserve">Первомайский </w:t>
      </w:r>
      <w:r w:rsidR="007D72C4" w:rsidRPr="00B611D7">
        <w:rPr>
          <w:rFonts w:ascii="Times New Roman" w:hAnsi="Times New Roman"/>
          <w:b/>
          <w:sz w:val="28"/>
          <w:szCs w:val="28"/>
        </w:rPr>
        <w:t xml:space="preserve">сельсовет </w:t>
      </w:r>
      <w:r w:rsidR="00786969">
        <w:rPr>
          <w:rFonts w:ascii="Times New Roman" w:hAnsi="Times New Roman"/>
          <w:b/>
          <w:sz w:val="28"/>
          <w:szCs w:val="28"/>
        </w:rPr>
        <w:t>Бий</w:t>
      </w:r>
      <w:r w:rsidR="007D72C4" w:rsidRPr="00B611D7">
        <w:rPr>
          <w:rFonts w:ascii="Times New Roman" w:hAnsi="Times New Roman"/>
          <w:b/>
          <w:sz w:val="28"/>
          <w:szCs w:val="28"/>
        </w:rPr>
        <w:t xml:space="preserve">ского </w:t>
      </w:r>
      <w:r w:rsidRPr="00B611D7">
        <w:rPr>
          <w:rFonts w:ascii="Times New Roman" w:hAnsi="Times New Roman"/>
          <w:b/>
          <w:sz w:val="28"/>
          <w:szCs w:val="28"/>
        </w:rPr>
        <w:t>района Алтайского края на 201</w:t>
      </w:r>
      <w:r w:rsidR="007D72C4" w:rsidRPr="00B611D7">
        <w:rPr>
          <w:rFonts w:ascii="Times New Roman" w:hAnsi="Times New Roman"/>
          <w:b/>
          <w:sz w:val="28"/>
          <w:szCs w:val="28"/>
        </w:rPr>
        <w:t>7</w:t>
      </w:r>
      <w:r w:rsidRPr="00B611D7">
        <w:rPr>
          <w:rFonts w:ascii="Times New Roman" w:hAnsi="Times New Roman"/>
          <w:b/>
          <w:sz w:val="28"/>
          <w:szCs w:val="28"/>
        </w:rPr>
        <w:t>-20</w:t>
      </w:r>
      <w:r w:rsidR="008F0F82">
        <w:rPr>
          <w:rFonts w:ascii="Times New Roman" w:hAnsi="Times New Roman"/>
          <w:b/>
          <w:sz w:val="28"/>
          <w:szCs w:val="28"/>
        </w:rPr>
        <w:t>3</w:t>
      </w:r>
      <w:r w:rsidR="00786969">
        <w:rPr>
          <w:rFonts w:ascii="Times New Roman" w:hAnsi="Times New Roman"/>
          <w:b/>
          <w:sz w:val="28"/>
          <w:szCs w:val="28"/>
        </w:rPr>
        <w:t>2</w:t>
      </w:r>
      <w:r w:rsidR="00F14644">
        <w:rPr>
          <w:rFonts w:ascii="Times New Roman" w:hAnsi="Times New Roman"/>
          <w:b/>
          <w:sz w:val="28"/>
          <w:szCs w:val="28"/>
        </w:rPr>
        <w:t xml:space="preserve"> годы</w:t>
      </w:r>
      <w:r w:rsidRPr="00B611D7">
        <w:rPr>
          <w:rFonts w:ascii="Times New Roman" w:hAnsi="Times New Roman"/>
          <w:b/>
          <w:sz w:val="28"/>
          <w:szCs w:val="28"/>
        </w:rPr>
        <w:t>»</w:t>
      </w:r>
    </w:p>
    <w:p w:rsidR="00F4747A" w:rsidRDefault="00F4747A" w:rsidP="005C456F">
      <w:pPr>
        <w:pStyle w:val="S3"/>
        <w:tabs>
          <w:tab w:val="clear" w:pos="1800"/>
        </w:tabs>
        <w:spacing w:line="240" w:lineRule="auto"/>
        <w:ind w:left="0" w:firstLine="0"/>
        <w:contextualSpacing/>
        <w:jc w:val="both"/>
        <w:outlineLvl w:val="9"/>
        <w:rPr>
          <w:b/>
          <w:u w:val="none"/>
        </w:rPr>
      </w:pPr>
    </w:p>
    <w:tbl>
      <w:tblPr>
        <w:tblpPr w:leftFromText="180" w:rightFromText="180" w:vertAnchor="text" w:tblpY="1"/>
        <w:tblOverlap w:val="never"/>
        <w:tblW w:w="14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916"/>
        <w:gridCol w:w="3047"/>
        <w:gridCol w:w="1559"/>
        <w:gridCol w:w="3119"/>
        <w:gridCol w:w="2976"/>
        <w:gridCol w:w="1702"/>
      </w:tblGrid>
      <w:tr w:rsidR="00F77D39" w:rsidRPr="00F4747A" w:rsidTr="005C456F">
        <w:trPr>
          <w:tblHeader/>
        </w:trPr>
        <w:tc>
          <w:tcPr>
            <w:tcW w:w="532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 xml:space="preserve">№ </w:t>
            </w:r>
            <w:proofErr w:type="gramStart"/>
            <w:r w:rsidRPr="00F4747A">
              <w:rPr>
                <w:sz w:val="28"/>
                <w:szCs w:val="28"/>
                <w:u w:val="none"/>
              </w:rPr>
              <w:t>п</w:t>
            </w:r>
            <w:proofErr w:type="gramEnd"/>
            <w:r w:rsidRPr="00F4747A">
              <w:rPr>
                <w:sz w:val="28"/>
                <w:szCs w:val="28"/>
                <w:u w:val="none"/>
                <w:lang w:val="en-US"/>
              </w:rPr>
              <w:t>/</w:t>
            </w:r>
            <w:r w:rsidRPr="00F4747A">
              <w:rPr>
                <w:sz w:val="28"/>
                <w:szCs w:val="28"/>
                <w:u w:val="none"/>
              </w:rPr>
              <w:t>п</w:t>
            </w:r>
          </w:p>
        </w:tc>
        <w:tc>
          <w:tcPr>
            <w:tcW w:w="1916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Наименование объекта</w:t>
            </w:r>
          </w:p>
        </w:tc>
        <w:tc>
          <w:tcPr>
            <w:tcW w:w="3047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Описание места размещения объекта</w:t>
            </w:r>
          </w:p>
        </w:tc>
        <w:tc>
          <w:tcPr>
            <w:tcW w:w="1559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Параметры объекта</w:t>
            </w:r>
          </w:p>
        </w:tc>
        <w:tc>
          <w:tcPr>
            <w:tcW w:w="3119" w:type="dxa"/>
          </w:tcPr>
          <w:p w:rsidR="00F77D39" w:rsidRPr="00F4747A" w:rsidRDefault="0019317B" w:rsidP="00F77D39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Функциональная</w:t>
            </w:r>
            <w:r w:rsidR="00F77D39">
              <w:rPr>
                <w:sz w:val="28"/>
                <w:szCs w:val="28"/>
                <w:u w:val="none"/>
              </w:rPr>
              <w:t xml:space="preserve"> зона, площадь (</w:t>
            </w:r>
            <w:proofErr w:type="gramStart"/>
            <w:r w:rsidR="00F77D39">
              <w:rPr>
                <w:sz w:val="28"/>
                <w:szCs w:val="28"/>
                <w:u w:val="none"/>
              </w:rPr>
              <w:t>га</w:t>
            </w:r>
            <w:proofErr w:type="gramEnd"/>
            <w:r w:rsidR="00F77D39">
              <w:rPr>
                <w:sz w:val="28"/>
                <w:szCs w:val="28"/>
                <w:u w:val="none"/>
              </w:rPr>
              <w:t>)</w:t>
            </w:r>
          </w:p>
        </w:tc>
        <w:tc>
          <w:tcPr>
            <w:tcW w:w="2976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Мероприятия</w:t>
            </w:r>
          </w:p>
        </w:tc>
        <w:tc>
          <w:tcPr>
            <w:tcW w:w="1702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Срок реализации</w:t>
            </w:r>
          </w:p>
        </w:tc>
      </w:tr>
      <w:tr w:rsidR="005C456F" w:rsidRPr="00F4747A" w:rsidTr="005C456F">
        <w:trPr>
          <w:trHeight w:hRule="exact" w:val="340"/>
        </w:trPr>
        <w:tc>
          <w:tcPr>
            <w:tcW w:w="14851" w:type="dxa"/>
            <w:gridSpan w:val="7"/>
          </w:tcPr>
          <w:p w:rsidR="005C456F" w:rsidRPr="00F4747A" w:rsidRDefault="005C456F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b/>
                <w:sz w:val="28"/>
                <w:szCs w:val="28"/>
                <w:u w:val="none"/>
              </w:rPr>
            </w:pPr>
            <w:r w:rsidRPr="00F4747A">
              <w:rPr>
                <w:b/>
                <w:sz w:val="28"/>
                <w:szCs w:val="28"/>
                <w:u w:val="none"/>
              </w:rPr>
              <w:t>1</w:t>
            </w:r>
            <w:r>
              <w:rPr>
                <w:b/>
                <w:sz w:val="28"/>
                <w:szCs w:val="28"/>
                <w:u w:val="none"/>
              </w:rPr>
              <w:t>.</w:t>
            </w:r>
            <w:r w:rsidRPr="00F4747A">
              <w:rPr>
                <w:b/>
                <w:sz w:val="28"/>
                <w:szCs w:val="28"/>
                <w:u w:val="none"/>
              </w:rPr>
              <w:t xml:space="preserve"> Социальная сфера</w:t>
            </w:r>
          </w:p>
        </w:tc>
      </w:tr>
      <w:tr w:rsidR="00F77D39" w:rsidRPr="00F4747A" w:rsidTr="005C456F">
        <w:trPr>
          <w:trHeight w:hRule="exact" w:val="1306"/>
        </w:trPr>
        <w:tc>
          <w:tcPr>
            <w:tcW w:w="532" w:type="dxa"/>
            <w:vAlign w:val="center"/>
          </w:tcPr>
          <w:p w:rsidR="00F77D39" w:rsidRPr="005C456F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5C456F">
              <w:rPr>
                <w:sz w:val="28"/>
                <w:szCs w:val="28"/>
                <w:u w:val="none"/>
              </w:rPr>
              <w:t>1</w:t>
            </w:r>
          </w:p>
        </w:tc>
        <w:tc>
          <w:tcPr>
            <w:tcW w:w="1916" w:type="dxa"/>
            <w:vAlign w:val="center"/>
          </w:tcPr>
          <w:p w:rsidR="00F77D39" w:rsidRPr="00F4747A" w:rsidRDefault="005C456F" w:rsidP="003C4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76A58">
              <w:rPr>
                <w:rFonts w:ascii="Times New Roman" w:hAnsi="Times New Roman" w:cs="Times New Roman"/>
                <w:sz w:val="28"/>
                <w:szCs w:val="28"/>
              </w:rPr>
              <w:t>кола</w:t>
            </w:r>
          </w:p>
        </w:tc>
        <w:tc>
          <w:tcPr>
            <w:tcW w:w="3047" w:type="dxa"/>
            <w:vAlign w:val="center"/>
          </w:tcPr>
          <w:p w:rsidR="00F77D39" w:rsidRPr="00F4747A" w:rsidRDefault="00F77D39" w:rsidP="003C4BAA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47A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5C4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6969">
              <w:rPr>
                <w:rFonts w:ascii="Times New Roman" w:hAnsi="Times New Roman" w:cs="Times New Roman"/>
                <w:sz w:val="28"/>
                <w:szCs w:val="28"/>
              </w:rPr>
              <w:t>Первомайское</w:t>
            </w:r>
            <w:r w:rsidR="00E70C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77D39" w:rsidRPr="00F4747A" w:rsidRDefault="00076A58" w:rsidP="003C4BAA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5C4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6969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  <w:p w:rsidR="00F77D39" w:rsidRPr="00F4747A" w:rsidRDefault="00F77D39" w:rsidP="003C4BAA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77D39" w:rsidRPr="00F4747A" w:rsidRDefault="00F77D39" w:rsidP="00786969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47A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869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76A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4747A">
              <w:rPr>
                <w:rFonts w:ascii="Times New Roman" w:hAnsi="Times New Roman" w:cs="Times New Roman"/>
                <w:sz w:val="28"/>
                <w:szCs w:val="28"/>
              </w:rPr>
              <w:t xml:space="preserve"> мест</w:t>
            </w:r>
          </w:p>
        </w:tc>
        <w:tc>
          <w:tcPr>
            <w:tcW w:w="3119" w:type="dxa"/>
          </w:tcPr>
          <w:p w:rsidR="00F77D39" w:rsidRPr="00F4747A" w:rsidRDefault="00076A58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Общественно-деловая зона, 2га</w:t>
            </w:r>
          </w:p>
        </w:tc>
        <w:tc>
          <w:tcPr>
            <w:tcW w:w="2976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разработка проектной документации, реконструкция</w:t>
            </w:r>
          </w:p>
        </w:tc>
        <w:tc>
          <w:tcPr>
            <w:tcW w:w="1702" w:type="dxa"/>
            <w:vAlign w:val="center"/>
          </w:tcPr>
          <w:p w:rsidR="00F77D39" w:rsidRPr="00F4747A" w:rsidRDefault="00F77D39" w:rsidP="00786969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5C456F">
              <w:rPr>
                <w:sz w:val="28"/>
                <w:szCs w:val="28"/>
                <w:u w:val="none"/>
              </w:rPr>
              <w:t>2</w:t>
            </w:r>
            <w:r w:rsidRPr="00786969">
              <w:rPr>
                <w:sz w:val="28"/>
                <w:szCs w:val="28"/>
                <w:u w:val="none"/>
              </w:rPr>
              <w:t>0</w:t>
            </w:r>
            <w:r w:rsidRPr="00F4747A">
              <w:rPr>
                <w:sz w:val="28"/>
                <w:szCs w:val="28"/>
                <w:u w:val="none"/>
              </w:rPr>
              <w:t>2</w:t>
            </w:r>
            <w:r w:rsidR="00786969">
              <w:rPr>
                <w:sz w:val="28"/>
                <w:szCs w:val="28"/>
                <w:u w:val="none"/>
              </w:rPr>
              <w:t>0</w:t>
            </w:r>
          </w:p>
        </w:tc>
      </w:tr>
      <w:tr w:rsidR="00F77D39" w:rsidRPr="00076A58" w:rsidTr="005C456F">
        <w:tc>
          <w:tcPr>
            <w:tcW w:w="532" w:type="dxa"/>
            <w:vAlign w:val="center"/>
          </w:tcPr>
          <w:p w:rsidR="00F77D39" w:rsidRPr="00786969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color w:val="000000"/>
                <w:sz w:val="28"/>
                <w:szCs w:val="28"/>
                <w:u w:val="none"/>
              </w:rPr>
            </w:pPr>
            <w:r w:rsidRPr="00786969">
              <w:rPr>
                <w:color w:val="000000"/>
                <w:sz w:val="28"/>
                <w:szCs w:val="28"/>
                <w:u w:val="none"/>
              </w:rPr>
              <w:t>2</w:t>
            </w:r>
          </w:p>
        </w:tc>
        <w:tc>
          <w:tcPr>
            <w:tcW w:w="1916" w:type="dxa"/>
            <w:vAlign w:val="center"/>
          </w:tcPr>
          <w:p w:rsidR="00F77D39" w:rsidRPr="00076A58" w:rsidRDefault="00076A58" w:rsidP="003C4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культуры</w:t>
            </w:r>
          </w:p>
        </w:tc>
        <w:tc>
          <w:tcPr>
            <w:tcW w:w="3047" w:type="dxa"/>
            <w:vAlign w:val="center"/>
          </w:tcPr>
          <w:p w:rsidR="00F77D39" w:rsidRPr="00076A58" w:rsidRDefault="00F77D39" w:rsidP="00786969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6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</w:t>
            </w:r>
            <w:r w:rsidR="005C4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869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Первомайское</w:t>
            </w:r>
            <w:proofErr w:type="gramEnd"/>
            <w:r w:rsidR="00E70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            </w:t>
            </w:r>
            <w:r w:rsidR="00076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869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076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</w:t>
            </w:r>
            <w:r w:rsidR="005C4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869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Мира</w:t>
            </w:r>
          </w:p>
        </w:tc>
        <w:tc>
          <w:tcPr>
            <w:tcW w:w="1559" w:type="dxa"/>
            <w:vAlign w:val="center"/>
          </w:tcPr>
          <w:p w:rsidR="00F77D39" w:rsidRPr="00076A58" w:rsidRDefault="00076A58" w:rsidP="00786969">
            <w:pPr>
              <w:pStyle w:val="a6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F77D39" w:rsidRPr="00076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7869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400</w:t>
            </w:r>
            <w:r w:rsidR="00F77D39" w:rsidRPr="00076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</w:t>
            </w:r>
          </w:p>
        </w:tc>
        <w:tc>
          <w:tcPr>
            <w:tcW w:w="3119" w:type="dxa"/>
          </w:tcPr>
          <w:p w:rsidR="00F77D39" w:rsidRPr="00076A58" w:rsidRDefault="00076A58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color w:val="000000"/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Общественно-деловая зона, 2,8га</w:t>
            </w:r>
          </w:p>
        </w:tc>
        <w:tc>
          <w:tcPr>
            <w:tcW w:w="2976" w:type="dxa"/>
            <w:vAlign w:val="center"/>
          </w:tcPr>
          <w:p w:rsidR="00F77D39" w:rsidRPr="00076A58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color w:val="000000"/>
                <w:sz w:val="28"/>
                <w:szCs w:val="28"/>
                <w:u w:val="none"/>
              </w:rPr>
            </w:pPr>
            <w:r w:rsidRPr="00076A58">
              <w:rPr>
                <w:color w:val="000000"/>
                <w:sz w:val="28"/>
                <w:szCs w:val="28"/>
                <w:u w:val="none"/>
              </w:rPr>
              <w:t>реконструкция</w:t>
            </w:r>
          </w:p>
        </w:tc>
        <w:tc>
          <w:tcPr>
            <w:tcW w:w="1702" w:type="dxa"/>
            <w:vAlign w:val="center"/>
          </w:tcPr>
          <w:p w:rsidR="00F77D39" w:rsidRPr="00786969" w:rsidRDefault="00F77D39" w:rsidP="00786969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color w:val="000000"/>
                <w:sz w:val="28"/>
                <w:szCs w:val="28"/>
                <w:u w:val="none"/>
              </w:rPr>
            </w:pPr>
            <w:r w:rsidRPr="00076A58">
              <w:rPr>
                <w:color w:val="000000"/>
                <w:sz w:val="28"/>
                <w:szCs w:val="28"/>
                <w:u w:val="none"/>
                <w:lang w:val="en-US"/>
              </w:rPr>
              <w:t>20</w:t>
            </w:r>
            <w:r w:rsidR="00786969">
              <w:rPr>
                <w:color w:val="000000"/>
                <w:sz w:val="28"/>
                <w:szCs w:val="28"/>
                <w:u w:val="none"/>
              </w:rPr>
              <w:t>18</w:t>
            </w:r>
          </w:p>
        </w:tc>
      </w:tr>
      <w:tr w:rsidR="00F77D39" w:rsidRPr="00F4747A" w:rsidTr="005C456F">
        <w:tc>
          <w:tcPr>
            <w:tcW w:w="532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3</w:t>
            </w:r>
          </w:p>
        </w:tc>
        <w:tc>
          <w:tcPr>
            <w:tcW w:w="1916" w:type="dxa"/>
            <w:vAlign w:val="center"/>
          </w:tcPr>
          <w:p w:rsidR="00F77D39" w:rsidRPr="00F4747A" w:rsidRDefault="00786969" w:rsidP="003C4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Сельский клуб п. Ясная Поляна</w:t>
            </w:r>
          </w:p>
        </w:tc>
        <w:tc>
          <w:tcPr>
            <w:tcW w:w="3047" w:type="dxa"/>
            <w:vAlign w:val="center"/>
          </w:tcPr>
          <w:p w:rsidR="00F77D39" w:rsidRPr="00F4747A" w:rsidRDefault="00786969" w:rsidP="003C4BAA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77D39" w:rsidRPr="00F474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4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Ясная Поляна</w:t>
            </w:r>
            <w:r w:rsidR="00E70C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77D39" w:rsidRPr="00F4747A" w:rsidRDefault="00F77D39" w:rsidP="003C4BAA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47A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5C4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696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  <w:tc>
          <w:tcPr>
            <w:tcW w:w="1559" w:type="dxa"/>
            <w:vAlign w:val="center"/>
          </w:tcPr>
          <w:p w:rsidR="00F77D39" w:rsidRPr="00F4747A" w:rsidRDefault="00076A58" w:rsidP="00786969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8696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77D39" w:rsidRPr="00F4747A">
              <w:rPr>
                <w:rFonts w:ascii="Times New Roman" w:hAnsi="Times New Roman" w:cs="Times New Roman"/>
                <w:sz w:val="28"/>
                <w:szCs w:val="28"/>
              </w:rPr>
              <w:t xml:space="preserve"> мест</w:t>
            </w:r>
          </w:p>
        </w:tc>
        <w:tc>
          <w:tcPr>
            <w:tcW w:w="3119" w:type="dxa"/>
          </w:tcPr>
          <w:p w:rsidR="00F77D39" w:rsidRPr="00F4747A" w:rsidRDefault="00076A58" w:rsidP="00076A58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Общественно-деловая зона, 0,36га</w:t>
            </w:r>
          </w:p>
        </w:tc>
        <w:tc>
          <w:tcPr>
            <w:tcW w:w="2976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разработка проектной документации, строительство</w:t>
            </w:r>
          </w:p>
        </w:tc>
        <w:tc>
          <w:tcPr>
            <w:tcW w:w="1702" w:type="dxa"/>
            <w:vAlign w:val="center"/>
          </w:tcPr>
          <w:p w:rsidR="00F77D39" w:rsidRPr="00F4747A" w:rsidRDefault="00F77D39" w:rsidP="00786969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786969">
              <w:rPr>
                <w:sz w:val="28"/>
                <w:szCs w:val="28"/>
                <w:u w:val="none"/>
              </w:rPr>
              <w:t>20</w:t>
            </w:r>
            <w:r w:rsidR="00786969">
              <w:rPr>
                <w:sz w:val="28"/>
                <w:szCs w:val="28"/>
                <w:u w:val="none"/>
              </w:rPr>
              <w:t>19</w:t>
            </w:r>
          </w:p>
        </w:tc>
      </w:tr>
      <w:tr w:rsidR="00F77D39" w:rsidRPr="00F4747A" w:rsidTr="005C456F">
        <w:tc>
          <w:tcPr>
            <w:tcW w:w="532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4</w:t>
            </w:r>
          </w:p>
        </w:tc>
        <w:tc>
          <w:tcPr>
            <w:tcW w:w="1916" w:type="dxa"/>
            <w:vAlign w:val="center"/>
          </w:tcPr>
          <w:p w:rsidR="00F77D39" w:rsidRPr="00F4747A" w:rsidRDefault="00786969" w:rsidP="00786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Сельский клуб п. Восточный</w:t>
            </w:r>
          </w:p>
        </w:tc>
        <w:tc>
          <w:tcPr>
            <w:tcW w:w="3047" w:type="dxa"/>
            <w:vAlign w:val="center"/>
          </w:tcPr>
          <w:p w:rsidR="00F77D39" w:rsidRPr="00F4747A" w:rsidRDefault="00786969" w:rsidP="003C4BAA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77D39" w:rsidRPr="00F474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4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Восточный</w:t>
            </w:r>
            <w:r w:rsidR="00E70C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77D39" w:rsidRPr="00F4747A" w:rsidRDefault="00F77D39" w:rsidP="00786969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47A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5C4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6969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  <w:tc>
          <w:tcPr>
            <w:tcW w:w="1559" w:type="dxa"/>
            <w:vAlign w:val="center"/>
          </w:tcPr>
          <w:p w:rsidR="00F77D39" w:rsidRPr="00F4747A" w:rsidRDefault="00F77D39" w:rsidP="00786969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47A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8696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47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6A58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3119" w:type="dxa"/>
          </w:tcPr>
          <w:p w:rsidR="00F77D39" w:rsidRPr="00F4747A" w:rsidRDefault="00076A58" w:rsidP="00786969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Общественно-деловая зона, 0,</w:t>
            </w:r>
            <w:r w:rsidR="00786969">
              <w:rPr>
                <w:sz w:val="28"/>
                <w:szCs w:val="28"/>
                <w:u w:val="none"/>
              </w:rPr>
              <w:t>36</w:t>
            </w:r>
            <w:r>
              <w:rPr>
                <w:sz w:val="28"/>
                <w:szCs w:val="28"/>
                <w:u w:val="none"/>
              </w:rPr>
              <w:t>га</w:t>
            </w:r>
          </w:p>
        </w:tc>
        <w:tc>
          <w:tcPr>
            <w:tcW w:w="2976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разработка проектной документации, строительство</w:t>
            </w:r>
          </w:p>
        </w:tc>
        <w:tc>
          <w:tcPr>
            <w:tcW w:w="1702" w:type="dxa"/>
            <w:vAlign w:val="center"/>
          </w:tcPr>
          <w:p w:rsidR="00F77D39" w:rsidRPr="00F4747A" w:rsidRDefault="00F77D39" w:rsidP="00786969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076A58">
              <w:rPr>
                <w:sz w:val="28"/>
                <w:szCs w:val="28"/>
                <w:u w:val="none"/>
              </w:rPr>
              <w:t>20</w:t>
            </w:r>
            <w:r w:rsidR="00786969">
              <w:rPr>
                <w:sz w:val="28"/>
                <w:szCs w:val="28"/>
                <w:u w:val="none"/>
              </w:rPr>
              <w:t>20</w:t>
            </w:r>
          </w:p>
        </w:tc>
      </w:tr>
      <w:tr w:rsidR="00F77D39" w:rsidRPr="00F4747A" w:rsidTr="005C456F">
        <w:tc>
          <w:tcPr>
            <w:tcW w:w="532" w:type="dxa"/>
            <w:vAlign w:val="center"/>
          </w:tcPr>
          <w:p w:rsidR="00F77D39" w:rsidRPr="00F4747A" w:rsidRDefault="00F77D39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>6</w:t>
            </w:r>
          </w:p>
        </w:tc>
        <w:tc>
          <w:tcPr>
            <w:tcW w:w="1916" w:type="dxa"/>
            <w:vAlign w:val="center"/>
          </w:tcPr>
          <w:p w:rsidR="00F77D39" w:rsidRPr="00F4747A" w:rsidRDefault="00076A58" w:rsidP="003C4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Стадион</w:t>
            </w:r>
          </w:p>
        </w:tc>
        <w:tc>
          <w:tcPr>
            <w:tcW w:w="3047" w:type="dxa"/>
            <w:vAlign w:val="center"/>
          </w:tcPr>
          <w:p w:rsidR="00F77D39" w:rsidRPr="00F4747A" w:rsidRDefault="00F77D39" w:rsidP="003C4BAA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47A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5C4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6969">
              <w:rPr>
                <w:rFonts w:ascii="Times New Roman" w:hAnsi="Times New Roman" w:cs="Times New Roman"/>
                <w:sz w:val="28"/>
                <w:szCs w:val="28"/>
              </w:rPr>
              <w:t>Первомайское</w:t>
            </w:r>
          </w:p>
          <w:p w:rsidR="00F77D39" w:rsidRPr="00F4747A" w:rsidRDefault="00786969" w:rsidP="003C4BAA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</w:t>
            </w:r>
          </w:p>
        </w:tc>
        <w:tc>
          <w:tcPr>
            <w:tcW w:w="1559" w:type="dxa"/>
            <w:vAlign w:val="center"/>
          </w:tcPr>
          <w:p w:rsidR="00F77D39" w:rsidRPr="00F4747A" w:rsidRDefault="00786969" w:rsidP="003C4BAA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7D39" w:rsidRPr="00F4747A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  <w:tc>
          <w:tcPr>
            <w:tcW w:w="3119" w:type="dxa"/>
          </w:tcPr>
          <w:p w:rsidR="00F77D39" w:rsidRPr="00F4747A" w:rsidRDefault="00D012DE" w:rsidP="00786969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 xml:space="preserve">Общественно-деловая зона, </w:t>
            </w:r>
            <w:r w:rsidR="00786969">
              <w:rPr>
                <w:sz w:val="28"/>
                <w:szCs w:val="28"/>
                <w:u w:val="none"/>
              </w:rPr>
              <w:t>2,15</w:t>
            </w:r>
            <w:r>
              <w:rPr>
                <w:sz w:val="28"/>
                <w:szCs w:val="28"/>
                <w:u w:val="none"/>
              </w:rPr>
              <w:t>га</w:t>
            </w:r>
          </w:p>
        </w:tc>
        <w:tc>
          <w:tcPr>
            <w:tcW w:w="2976" w:type="dxa"/>
            <w:vAlign w:val="center"/>
          </w:tcPr>
          <w:p w:rsidR="00F77D39" w:rsidRPr="00F4747A" w:rsidRDefault="00F77D39" w:rsidP="00D012DE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F4747A">
              <w:rPr>
                <w:sz w:val="28"/>
                <w:szCs w:val="28"/>
                <w:u w:val="none"/>
              </w:rPr>
              <w:t xml:space="preserve">разработка проектной документации, </w:t>
            </w:r>
            <w:r w:rsidR="00D012DE">
              <w:rPr>
                <w:sz w:val="28"/>
                <w:szCs w:val="28"/>
                <w:u w:val="none"/>
              </w:rPr>
              <w:t>реконструкция</w:t>
            </w:r>
          </w:p>
        </w:tc>
        <w:tc>
          <w:tcPr>
            <w:tcW w:w="1702" w:type="dxa"/>
            <w:vAlign w:val="center"/>
          </w:tcPr>
          <w:p w:rsidR="00F77D39" w:rsidRPr="00F4747A" w:rsidRDefault="00F77D39" w:rsidP="00D012DE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 w:rsidRPr="00786969">
              <w:rPr>
                <w:sz w:val="28"/>
                <w:szCs w:val="28"/>
                <w:u w:val="none"/>
              </w:rPr>
              <w:t>20</w:t>
            </w:r>
            <w:r w:rsidR="00D012DE">
              <w:rPr>
                <w:sz w:val="28"/>
                <w:szCs w:val="28"/>
                <w:u w:val="none"/>
              </w:rPr>
              <w:t>24</w:t>
            </w:r>
          </w:p>
        </w:tc>
      </w:tr>
      <w:tr w:rsidR="00EF19C1" w:rsidRPr="00F4747A" w:rsidTr="005C456F">
        <w:tc>
          <w:tcPr>
            <w:tcW w:w="532" w:type="dxa"/>
            <w:vAlign w:val="center"/>
          </w:tcPr>
          <w:p w:rsidR="00EF19C1" w:rsidRPr="00F4747A" w:rsidRDefault="00EF19C1" w:rsidP="003C4BAA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7</w:t>
            </w:r>
          </w:p>
        </w:tc>
        <w:tc>
          <w:tcPr>
            <w:tcW w:w="1916" w:type="dxa"/>
            <w:vAlign w:val="center"/>
          </w:tcPr>
          <w:p w:rsidR="00EF19C1" w:rsidRPr="00EF19C1" w:rsidRDefault="002C1EFD" w:rsidP="003C4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жилые дома</w:t>
            </w:r>
          </w:p>
        </w:tc>
        <w:tc>
          <w:tcPr>
            <w:tcW w:w="3047" w:type="dxa"/>
            <w:vAlign w:val="center"/>
          </w:tcPr>
          <w:p w:rsidR="00EF19C1" w:rsidRPr="00EF19C1" w:rsidRDefault="00610EA0" w:rsidP="003C4BAA">
            <w:pPr>
              <w:shd w:val="clear" w:color="auto" w:fill="FFFFFF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Первомайский</w:t>
            </w:r>
            <w:r w:rsidR="00EF19C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559" w:type="dxa"/>
            <w:vAlign w:val="center"/>
          </w:tcPr>
          <w:p w:rsidR="00EF19C1" w:rsidRPr="00610EA0" w:rsidRDefault="00610EA0" w:rsidP="003C4BAA">
            <w:pPr>
              <w:pStyle w:val="a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47650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119" w:type="dxa"/>
          </w:tcPr>
          <w:p w:rsidR="002C1EFD" w:rsidRDefault="002C1EFD" w:rsidP="00D012DE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</w:p>
          <w:p w:rsidR="00EF19C1" w:rsidRPr="00EF19C1" w:rsidRDefault="00EF19C1" w:rsidP="00610EA0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 xml:space="preserve">Жилая зона, </w:t>
            </w:r>
            <w:r w:rsidR="00610EA0">
              <w:rPr>
                <w:sz w:val="28"/>
                <w:szCs w:val="28"/>
                <w:u w:val="none"/>
              </w:rPr>
              <w:t>72</w:t>
            </w:r>
            <w:r>
              <w:rPr>
                <w:sz w:val="28"/>
                <w:szCs w:val="28"/>
                <w:u w:val="none"/>
              </w:rPr>
              <w:t xml:space="preserve"> га</w:t>
            </w:r>
          </w:p>
        </w:tc>
        <w:tc>
          <w:tcPr>
            <w:tcW w:w="2976" w:type="dxa"/>
            <w:vAlign w:val="center"/>
          </w:tcPr>
          <w:p w:rsidR="00EF19C1" w:rsidRPr="00EF19C1" w:rsidRDefault="00EF19C1" w:rsidP="00D012DE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 xml:space="preserve">Строительство </w:t>
            </w:r>
          </w:p>
        </w:tc>
        <w:tc>
          <w:tcPr>
            <w:tcW w:w="1702" w:type="dxa"/>
            <w:vAlign w:val="center"/>
          </w:tcPr>
          <w:p w:rsidR="00EF19C1" w:rsidRPr="00EF19C1" w:rsidRDefault="00610EA0" w:rsidP="00610EA0">
            <w:pPr>
              <w:pStyle w:val="S3"/>
              <w:tabs>
                <w:tab w:val="clear" w:pos="1800"/>
              </w:tabs>
              <w:spacing w:line="240" w:lineRule="auto"/>
              <w:ind w:left="0" w:firstLine="0"/>
              <w:contextualSpacing/>
              <w:jc w:val="center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2018</w:t>
            </w:r>
            <w:r w:rsidR="00EF19C1">
              <w:rPr>
                <w:sz w:val="28"/>
                <w:szCs w:val="28"/>
                <w:u w:val="none"/>
              </w:rPr>
              <w:t>-203</w:t>
            </w:r>
            <w:r>
              <w:rPr>
                <w:sz w:val="28"/>
                <w:szCs w:val="28"/>
                <w:u w:val="none"/>
              </w:rPr>
              <w:t>2</w:t>
            </w:r>
          </w:p>
        </w:tc>
      </w:tr>
    </w:tbl>
    <w:p w:rsidR="001A3435" w:rsidRDefault="001A3435" w:rsidP="001A343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1A3435" w:rsidRDefault="000266DE" w:rsidP="000266D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1A3435">
        <w:rPr>
          <w:rFonts w:ascii="Times New Roman" w:hAnsi="Times New Roman" w:cs="Times New Roman"/>
          <w:sz w:val="28"/>
          <w:szCs w:val="28"/>
        </w:rPr>
        <w:t>к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3C4BAA" w:rsidRDefault="003C4BAA" w:rsidP="005C456F">
      <w:pPr>
        <w:widowControl w:val="0"/>
        <w:autoSpaceDE w:val="0"/>
        <w:rPr>
          <w:rFonts w:ascii="Times New Roman" w:hAnsi="Times New Roman"/>
          <w:b/>
          <w:sz w:val="28"/>
          <w:szCs w:val="28"/>
        </w:rPr>
      </w:pPr>
    </w:p>
    <w:p w:rsidR="001A3435" w:rsidRPr="004F0BA4" w:rsidRDefault="001A3435" w:rsidP="001A3435">
      <w:pPr>
        <w:widowControl w:val="0"/>
        <w:autoSpaceDE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F0BA4">
        <w:rPr>
          <w:rFonts w:ascii="Times New Roman" w:hAnsi="Times New Roman"/>
          <w:b/>
          <w:sz w:val="28"/>
          <w:szCs w:val="28"/>
        </w:rPr>
        <w:t>Объем финансовых ресурсов, необхо</w:t>
      </w:r>
      <w:r w:rsidR="007D72C4" w:rsidRPr="004F0BA4">
        <w:rPr>
          <w:rFonts w:ascii="Times New Roman" w:hAnsi="Times New Roman"/>
          <w:b/>
          <w:sz w:val="28"/>
          <w:szCs w:val="28"/>
        </w:rPr>
        <w:t xml:space="preserve">димых для реализации Программы </w:t>
      </w:r>
      <w:r w:rsidRPr="004F0BA4">
        <w:rPr>
          <w:rFonts w:ascii="Times New Roman" w:hAnsi="Times New Roman"/>
          <w:b/>
          <w:sz w:val="28"/>
          <w:szCs w:val="28"/>
        </w:rPr>
        <w:t>«</w:t>
      </w:r>
      <w:r w:rsidR="000266DE" w:rsidRPr="004F0BA4">
        <w:rPr>
          <w:rFonts w:ascii="Times New Roman" w:hAnsi="Times New Roman"/>
          <w:b/>
          <w:sz w:val="28"/>
          <w:szCs w:val="28"/>
        </w:rPr>
        <w:t>Комплексное развитие социальной</w:t>
      </w:r>
      <w:r w:rsidRPr="004F0BA4">
        <w:rPr>
          <w:rFonts w:ascii="Times New Roman" w:hAnsi="Times New Roman"/>
          <w:b/>
          <w:sz w:val="28"/>
          <w:szCs w:val="28"/>
        </w:rPr>
        <w:t xml:space="preserve"> инфраструктуры муниципального </w:t>
      </w:r>
      <w:r w:rsidR="001027C8"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="00610EA0">
        <w:rPr>
          <w:rFonts w:ascii="Times New Roman" w:hAnsi="Times New Roman"/>
          <w:b/>
          <w:sz w:val="28"/>
          <w:szCs w:val="28"/>
        </w:rPr>
        <w:t xml:space="preserve">Первомайский </w:t>
      </w:r>
      <w:r w:rsidR="007D72C4" w:rsidRPr="004F0BA4">
        <w:rPr>
          <w:rFonts w:ascii="Times New Roman" w:hAnsi="Times New Roman"/>
          <w:b/>
          <w:sz w:val="28"/>
          <w:szCs w:val="28"/>
        </w:rPr>
        <w:t xml:space="preserve">сельсовет </w:t>
      </w:r>
      <w:r w:rsidR="00610EA0">
        <w:rPr>
          <w:rFonts w:ascii="Times New Roman" w:hAnsi="Times New Roman"/>
          <w:b/>
          <w:sz w:val="28"/>
          <w:szCs w:val="28"/>
        </w:rPr>
        <w:t>Бий</w:t>
      </w:r>
      <w:r w:rsidR="007D72C4" w:rsidRPr="004F0BA4">
        <w:rPr>
          <w:rFonts w:ascii="Times New Roman" w:hAnsi="Times New Roman"/>
          <w:b/>
          <w:sz w:val="28"/>
          <w:szCs w:val="28"/>
        </w:rPr>
        <w:t xml:space="preserve">ского </w:t>
      </w:r>
      <w:r w:rsidRPr="004F0BA4">
        <w:rPr>
          <w:rFonts w:ascii="Times New Roman" w:hAnsi="Times New Roman"/>
          <w:b/>
          <w:sz w:val="28"/>
          <w:szCs w:val="28"/>
        </w:rPr>
        <w:t>района Алтайского края на 201</w:t>
      </w:r>
      <w:r w:rsidR="007D72C4" w:rsidRPr="004F0BA4">
        <w:rPr>
          <w:rFonts w:ascii="Times New Roman" w:hAnsi="Times New Roman"/>
          <w:b/>
          <w:sz w:val="28"/>
          <w:szCs w:val="28"/>
        </w:rPr>
        <w:t>7</w:t>
      </w:r>
      <w:r w:rsidRPr="004F0BA4">
        <w:rPr>
          <w:rFonts w:ascii="Times New Roman" w:hAnsi="Times New Roman"/>
          <w:b/>
          <w:sz w:val="28"/>
          <w:szCs w:val="28"/>
        </w:rPr>
        <w:t>-</w:t>
      </w:r>
      <w:r w:rsidR="008F0F82">
        <w:rPr>
          <w:rFonts w:ascii="Times New Roman" w:hAnsi="Times New Roman"/>
          <w:b/>
          <w:sz w:val="28"/>
          <w:szCs w:val="28"/>
        </w:rPr>
        <w:t>203</w:t>
      </w:r>
      <w:r w:rsidR="00610EA0">
        <w:rPr>
          <w:rFonts w:ascii="Times New Roman" w:hAnsi="Times New Roman"/>
          <w:b/>
          <w:sz w:val="28"/>
          <w:szCs w:val="28"/>
        </w:rPr>
        <w:t>2</w:t>
      </w:r>
      <w:r w:rsidR="00F14644">
        <w:rPr>
          <w:rFonts w:ascii="Times New Roman" w:hAnsi="Times New Roman"/>
          <w:b/>
          <w:sz w:val="28"/>
          <w:szCs w:val="28"/>
        </w:rPr>
        <w:t xml:space="preserve"> годы</w:t>
      </w:r>
      <w:r w:rsidRPr="004F0BA4">
        <w:rPr>
          <w:rFonts w:ascii="Times New Roman" w:hAnsi="Times New Roman"/>
          <w:b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1389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0"/>
        <w:gridCol w:w="1134"/>
        <w:gridCol w:w="1134"/>
        <w:gridCol w:w="1134"/>
        <w:gridCol w:w="1134"/>
        <w:gridCol w:w="1134"/>
        <w:gridCol w:w="1134"/>
        <w:gridCol w:w="1417"/>
      </w:tblGrid>
      <w:tr w:rsidR="00921211" w:rsidRPr="0044538D" w:rsidTr="005C456F">
        <w:trPr>
          <w:trHeight w:val="291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44538D" w:rsidRDefault="00921211" w:rsidP="0092121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44538D" w:rsidRDefault="00921211" w:rsidP="00921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Сумма расходов, тыс. руб.</w:t>
            </w:r>
          </w:p>
        </w:tc>
      </w:tr>
      <w:tr w:rsidR="00921211" w:rsidRPr="0044538D" w:rsidTr="005C456F">
        <w:trPr>
          <w:trHeight w:val="1008"/>
        </w:trPr>
        <w:tc>
          <w:tcPr>
            <w:tcW w:w="567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44538D" w:rsidRDefault="00921211" w:rsidP="0092121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211" w:rsidRPr="0044538D" w:rsidRDefault="00921211" w:rsidP="0092121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1" w:rsidRDefault="00921211" w:rsidP="0092121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2018</w:t>
            </w: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211" w:rsidRDefault="00921211" w:rsidP="0092121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2019</w:t>
            </w: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211" w:rsidRDefault="00921211" w:rsidP="0092121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2020</w:t>
            </w: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1211" w:rsidRDefault="00921211" w:rsidP="0092121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2021 </w:t>
            </w: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211" w:rsidRDefault="00921211" w:rsidP="00610EA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2022-203</w:t>
            </w:r>
            <w:r w:rsidR="00610EA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211" w:rsidRDefault="00921211" w:rsidP="009212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921211" w:rsidRPr="0044538D" w:rsidTr="005C456F">
        <w:trPr>
          <w:trHeight w:val="375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44538D" w:rsidRDefault="00921211" w:rsidP="0092121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Всего финансовых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C456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211" w:rsidRPr="005C456F" w:rsidRDefault="005C456F" w:rsidP="00921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1211" w:rsidRPr="0044538D" w:rsidTr="005C456F">
        <w:trPr>
          <w:trHeight w:val="216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44538D" w:rsidRDefault="00921211" w:rsidP="0092121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921211" w:rsidP="00921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1211" w:rsidRPr="0044538D" w:rsidTr="005C456F">
        <w:trPr>
          <w:trHeight w:val="216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44538D" w:rsidRDefault="00921211" w:rsidP="0092121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C456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211" w:rsidRPr="005C456F" w:rsidRDefault="005C456F" w:rsidP="00921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1211" w:rsidRPr="0044538D" w:rsidTr="005C456F">
        <w:trPr>
          <w:trHeight w:val="201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44538D" w:rsidRDefault="00921211" w:rsidP="0092121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Из краевого бюджета (на условиях </w:t>
            </w:r>
            <w:proofErr w:type="spellStart"/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C456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211" w:rsidRPr="005C456F" w:rsidRDefault="005C456F" w:rsidP="00921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1211" w:rsidRPr="0044538D" w:rsidTr="005C456F">
        <w:trPr>
          <w:trHeight w:val="201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44538D" w:rsidRDefault="00921211" w:rsidP="0092121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 федерального</w:t>
            </w: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бюджета (на условиях </w:t>
            </w:r>
            <w:proofErr w:type="spellStart"/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C456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211" w:rsidRPr="005C456F" w:rsidRDefault="005C456F" w:rsidP="00921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1211" w:rsidRPr="0044538D" w:rsidTr="005C456F">
        <w:trPr>
          <w:trHeight w:val="231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44538D" w:rsidRDefault="00921211" w:rsidP="0092121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C456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11" w:rsidRPr="005C456F" w:rsidRDefault="005C456F" w:rsidP="00921211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211" w:rsidRPr="005C456F" w:rsidRDefault="005C456F" w:rsidP="009212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D72C4" w:rsidRPr="00B57FB1" w:rsidRDefault="007D72C4" w:rsidP="007D72C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D72C4" w:rsidRPr="00B57FB1" w:rsidSect="003E236E">
      <w:pgSz w:w="16838" w:h="11906" w:orient="landscape"/>
      <w:pgMar w:top="1134" w:right="567" w:bottom="1134" w:left="1701" w:header="720" w:footer="72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687" w:rsidRDefault="00980687">
      <w:pPr>
        <w:spacing w:after="0" w:line="240" w:lineRule="auto"/>
      </w:pPr>
      <w:r>
        <w:separator/>
      </w:r>
    </w:p>
  </w:endnote>
  <w:endnote w:type="continuationSeparator" w:id="0">
    <w:p w:rsidR="00980687" w:rsidRDefault="0098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2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56F" w:rsidRDefault="00980687" w:rsidP="002D11E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4742">
      <w:rPr>
        <w:noProof/>
      </w:rPr>
      <w:t>15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687" w:rsidRDefault="00980687">
      <w:pPr>
        <w:spacing w:after="0" w:line="240" w:lineRule="auto"/>
      </w:pPr>
      <w:r>
        <w:separator/>
      </w:r>
    </w:p>
  </w:footnote>
  <w:footnote w:type="continuationSeparator" w:id="0">
    <w:p w:rsidR="00980687" w:rsidRDefault="00980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5AED484"/>
    <w:name w:val="WWNum1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</w:lvl>
    <w:lvl w:ilvl="1">
      <w:start w:val="1"/>
      <w:numFmt w:val="bullet"/>
      <w:lvlText w:val="o"/>
      <w:lvlJc w:val="left"/>
      <w:pPr>
        <w:tabs>
          <w:tab w:val="num" w:pos="208"/>
        </w:tabs>
        <w:ind w:left="16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08"/>
        </w:tabs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08"/>
        </w:tabs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08"/>
        </w:tabs>
        <w:ind w:left="38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08"/>
        </w:tabs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08"/>
        </w:tabs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208"/>
        </w:tabs>
        <w:ind w:left="59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08"/>
        </w:tabs>
        <w:ind w:left="6688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7D906E02"/>
    <w:lvl w:ilvl="0">
      <w:start w:val="1"/>
      <w:numFmt w:val="bullet"/>
      <w:lvlText w:val=""/>
      <w:lvlJc w:val="left"/>
      <w:pPr>
        <w:tabs>
          <w:tab w:val="num" w:pos="20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"/>
        </w:tabs>
        <w:ind w:left="16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08"/>
        </w:tabs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08"/>
        </w:tabs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08"/>
        </w:tabs>
        <w:ind w:left="38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08"/>
        </w:tabs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08"/>
        </w:tabs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208"/>
        </w:tabs>
        <w:ind w:left="59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08"/>
        </w:tabs>
        <w:ind w:left="6688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17"/>
    <w:multiLevelType w:val="single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1C3558A"/>
    <w:multiLevelType w:val="hybridMultilevel"/>
    <w:tmpl w:val="B254C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9C2735"/>
    <w:multiLevelType w:val="multilevel"/>
    <w:tmpl w:val="D50CD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0D202FD5"/>
    <w:multiLevelType w:val="hybridMultilevel"/>
    <w:tmpl w:val="83B8A10C"/>
    <w:lvl w:ilvl="0" w:tplc="1666AA1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>
    <w:nsid w:val="0F2E0856"/>
    <w:multiLevelType w:val="hybridMultilevel"/>
    <w:tmpl w:val="89F85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4E42840"/>
    <w:multiLevelType w:val="hybridMultilevel"/>
    <w:tmpl w:val="99666E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8396731"/>
    <w:multiLevelType w:val="hybridMultilevel"/>
    <w:tmpl w:val="F0883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>
    <w:nsid w:val="26FE1BAE"/>
    <w:multiLevelType w:val="hybridMultilevel"/>
    <w:tmpl w:val="18221E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9445FA0"/>
    <w:multiLevelType w:val="hybridMultilevel"/>
    <w:tmpl w:val="9C7494D4"/>
    <w:lvl w:ilvl="0" w:tplc="57E0C462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6">
    <w:nsid w:val="36DE2673"/>
    <w:multiLevelType w:val="hybridMultilevel"/>
    <w:tmpl w:val="73B66CB6"/>
    <w:lvl w:ilvl="0" w:tplc="EAD4808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7">
    <w:nsid w:val="37767897"/>
    <w:multiLevelType w:val="hybridMultilevel"/>
    <w:tmpl w:val="42FC3C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976315A"/>
    <w:multiLevelType w:val="hybridMultilevel"/>
    <w:tmpl w:val="7A72C2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49C6907"/>
    <w:multiLevelType w:val="hybridMultilevel"/>
    <w:tmpl w:val="9F1465EE"/>
    <w:lvl w:ilvl="0" w:tplc="95AC793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5EBD4367"/>
    <w:multiLevelType w:val="hybridMultilevel"/>
    <w:tmpl w:val="C7B064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24">
    <w:nsid w:val="791867E1"/>
    <w:multiLevelType w:val="hybridMultilevel"/>
    <w:tmpl w:val="E24C13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7F412660"/>
    <w:multiLevelType w:val="hybridMultilevel"/>
    <w:tmpl w:val="93628986"/>
    <w:lvl w:ilvl="0" w:tplc="BFA4932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4"/>
  </w:num>
  <w:num w:numId="7">
    <w:abstractNumId w:val="20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9"/>
  </w:num>
  <w:num w:numId="11">
    <w:abstractNumId w:val="23"/>
  </w:num>
  <w:num w:numId="12">
    <w:abstractNumId w:val="24"/>
  </w:num>
  <w:num w:numId="13">
    <w:abstractNumId w:val="18"/>
  </w:num>
  <w:num w:numId="14">
    <w:abstractNumId w:val="7"/>
  </w:num>
  <w:num w:numId="15">
    <w:abstractNumId w:val="5"/>
  </w:num>
  <w:num w:numId="16">
    <w:abstractNumId w:val="22"/>
  </w:num>
  <w:num w:numId="17">
    <w:abstractNumId w:val="10"/>
  </w:num>
  <w:num w:numId="18">
    <w:abstractNumId w:val="13"/>
  </w:num>
  <w:num w:numId="19">
    <w:abstractNumId w:val="21"/>
  </w:num>
  <w:num w:numId="20">
    <w:abstractNumId w:val="6"/>
  </w:num>
  <w:num w:numId="21">
    <w:abstractNumId w:val="17"/>
  </w:num>
  <w:num w:numId="22">
    <w:abstractNumId w:val="12"/>
  </w:num>
  <w:num w:numId="23">
    <w:abstractNumId w:val="15"/>
  </w:num>
  <w:num w:numId="24">
    <w:abstractNumId w:val="9"/>
  </w:num>
  <w:num w:numId="25">
    <w:abstractNumId w:val="25"/>
  </w:num>
  <w:num w:numId="26">
    <w:abstractNumId w:val="1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34"/>
    <w:rsid w:val="00010B63"/>
    <w:rsid w:val="000129F1"/>
    <w:rsid w:val="000266DE"/>
    <w:rsid w:val="0002719D"/>
    <w:rsid w:val="00054108"/>
    <w:rsid w:val="00055D50"/>
    <w:rsid w:val="000718E1"/>
    <w:rsid w:val="00072B06"/>
    <w:rsid w:val="00076A58"/>
    <w:rsid w:val="000831A0"/>
    <w:rsid w:val="0008474A"/>
    <w:rsid w:val="00085292"/>
    <w:rsid w:val="00097D84"/>
    <w:rsid w:val="000B2CDB"/>
    <w:rsid w:val="000B4306"/>
    <w:rsid w:val="000B7C46"/>
    <w:rsid w:val="000C709C"/>
    <w:rsid w:val="000C7A1B"/>
    <w:rsid w:val="000D7EF6"/>
    <w:rsid w:val="001027C8"/>
    <w:rsid w:val="001044BB"/>
    <w:rsid w:val="0010573D"/>
    <w:rsid w:val="00111298"/>
    <w:rsid w:val="001143E4"/>
    <w:rsid w:val="0011446F"/>
    <w:rsid w:val="00132231"/>
    <w:rsid w:val="00146E49"/>
    <w:rsid w:val="00150EFC"/>
    <w:rsid w:val="0015404A"/>
    <w:rsid w:val="00155F79"/>
    <w:rsid w:val="00164BBF"/>
    <w:rsid w:val="00165224"/>
    <w:rsid w:val="00170F3E"/>
    <w:rsid w:val="00175F69"/>
    <w:rsid w:val="00176B17"/>
    <w:rsid w:val="001865E4"/>
    <w:rsid w:val="0019122F"/>
    <w:rsid w:val="001918D8"/>
    <w:rsid w:val="0019317B"/>
    <w:rsid w:val="001A3435"/>
    <w:rsid w:val="001A4712"/>
    <w:rsid w:val="001A4871"/>
    <w:rsid w:val="001A6017"/>
    <w:rsid w:val="001A6F60"/>
    <w:rsid w:val="001B417C"/>
    <w:rsid w:val="001B4E02"/>
    <w:rsid w:val="001C0A4B"/>
    <w:rsid w:val="001C3EE2"/>
    <w:rsid w:val="001C75A3"/>
    <w:rsid w:val="001D4F87"/>
    <w:rsid w:val="001D6925"/>
    <w:rsid w:val="001D6E08"/>
    <w:rsid w:val="001E1DFE"/>
    <w:rsid w:val="002003FD"/>
    <w:rsid w:val="00215CF0"/>
    <w:rsid w:val="00221219"/>
    <w:rsid w:val="0022279D"/>
    <w:rsid w:val="00224190"/>
    <w:rsid w:val="00246552"/>
    <w:rsid w:val="00261F93"/>
    <w:rsid w:val="00270F0C"/>
    <w:rsid w:val="00290ABB"/>
    <w:rsid w:val="00291C0E"/>
    <w:rsid w:val="00296F9D"/>
    <w:rsid w:val="00297E25"/>
    <w:rsid w:val="002B1605"/>
    <w:rsid w:val="002B56E9"/>
    <w:rsid w:val="002C1EFD"/>
    <w:rsid w:val="002C3E4D"/>
    <w:rsid w:val="002D04C4"/>
    <w:rsid w:val="002D11E7"/>
    <w:rsid w:val="002D3D38"/>
    <w:rsid w:val="002F59D6"/>
    <w:rsid w:val="00303F54"/>
    <w:rsid w:val="003069B4"/>
    <w:rsid w:val="003214CE"/>
    <w:rsid w:val="00321C7D"/>
    <w:rsid w:val="00325FC0"/>
    <w:rsid w:val="003322D7"/>
    <w:rsid w:val="0033283A"/>
    <w:rsid w:val="00334070"/>
    <w:rsid w:val="00342E00"/>
    <w:rsid w:val="00350E13"/>
    <w:rsid w:val="00352117"/>
    <w:rsid w:val="00354CF9"/>
    <w:rsid w:val="00357DE4"/>
    <w:rsid w:val="0036194E"/>
    <w:rsid w:val="00370329"/>
    <w:rsid w:val="00374F35"/>
    <w:rsid w:val="00387558"/>
    <w:rsid w:val="00392BC1"/>
    <w:rsid w:val="003A4EE9"/>
    <w:rsid w:val="003B3340"/>
    <w:rsid w:val="003B687F"/>
    <w:rsid w:val="003C4BAA"/>
    <w:rsid w:val="003C68B5"/>
    <w:rsid w:val="003D4E79"/>
    <w:rsid w:val="003E236E"/>
    <w:rsid w:val="003E6C06"/>
    <w:rsid w:val="003E7DB1"/>
    <w:rsid w:val="003F1DDF"/>
    <w:rsid w:val="003F3328"/>
    <w:rsid w:val="003F7203"/>
    <w:rsid w:val="004064AC"/>
    <w:rsid w:val="004108A9"/>
    <w:rsid w:val="0041095F"/>
    <w:rsid w:val="004254C2"/>
    <w:rsid w:val="00425C7A"/>
    <w:rsid w:val="00434742"/>
    <w:rsid w:val="00434751"/>
    <w:rsid w:val="004445FE"/>
    <w:rsid w:val="00453E76"/>
    <w:rsid w:val="0046457E"/>
    <w:rsid w:val="00473B1C"/>
    <w:rsid w:val="00475BC9"/>
    <w:rsid w:val="00476E85"/>
    <w:rsid w:val="00481A63"/>
    <w:rsid w:val="004827FC"/>
    <w:rsid w:val="00486ED6"/>
    <w:rsid w:val="004A3FCE"/>
    <w:rsid w:val="004B1BF4"/>
    <w:rsid w:val="004B23BB"/>
    <w:rsid w:val="004B29DE"/>
    <w:rsid w:val="004B612C"/>
    <w:rsid w:val="004C30BD"/>
    <w:rsid w:val="004C4587"/>
    <w:rsid w:val="004D0BB8"/>
    <w:rsid w:val="004D16A8"/>
    <w:rsid w:val="004D73AE"/>
    <w:rsid w:val="004E2AC2"/>
    <w:rsid w:val="004E578B"/>
    <w:rsid w:val="004F0BA4"/>
    <w:rsid w:val="004F0E4E"/>
    <w:rsid w:val="004F1230"/>
    <w:rsid w:val="004F1FEA"/>
    <w:rsid w:val="004F2D19"/>
    <w:rsid w:val="005074C0"/>
    <w:rsid w:val="00522CC1"/>
    <w:rsid w:val="005338FB"/>
    <w:rsid w:val="005346E5"/>
    <w:rsid w:val="00546148"/>
    <w:rsid w:val="0055454E"/>
    <w:rsid w:val="00555A94"/>
    <w:rsid w:val="00557A4E"/>
    <w:rsid w:val="00564478"/>
    <w:rsid w:val="00564C52"/>
    <w:rsid w:val="005776EE"/>
    <w:rsid w:val="00583F97"/>
    <w:rsid w:val="00585905"/>
    <w:rsid w:val="005902D7"/>
    <w:rsid w:val="005927B9"/>
    <w:rsid w:val="00596340"/>
    <w:rsid w:val="005A38D7"/>
    <w:rsid w:val="005B04D4"/>
    <w:rsid w:val="005C456F"/>
    <w:rsid w:val="005D2A88"/>
    <w:rsid w:val="005F02CD"/>
    <w:rsid w:val="005F4223"/>
    <w:rsid w:val="00600FFF"/>
    <w:rsid w:val="006018C1"/>
    <w:rsid w:val="00610EA0"/>
    <w:rsid w:val="00615011"/>
    <w:rsid w:val="00615AA4"/>
    <w:rsid w:val="006413DA"/>
    <w:rsid w:val="006454EA"/>
    <w:rsid w:val="00650B34"/>
    <w:rsid w:val="00660F01"/>
    <w:rsid w:val="0066278A"/>
    <w:rsid w:val="00686038"/>
    <w:rsid w:val="006A5F4D"/>
    <w:rsid w:val="006C7502"/>
    <w:rsid w:val="006F14A0"/>
    <w:rsid w:val="006F37F3"/>
    <w:rsid w:val="006F656F"/>
    <w:rsid w:val="00711A2A"/>
    <w:rsid w:val="00713BB0"/>
    <w:rsid w:val="007153DA"/>
    <w:rsid w:val="00717089"/>
    <w:rsid w:val="0071759D"/>
    <w:rsid w:val="00721DB4"/>
    <w:rsid w:val="00724014"/>
    <w:rsid w:val="007268CC"/>
    <w:rsid w:val="007313B2"/>
    <w:rsid w:val="007340A0"/>
    <w:rsid w:val="00736047"/>
    <w:rsid w:val="00742F49"/>
    <w:rsid w:val="00743735"/>
    <w:rsid w:val="0075279B"/>
    <w:rsid w:val="0076091C"/>
    <w:rsid w:val="00760B34"/>
    <w:rsid w:val="0076101A"/>
    <w:rsid w:val="00765165"/>
    <w:rsid w:val="007659BE"/>
    <w:rsid w:val="007706D3"/>
    <w:rsid w:val="00774352"/>
    <w:rsid w:val="00786969"/>
    <w:rsid w:val="00786D19"/>
    <w:rsid w:val="007878E3"/>
    <w:rsid w:val="007A045D"/>
    <w:rsid w:val="007A1A89"/>
    <w:rsid w:val="007A35AB"/>
    <w:rsid w:val="007A5EE5"/>
    <w:rsid w:val="007C2AF7"/>
    <w:rsid w:val="007C2E5D"/>
    <w:rsid w:val="007C5FC2"/>
    <w:rsid w:val="007C7E33"/>
    <w:rsid w:val="007D72C4"/>
    <w:rsid w:val="007F6BE8"/>
    <w:rsid w:val="00803B84"/>
    <w:rsid w:val="008108F5"/>
    <w:rsid w:val="00827EA6"/>
    <w:rsid w:val="008322A8"/>
    <w:rsid w:val="00832C64"/>
    <w:rsid w:val="00833B68"/>
    <w:rsid w:val="00836B99"/>
    <w:rsid w:val="00842630"/>
    <w:rsid w:val="00846584"/>
    <w:rsid w:val="00851C11"/>
    <w:rsid w:val="00853A94"/>
    <w:rsid w:val="008566B3"/>
    <w:rsid w:val="00863C94"/>
    <w:rsid w:val="00867392"/>
    <w:rsid w:val="00872C75"/>
    <w:rsid w:val="0089738C"/>
    <w:rsid w:val="008B6419"/>
    <w:rsid w:val="008C5DD0"/>
    <w:rsid w:val="008D0AB6"/>
    <w:rsid w:val="008D12BD"/>
    <w:rsid w:val="008E79E1"/>
    <w:rsid w:val="008F0F82"/>
    <w:rsid w:val="008F52B4"/>
    <w:rsid w:val="00902F9D"/>
    <w:rsid w:val="0090774A"/>
    <w:rsid w:val="00921211"/>
    <w:rsid w:val="00941B3E"/>
    <w:rsid w:val="00952F21"/>
    <w:rsid w:val="00956032"/>
    <w:rsid w:val="00957C2F"/>
    <w:rsid w:val="009706D5"/>
    <w:rsid w:val="00980687"/>
    <w:rsid w:val="009950E1"/>
    <w:rsid w:val="009A4D0A"/>
    <w:rsid w:val="009C29F8"/>
    <w:rsid w:val="009D64B9"/>
    <w:rsid w:val="009F3962"/>
    <w:rsid w:val="009F469D"/>
    <w:rsid w:val="009F5952"/>
    <w:rsid w:val="00A02EDC"/>
    <w:rsid w:val="00A12C4E"/>
    <w:rsid w:val="00A21D64"/>
    <w:rsid w:val="00A2259D"/>
    <w:rsid w:val="00A257B1"/>
    <w:rsid w:val="00A32DFF"/>
    <w:rsid w:val="00A33BA7"/>
    <w:rsid w:val="00A415C9"/>
    <w:rsid w:val="00A435C6"/>
    <w:rsid w:val="00A46C1D"/>
    <w:rsid w:val="00A63CEB"/>
    <w:rsid w:val="00A6460C"/>
    <w:rsid w:val="00A67E82"/>
    <w:rsid w:val="00A72477"/>
    <w:rsid w:val="00A77B82"/>
    <w:rsid w:val="00A81313"/>
    <w:rsid w:val="00A919C9"/>
    <w:rsid w:val="00AA3B38"/>
    <w:rsid w:val="00AA4240"/>
    <w:rsid w:val="00AB3660"/>
    <w:rsid w:val="00AC7F8A"/>
    <w:rsid w:val="00AE2EFA"/>
    <w:rsid w:val="00AE75E3"/>
    <w:rsid w:val="00B0073D"/>
    <w:rsid w:val="00B018C7"/>
    <w:rsid w:val="00B15D10"/>
    <w:rsid w:val="00B209EC"/>
    <w:rsid w:val="00B30940"/>
    <w:rsid w:val="00B30C4E"/>
    <w:rsid w:val="00B36BEF"/>
    <w:rsid w:val="00B45C34"/>
    <w:rsid w:val="00B57FB1"/>
    <w:rsid w:val="00B60390"/>
    <w:rsid w:val="00B611D7"/>
    <w:rsid w:val="00B6772F"/>
    <w:rsid w:val="00B67F17"/>
    <w:rsid w:val="00B77853"/>
    <w:rsid w:val="00B80684"/>
    <w:rsid w:val="00B823B7"/>
    <w:rsid w:val="00B84553"/>
    <w:rsid w:val="00B92814"/>
    <w:rsid w:val="00B94EB6"/>
    <w:rsid w:val="00B960E0"/>
    <w:rsid w:val="00BA3D5D"/>
    <w:rsid w:val="00BA4DAD"/>
    <w:rsid w:val="00BC2312"/>
    <w:rsid w:val="00BE198F"/>
    <w:rsid w:val="00C129E2"/>
    <w:rsid w:val="00C20E1A"/>
    <w:rsid w:val="00C23576"/>
    <w:rsid w:val="00C243F7"/>
    <w:rsid w:val="00C3367F"/>
    <w:rsid w:val="00C35D24"/>
    <w:rsid w:val="00C374CD"/>
    <w:rsid w:val="00C514B3"/>
    <w:rsid w:val="00C52F34"/>
    <w:rsid w:val="00C60C2C"/>
    <w:rsid w:val="00C65071"/>
    <w:rsid w:val="00C83E65"/>
    <w:rsid w:val="00C86D5D"/>
    <w:rsid w:val="00C927F0"/>
    <w:rsid w:val="00C92D18"/>
    <w:rsid w:val="00CA215F"/>
    <w:rsid w:val="00CA2EF6"/>
    <w:rsid w:val="00CA2F82"/>
    <w:rsid w:val="00CE7709"/>
    <w:rsid w:val="00CF2E3A"/>
    <w:rsid w:val="00D012DE"/>
    <w:rsid w:val="00D026DC"/>
    <w:rsid w:val="00D12CD8"/>
    <w:rsid w:val="00D1688F"/>
    <w:rsid w:val="00D246F7"/>
    <w:rsid w:val="00D25BF2"/>
    <w:rsid w:val="00D335BD"/>
    <w:rsid w:val="00D41FE7"/>
    <w:rsid w:val="00D60180"/>
    <w:rsid w:val="00D608DC"/>
    <w:rsid w:val="00D63F51"/>
    <w:rsid w:val="00D66022"/>
    <w:rsid w:val="00D7382B"/>
    <w:rsid w:val="00D76313"/>
    <w:rsid w:val="00D80B41"/>
    <w:rsid w:val="00D85652"/>
    <w:rsid w:val="00D919F6"/>
    <w:rsid w:val="00DB732B"/>
    <w:rsid w:val="00DC67A8"/>
    <w:rsid w:val="00DC68C1"/>
    <w:rsid w:val="00DD45C9"/>
    <w:rsid w:val="00DE15C0"/>
    <w:rsid w:val="00DE2858"/>
    <w:rsid w:val="00DF5B07"/>
    <w:rsid w:val="00E173DF"/>
    <w:rsid w:val="00E23583"/>
    <w:rsid w:val="00E30CEC"/>
    <w:rsid w:val="00E327CA"/>
    <w:rsid w:val="00E36837"/>
    <w:rsid w:val="00E42A42"/>
    <w:rsid w:val="00E42FBD"/>
    <w:rsid w:val="00E43117"/>
    <w:rsid w:val="00E53CFF"/>
    <w:rsid w:val="00E70C14"/>
    <w:rsid w:val="00E8785B"/>
    <w:rsid w:val="00E95449"/>
    <w:rsid w:val="00EB1906"/>
    <w:rsid w:val="00EB4A2C"/>
    <w:rsid w:val="00EB6855"/>
    <w:rsid w:val="00EC4AC6"/>
    <w:rsid w:val="00EC5B49"/>
    <w:rsid w:val="00ED09C6"/>
    <w:rsid w:val="00ED7616"/>
    <w:rsid w:val="00EF19C1"/>
    <w:rsid w:val="00EF1E9B"/>
    <w:rsid w:val="00F14644"/>
    <w:rsid w:val="00F305C5"/>
    <w:rsid w:val="00F34956"/>
    <w:rsid w:val="00F34DCD"/>
    <w:rsid w:val="00F42182"/>
    <w:rsid w:val="00F42284"/>
    <w:rsid w:val="00F44CEF"/>
    <w:rsid w:val="00F4747A"/>
    <w:rsid w:val="00F476F3"/>
    <w:rsid w:val="00F65B93"/>
    <w:rsid w:val="00F73C4E"/>
    <w:rsid w:val="00F77D39"/>
    <w:rsid w:val="00FA1D7F"/>
    <w:rsid w:val="00FA506F"/>
    <w:rsid w:val="00FA5DF0"/>
    <w:rsid w:val="00FB30A8"/>
    <w:rsid w:val="00FB4E9A"/>
    <w:rsid w:val="00FC5186"/>
    <w:rsid w:val="00FD20F6"/>
    <w:rsid w:val="00FD3FDC"/>
    <w:rsid w:val="00FD4D33"/>
    <w:rsid w:val="00FD6459"/>
    <w:rsid w:val="00FE3655"/>
    <w:rsid w:val="00FF0C4B"/>
    <w:rsid w:val="00FF43EF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3DF"/>
    <w:pPr>
      <w:suppressAutoHyphens/>
      <w:spacing w:after="200" w:line="276" w:lineRule="auto"/>
    </w:pPr>
    <w:rPr>
      <w:rFonts w:ascii="Calibri" w:eastAsia="Arial Unicode MS" w:hAnsi="Calibri" w:cs="font292"/>
      <w:sz w:val="22"/>
      <w:szCs w:val="22"/>
      <w:lang w:eastAsia="ar-SA"/>
    </w:rPr>
  </w:style>
  <w:style w:type="paragraph" w:styleId="1">
    <w:name w:val="heading 1"/>
    <w:basedOn w:val="a"/>
    <w:link w:val="10"/>
    <w:uiPriority w:val="9"/>
    <w:qFormat/>
    <w:rsid w:val="001A3435"/>
    <w:pPr>
      <w:suppressAutoHyphens w:val="0"/>
      <w:spacing w:after="136" w:line="288" w:lineRule="atLeast"/>
      <w:outlineLvl w:val="0"/>
    </w:pPr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435"/>
    <w:pPr>
      <w:keepNext/>
      <w:keepLines/>
      <w:suppressAutoHyphens w:val="0"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D45C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3435"/>
    <w:rPr>
      <w:rFonts w:ascii="Tahoma" w:hAnsi="Tahoma"/>
      <w:color w:val="2E3432"/>
      <w:kern w:val="36"/>
      <w:sz w:val="38"/>
      <w:szCs w:val="38"/>
    </w:rPr>
  </w:style>
  <w:style w:type="character" w:customStyle="1" w:styleId="11">
    <w:name w:val="Основной шрифт абзаца1"/>
    <w:rsid w:val="00E173DF"/>
  </w:style>
  <w:style w:type="character" w:customStyle="1" w:styleId="ListLabel1">
    <w:name w:val="ListLabel 1"/>
    <w:rsid w:val="00E173DF"/>
    <w:rPr>
      <w:rFonts w:cs="Courier New"/>
    </w:rPr>
  </w:style>
  <w:style w:type="paragraph" w:customStyle="1" w:styleId="a3">
    <w:name w:val="Заголовок"/>
    <w:basedOn w:val="a"/>
    <w:next w:val="a4"/>
    <w:rsid w:val="00E173D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E173D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1A3435"/>
    <w:rPr>
      <w:rFonts w:ascii="Calibri" w:eastAsia="Arial Unicode MS" w:hAnsi="Calibri" w:cs="font292"/>
      <w:sz w:val="22"/>
      <w:szCs w:val="22"/>
      <w:lang w:eastAsia="ar-SA"/>
    </w:rPr>
  </w:style>
  <w:style w:type="paragraph" w:styleId="a6">
    <w:name w:val="List"/>
    <w:basedOn w:val="a4"/>
    <w:rsid w:val="00E173DF"/>
    <w:rPr>
      <w:rFonts w:cs="Mangal"/>
    </w:rPr>
  </w:style>
  <w:style w:type="paragraph" w:customStyle="1" w:styleId="12">
    <w:name w:val="Название1"/>
    <w:basedOn w:val="a"/>
    <w:rsid w:val="00E173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E173DF"/>
    <w:pPr>
      <w:suppressLineNumbers/>
    </w:pPr>
    <w:rPr>
      <w:rFonts w:cs="Mangal"/>
    </w:rPr>
  </w:style>
  <w:style w:type="paragraph" w:customStyle="1" w:styleId="14">
    <w:name w:val="Обычный (веб)1"/>
    <w:basedOn w:val="a"/>
    <w:rsid w:val="00E173DF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rsid w:val="000B7C46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ConsPlusNormal">
    <w:name w:val="ConsPlusNormal"/>
    <w:rsid w:val="00C374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1A343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8">
    <w:name w:val="List Paragraph"/>
    <w:basedOn w:val="a"/>
    <w:qFormat/>
    <w:rsid w:val="001A3435"/>
    <w:pPr>
      <w:suppressAutoHyphens w:val="0"/>
      <w:ind w:left="720"/>
    </w:pPr>
    <w:rPr>
      <w:rFonts w:eastAsia="Calibri" w:cs="Times New Roman"/>
    </w:rPr>
  </w:style>
  <w:style w:type="paragraph" w:styleId="a9">
    <w:name w:val="No Spacing"/>
    <w:qFormat/>
    <w:rsid w:val="001A3435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apple-style-span">
    <w:name w:val="apple-style-span"/>
    <w:basedOn w:val="a0"/>
    <w:rsid w:val="001A3435"/>
  </w:style>
  <w:style w:type="paragraph" w:styleId="21">
    <w:name w:val="Body Text Indent 2"/>
    <w:aliases w:val="Основной текст с отступом 2 Знак1,Знак1 Знак1,Основной текст с отступом 2 Знак Знак,Знак1 Знак Знак,Знак1 Знак,Знак1,Знак1 Знак Знак1"/>
    <w:basedOn w:val="a"/>
    <w:link w:val="22"/>
    <w:rsid w:val="001A3435"/>
    <w:pPr>
      <w:suppressAutoHyphens w:val="0"/>
      <w:spacing w:after="120" w:line="480" w:lineRule="auto"/>
      <w:ind w:left="283"/>
    </w:pPr>
    <w:rPr>
      <w:rFonts w:eastAsia="Calibri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2 Знак1 Знак,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1"/>
    <w:rsid w:val="001A3435"/>
    <w:rPr>
      <w:rFonts w:ascii="Calibri" w:eastAsia="Calibri" w:hAnsi="Calibri"/>
      <w:sz w:val="24"/>
      <w:szCs w:val="24"/>
    </w:rPr>
  </w:style>
  <w:style w:type="paragraph" w:styleId="aa">
    <w:name w:val="footer"/>
    <w:aliases w:val="Знак2"/>
    <w:basedOn w:val="a"/>
    <w:link w:val="ab"/>
    <w:uiPriority w:val="99"/>
    <w:rsid w:val="001A3435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sz w:val="24"/>
      <w:szCs w:val="24"/>
      <w:lang w:eastAsia="ru-RU"/>
    </w:rPr>
  </w:style>
  <w:style w:type="character" w:customStyle="1" w:styleId="ab">
    <w:name w:val="Нижний колонтитул Знак"/>
    <w:aliases w:val="Знак2 Знак"/>
    <w:basedOn w:val="a0"/>
    <w:link w:val="aa"/>
    <w:uiPriority w:val="99"/>
    <w:rsid w:val="001A3435"/>
    <w:rPr>
      <w:rFonts w:ascii="Calibri" w:eastAsia="Calibri" w:hAnsi="Calibri"/>
      <w:sz w:val="24"/>
      <w:szCs w:val="24"/>
    </w:rPr>
  </w:style>
  <w:style w:type="character" w:styleId="ac">
    <w:name w:val="page number"/>
    <w:rsid w:val="001A3435"/>
    <w:rPr>
      <w:rFonts w:cs="Times New Roman"/>
    </w:rPr>
  </w:style>
  <w:style w:type="paragraph" w:styleId="ad">
    <w:name w:val="header"/>
    <w:basedOn w:val="a"/>
    <w:link w:val="ae"/>
    <w:uiPriority w:val="99"/>
    <w:rsid w:val="001A3435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1A3435"/>
    <w:rPr>
      <w:rFonts w:ascii="Calibri" w:eastAsia="Calibri" w:hAnsi="Calibri"/>
      <w:sz w:val="24"/>
      <w:szCs w:val="24"/>
    </w:rPr>
  </w:style>
  <w:style w:type="paragraph" w:customStyle="1" w:styleId="23">
    <w:name w:val="Список_маркир.2"/>
    <w:basedOn w:val="a"/>
    <w:rsid w:val="001A3435"/>
    <w:pPr>
      <w:tabs>
        <w:tab w:val="num" w:pos="1021"/>
      </w:tabs>
      <w:suppressAutoHyphens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1A3435"/>
    <w:pPr>
      <w:suppressLineNumbers/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Cell">
    <w:name w:val="ConsCell"/>
    <w:rsid w:val="001A3435"/>
    <w:pPr>
      <w:widowControl w:val="0"/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15">
    <w:name w:val="Без интервала1"/>
    <w:rsid w:val="00A32DFF"/>
    <w:rPr>
      <w:rFonts w:ascii="Calibri" w:hAnsi="Calibri"/>
      <w:sz w:val="22"/>
      <w:szCs w:val="22"/>
    </w:rPr>
  </w:style>
  <w:style w:type="paragraph" w:styleId="af0">
    <w:name w:val="Normal (Web)"/>
    <w:basedOn w:val="a"/>
    <w:uiPriority w:val="99"/>
    <w:unhideWhenUsed/>
    <w:rsid w:val="00D41FE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41FE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6">
    <w:name w:val="Абзац списка1"/>
    <w:basedOn w:val="a"/>
    <w:rsid w:val="00A46C1D"/>
    <w:pPr>
      <w:suppressAutoHyphens w:val="0"/>
      <w:ind w:left="720"/>
      <w:contextualSpacing/>
    </w:pPr>
    <w:rPr>
      <w:rFonts w:eastAsia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45C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0718E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0718E1"/>
    <w:rPr>
      <w:rFonts w:ascii="Calibri" w:eastAsia="Arial Unicode MS" w:hAnsi="Calibri" w:cs="font292"/>
      <w:sz w:val="22"/>
      <w:szCs w:val="22"/>
      <w:lang w:eastAsia="ar-SA"/>
    </w:rPr>
  </w:style>
  <w:style w:type="paragraph" w:customStyle="1" w:styleId="S3">
    <w:name w:val="S_Заголовок 3"/>
    <w:basedOn w:val="3"/>
    <w:rsid w:val="00F4747A"/>
    <w:pPr>
      <w:keepNext w:val="0"/>
      <w:tabs>
        <w:tab w:val="num" w:pos="1800"/>
        <w:tab w:val="num" w:pos="2869"/>
      </w:tabs>
      <w:suppressAutoHyphens w:val="0"/>
      <w:spacing w:before="0" w:after="0" w:line="360" w:lineRule="auto"/>
      <w:ind w:left="1800" w:hanging="720"/>
    </w:pPr>
    <w:rPr>
      <w:rFonts w:ascii="Times New Roman" w:hAnsi="Times New Roman"/>
      <w:b w:val="0"/>
      <w:bCs w:val="0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3DF"/>
    <w:pPr>
      <w:suppressAutoHyphens/>
      <w:spacing w:after="200" w:line="276" w:lineRule="auto"/>
    </w:pPr>
    <w:rPr>
      <w:rFonts w:ascii="Calibri" w:eastAsia="Arial Unicode MS" w:hAnsi="Calibri" w:cs="font292"/>
      <w:sz w:val="22"/>
      <w:szCs w:val="22"/>
      <w:lang w:eastAsia="ar-SA"/>
    </w:rPr>
  </w:style>
  <w:style w:type="paragraph" w:styleId="1">
    <w:name w:val="heading 1"/>
    <w:basedOn w:val="a"/>
    <w:link w:val="10"/>
    <w:uiPriority w:val="9"/>
    <w:qFormat/>
    <w:rsid w:val="001A3435"/>
    <w:pPr>
      <w:suppressAutoHyphens w:val="0"/>
      <w:spacing w:after="136" w:line="288" w:lineRule="atLeast"/>
      <w:outlineLvl w:val="0"/>
    </w:pPr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435"/>
    <w:pPr>
      <w:keepNext/>
      <w:keepLines/>
      <w:suppressAutoHyphens w:val="0"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D45C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3435"/>
    <w:rPr>
      <w:rFonts w:ascii="Tahoma" w:hAnsi="Tahoma"/>
      <w:color w:val="2E3432"/>
      <w:kern w:val="36"/>
      <w:sz w:val="38"/>
      <w:szCs w:val="38"/>
    </w:rPr>
  </w:style>
  <w:style w:type="character" w:customStyle="1" w:styleId="11">
    <w:name w:val="Основной шрифт абзаца1"/>
    <w:rsid w:val="00E173DF"/>
  </w:style>
  <w:style w:type="character" w:customStyle="1" w:styleId="ListLabel1">
    <w:name w:val="ListLabel 1"/>
    <w:rsid w:val="00E173DF"/>
    <w:rPr>
      <w:rFonts w:cs="Courier New"/>
    </w:rPr>
  </w:style>
  <w:style w:type="paragraph" w:customStyle="1" w:styleId="a3">
    <w:name w:val="Заголовок"/>
    <w:basedOn w:val="a"/>
    <w:next w:val="a4"/>
    <w:rsid w:val="00E173D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E173D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1A3435"/>
    <w:rPr>
      <w:rFonts w:ascii="Calibri" w:eastAsia="Arial Unicode MS" w:hAnsi="Calibri" w:cs="font292"/>
      <w:sz w:val="22"/>
      <w:szCs w:val="22"/>
      <w:lang w:eastAsia="ar-SA"/>
    </w:rPr>
  </w:style>
  <w:style w:type="paragraph" w:styleId="a6">
    <w:name w:val="List"/>
    <w:basedOn w:val="a4"/>
    <w:rsid w:val="00E173DF"/>
    <w:rPr>
      <w:rFonts w:cs="Mangal"/>
    </w:rPr>
  </w:style>
  <w:style w:type="paragraph" w:customStyle="1" w:styleId="12">
    <w:name w:val="Название1"/>
    <w:basedOn w:val="a"/>
    <w:rsid w:val="00E173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E173DF"/>
    <w:pPr>
      <w:suppressLineNumbers/>
    </w:pPr>
    <w:rPr>
      <w:rFonts w:cs="Mangal"/>
    </w:rPr>
  </w:style>
  <w:style w:type="paragraph" w:customStyle="1" w:styleId="14">
    <w:name w:val="Обычный (веб)1"/>
    <w:basedOn w:val="a"/>
    <w:rsid w:val="00E173DF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rsid w:val="000B7C46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ConsPlusNormal">
    <w:name w:val="ConsPlusNormal"/>
    <w:rsid w:val="00C374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1A343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8">
    <w:name w:val="List Paragraph"/>
    <w:basedOn w:val="a"/>
    <w:qFormat/>
    <w:rsid w:val="001A3435"/>
    <w:pPr>
      <w:suppressAutoHyphens w:val="0"/>
      <w:ind w:left="720"/>
    </w:pPr>
    <w:rPr>
      <w:rFonts w:eastAsia="Calibri" w:cs="Times New Roman"/>
    </w:rPr>
  </w:style>
  <w:style w:type="paragraph" w:styleId="a9">
    <w:name w:val="No Spacing"/>
    <w:qFormat/>
    <w:rsid w:val="001A3435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apple-style-span">
    <w:name w:val="apple-style-span"/>
    <w:basedOn w:val="a0"/>
    <w:rsid w:val="001A3435"/>
  </w:style>
  <w:style w:type="paragraph" w:styleId="21">
    <w:name w:val="Body Text Indent 2"/>
    <w:aliases w:val="Основной текст с отступом 2 Знак1,Знак1 Знак1,Основной текст с отступом 2 Знак Знак,Знак1 Знак Знак,Знак1 Знак,Знак1,Знак1 Знак Знак1"/>
    <w:basedOn w:val="a"/>
    <w:link w:val="22"/>
    <w:rsid w:val="001A3435"/>
    <w:pPr>
      <w:suppressAutoHyphens w:val="0"/>
      <w:spacing w:after="120" w:line="480" w:lineRule="auto"/>
      <w:ind w:left="283"/>
    </w:pPr>
    <w:rPr>
      <w:rFonts w:eastAsia="Calibri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2 Знак1 Знак,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1"/>
    <w:rsid w:val="001A3435"/>
    <w:rPr>
      <w:rFonts w:ascii="Calibri" w:eastAsia="Calibri" w:hAnsi="Calibri"/>
      <w:sz w:val="24"/>
      <w:szCs w:val="24"/>
    </w:rPr>
  </w:style>
  <w:style w:type="paragraph" w:styleId="aa">
    <w:name w:val="footer"/>
    <w:aliases w:val="Знак2"/>
    <w:basedOn w:val="a"/>
    <w:link w:val="ab"/>
    <w:uiPriority w:val="99"/>
    <w:rsid w:val="001A3435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sz w:val="24"/>
      <w:szCs w:val="24"/>
      <w:lang w:eastAsia="ru-RU"/>
    </w:rPr>
  </w:style>
  <w:style w:type="character" w:customStyle="1" w:styleId="ab">
    <w:name w:val="Нижний колонтитул Знак"/>
    <w:aliases w:val="Знак2 Знак"/>
    <w:basedOn w:val="a0"/>
    <w:link w:val="aa"/>
    <w:uiPriority w:val="99"/>
    <w:rsid w:val="001A3435"/>
    <w:rPr>
      <w:rFonts w:ascii="Calibri" w:eastAsia="Calibri" w:hAnsi="Calibri"/>
      <w:sz w:val="24"/>
      <w:szCs w:val="24"/>
    </w:rPr>
  </w:style>
  <w:style w:type="character" w:styleId="ac">
    <w:name w:val="page number"/>
    <w:rsid w:val="001A3435"/>
    <w:rPr>
      <w:rFonts w:cs="Times New Roman"/>
    </w:rPr>
  </w:style>
  <w:style w:type="paragraph" w:styleId="ad">
    <w:name w:val="header"/>
    <w:basedOn w:val="a"/>
    <w:link w:val="ae"/>
    <w:uiPriority w:val="99"/>
    <w:rsid w:val="001A3435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1A3435"/>
    <w:rPr>
      <w:rFonts w:ascii="Calibri" w:eastAsia="Calibri" w:hAnsi="Calibri"/>
      <w:sz w:val="24"/>
      <w:szCs w:val="24"/>
    </w:rPr>
  </w:style>
  <w:style w:type="paragraph" w:customStyle="1" w:styleId="23">
    <w:name w:val="Список_маркир.2"/>
    <w:basedOn w:val="a"/>
    <w:rsid w:val="001A3435"/>
    <w:pPr>
      <w:tabs>
        <w:tab w:val="num" w:pos="1021"/>
      </w:tabs>
      <w:suppressAutoHyphens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1A3435"/>
    <w:pPr>
      <w:suppressLineNumbers/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Cell">
    <w:name w:val="ConsCell"/>
    <w:rsid w:val="001A3435"/>
    <w:pPr>
      <w:widowControl w:val="0"/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15">
    <w:name w:val="Без интервала1"/>
    <w:rsid w:val="00A32DFF"/>
    <w:rPr>
      <w:rFonts w:ascii="Calibri" w:hAnsi="Calibri"/>
      <w:sz w:val="22"/>
      <w:szCs w:val="22"/>
    </w:rPr>
  </w:style>
  <w:style w:type="paragraph" w:styleId="af0">
    <w:name w:val="Normal (Web)"/>
    <w:basedOn w:val="a"/>
    <w:uiPriority w:val="99"/>
    <w:unhideWhenUsed/>
    <w:rsid w:val="00D41FE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41FE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6">
    <w:name w:val="Абзац списка1"/>
    <w:basedOn w:val="a"/>
    <w:rsid w:val="00A46C1D"/>
    <w:pPr>
      <w:suppressAutoHyphens w:val="0"/>
      <w:ind w:left="720"/>
      <w:contextualSpacing/>
    </w:pPr>
    <w:rPr>
      <w:rFonts w:eastAsia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45C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0718E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0718E1"/>
    <w:rPr>
      <w:rFonts w:ascii="Calibri" w:eastAsia="Arial Unicode MS" w:hAnsi="Calibri" w:cs="font292"/>
      <w:sz w:val="22"/>
      <w:szCs w:val="22"/>
      <w:lang w:eastAsia="ar-SA"/>
    </w:rPr>
  </w:style>
  <w:style w:type="paragraph" w:customStyle="1" w:styleId="S3">
    <w:name w:val="S_Заголовок 3"/>
    <w:basedOn w:val="3"/>
    <w:rsid w:val="00F4747A"/>
    <w:pPr>
      <w:keepNext w:val="0"/>
      <w:tabs>
        <w:tab w:val="num" w:pos="1800"/>
        <w:tab w:val="num" w:pos="2869"/>
      </w:tabs>
      <w:suppressAutoHyphens w:val="0"/>
      <w:spacing w:before="0" w:after="0" w:line="360" w:lineRule="auto"/>
      <w:ind w:left="1800" w:hanging="720"/>
    </w:pPr>
    <w:rPr>
      <w:rFonts w:ascii="Times New Roman" w:hAnsi="Times New Roman"/>
      <w:b w:val="0"/>
      <w:bCs w:val="0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8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2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3728</Words>
  <Characters>21253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2017-08-22T05:28:00Z</cp:lastPrinted>
  <dcterms:created xsi:type="dcterms:W3CDTF">2017-11-29T08:35:00Z</dcterms:created>
  <dcterms:modified xsi:type="dcterms:W3CDTF">2017-11-29T08:35:00Z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