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4F7E" w:rsidRDefault="00E64F7E" w:rsidP="00CD0AC9">
      <w:pPr>
        <w:shd w:val="clear" w:color="auto" w:fill="FFFFFF"/>
        <w:ind w:left="5117"/>
        <w:jc w:val="center"/>
      </w:pPr>
      <w:r>
        <w:rPr>
          <w:spacing w:val="-1"/>
          <w:sz w:val="28"/>
          <w:szCs w:val="28"/>
        </w:rPr>
        <w:t>УТВЕРЖДЕНА</w:t>
      </w:r>
    </w:p>
    <w:p w:rsidR="00E64F7E" w:rsidRDefault="00E64F7E" w:rsidP="00B73420">
      <w:pPr>
        <w:shd w:val="clear" w:color="auto" w:fill="FFFFFF"/>
        <w:spacing w:line="331" w:lineRule="exact"/>
        <w:ind w:left="5670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постановлением Администрации</w:t>
      </w:r>
    </w:p>
    <w:p w:rsidR="00B73420" w:rsidRDefault="00CD0AC9" w:rsidP="00B73420">
      <w:pPr>
        <w:shd w:val="clear" w:color="auto" w:fill="FFFFFF"/>
        <w:spacing w:line="331" w:lineRule="exact"/>
        <w:ind w:left="5670"/>
        <w:rPr>
          <w:sz w:val="28"/>
          <w:szCs w:val="28"/>
        </w:rPr>
      </w:pPr>
      <w:r>
        <w:rPr>
          <w:sz w:val="28"/>
          <w:szCs w:val="28"/>
        </w:rPr>
        <w:t>Бийского</w:t>
      </w:r>
      <w:r w:rsidR="00E64F7E">
        <w:rPr>
          <w:sz w:val="28"/>
          <w:szCs w:val="28"/>
        </w:rPr>
        <w:t xml:space="preserve"> района </w:t>
      </w:r>
    </w:p>
    <w:p w:rsidR="00E64F7E" w:rsidRDefault="00E64F7E" w:rsidP="00B73420">
      <w:pPr>
        <w:shd w:val="clear" w:color="auto" w:fill="FFFFFF"/>
        <w:spacing w:line="331" w:lineRule="exact"/>
        <w:ind w:left="5670"/>
      </w:pPr>
      <w:r>
        <w:rPr>
          <w:sz w:val="28"/>
          <w:szCs w:val="28"/>
        </w:rPr>
        <w:t xml:space="preserve">от </w:t>
      </w:r>
      <w:r w:rsidR="00B73420">
        <w:rPr>
          <w:sz w:val="28"/>
          <w:szCs w:val="28"/>
        </w:rPr>
        <w:t xml:space="preserve"> </w:t>
      </w:r>
      <w:r w:rsidR="00D5439E">
        <w:rPr>
          <w:sz w:val="28"/>
          <w:szCs w:val="28"/>
        </w:rPr>
        <w:t xml:space="preserve">16.12.2020 </w:t>
      </w:r>
      <w:r>
        <w:rPr>
          <w:sz w:val="28"/>
          <w:szCs w:val="28"/>
        </w:rPr>
        <w:t xml:space="preserve"> №</w:t>
      </w:r>
      <w:r w:rsidRPr="00D5439E">
        <w:rPr>
          <w:sz w:val="28"/>
          <w:szCs w:val="28"/>
        </w:rPr>
        <w:t xml:space="preserve"> </w:t>
      </w:r>
      <w:r w:rsidR="00D5439E" w:rsidRPr="00D5439E">
        <w:rPr>
          <w:sz w:val="28"/>
          <w:szCs w:val="28"/>
        </w:rPr>
        <w:t>1000</w:t>
      </w:r>
    </w:p>
    <w:p w:rsidR="00387963" w:rsidRPr="00513B0C" w:rsidRDefault="00387963" w:rsidP="00FF1B42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  <w:sz w:val="24"/>
          <w:szCs w:val="24"/>
        </w:rPr>
      </w:pPr>
    </w:p>
    <w:p w:rsidR="00387963" w:rsidRPr="00423BA2" w:rsidRDefault="00387963" w:rsidP="002F0DEE">
      <w:pPr>
        <w:widowControl w:val="0"/>
        <w:ind w:right="-1" w:firstLine="709"/>
        <w:jc w:val="both"/>
        <w:rPr>
          <w:color w:val="000000"/>
          <w:sz w:val="28"/>
          <w:szCs w:val="28"/>
        </w:rPr>
      </w:pPr>
    </w:p>
    <w:p w:rsidR="00387963" w:rsidRPr="00423BA2" w:rsidRDefault="00387963" w:rsidP="002F0DEE">
      <w:pPr>
        <w:widowControl w:val="0"/>
        <w:spacing w:line="15" w:lineRule="atLeast"/>
        <w:jc w:val="center"/>
        <w:rPr>
          <w:b/>
          <w:bCs/>
          <w:color w:val="000000"/>
          <w:sz w:val="28"/>
          <w:szCs w:val="28"/>
        </w:rPr>
      </w:pPr>
      <w:r w:rsidRPr="00423BA2">
        <w:rPr>
          <w:b/>
          <w:bCs/>
          <w:color w:val="000000"/>
          <w:sz w:val="28"/>
          <w:szCs w:val="28"/>
        </w:rPr>
        <w:t xml:space="preserve">Муниципальная программа </w:t>
      </w:r>
    </w:p>
    <w:p w:rsidR="00CD0AC9" w:rsidRDefault="00387963" w:rsidP="002F0DEE">
      <w:pPr>
        <w:widowControl w:val="0"/>
        <w:spacing w:line="15" w:lineRule="atLeast"/>
        <w:jc w:val="center"/>
        <w:rPr>
          <w:b/>
          <w:bCs/>
          <w:color w:val="000000"/>
          <w:sz w:val="28"/>
          <w:szCs w:val="28"/>
        </w:rPr>
      </w:pPr>
      <w:r w:rsidRPr="00423BA2">
        <w:rPr>
          <w:b/>
          <w:bCs/>
          <w:color w:val="000000"/>
          <w:sz w:val="28"/>
          <w:szCs w:val="28"/>
        </w:rPr>
        <w:t>«Комплексн</w:t>
      </w:r>
      <w:r w:rsidR="00CD0AC9">
        <w:rPr>
          <w:b/>
          <w:bCs/>
          <w:color w:val="000000"/>
          <w:sz w:val="28"/>
          <w:szCs w:val="28"/>
        </w:rPr>
        <w:t>ое развитие сельских территорий</w:t>
      </w:r>
    </w:p>
    <w:p w:rsidR="00387963" w:rsidRDefault="00387963" w:rsidP="002F0DEE">
      <w:pPr>
        <w:widowControl w:val="0"/>
        <w:spacing w:line="15" w:lineRule="atLeast"/>
        <w:jc w:val="center"/>
        <w:rPr>
          <w:b/>
          <w:bCs/>
          <w:color w:val="000000"/>
          <w:sz w:val="28"/>
          <w:szCs w:val="28"/>
        </w:rPr>
      </w:pPr>
      <w:r w:rsidRPr="00423BA2">
        <w:rPr>
          <w:b/>
          <w:bCs/>
          <w:color w:val="000000"/>
          <w:sz w:val="28"/>
          <w:szCs w:val="28"/>
        </w:rPr>
        <w:t xml:space="preserve">муниципального образования </w:t>
      </w:r>
      <w:r w:rsidR="00CD0AC9">
        <w:rPr>
          <w:b/>
          <w:bCs/>
          <w:color w:val="000000"/>
          <w:sz w:val="28"/>
          <w:szCs w:val="28"/>
        </w:rPr>
        <w:t>Бий</w:t>
      </w:r>
      <w:r w:rsidR="00136E2A">
        <w:rPr>
          <w:b/>
          <w:bCs/>
          <w:color w:val="000000"/>
          <w:sz w:val="28"/>
          <w:szCs w:val="28"/>
        </w:rPr>
        <w:t>с</w:t>
      </w:r>
      <w:r w:rsidR="00B73420">
        <w:rPr>
          <w:b/>
          <w:bCs/>
          <w:color w:val="000000"/>
          <w:sz w:val="28"/>
          <w:szCs w:val="28"/>
        </w:rPr>
        <w:t>кий район Алтайского края»</w:t>
      </w:r>
    </w:p>
    <w:p w:rsidR="00B73420" w:rsidRPr="00423BA2" w:rsidRDefault="00B73420" w:rsidP="002F0DEE">
      <w:pPr>
        <w:widowControl w:val="0"/>
        <w:spacing w:line="15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2021-2026 годы</w:t>
      </w:r>
    </w:p>
    <w:p w:rsidR="00387963" w:rsidRPr="00423BA2" w:rsidRDefault="00387963" w:rsidP="002F0DEE">
      <w:pPr>
        <w:widowControl w:val="0"/>
        <w:autoSpaceDE w:val="0"/>
        <w:spacing w:line="15" w:lineRule="atLeast"/>
        <w:jc w:val="center"/>
        <w:rPr>
          <w:color w:val="000000"/>
          <w:sz w:val="28"/>
          <w:szCs w:val="28"/>
        </w:rPr>
      </w:pPr>
    </w:p>
    <w:p w:rsidR="00387963" w:rsidRPr="00136E2A" w:rsidRDefault="00387963" w:rsidP="00265F45">
      <w:pPr>
        <w:widowControl w:val="0"/>
        <w:autoSpaceDE w:val="0"/>
        <w:jc w:val="center"/>
        <w:rPr>
          <w:color w:val="000000"/>
          <w:sz w:val="28"/>
          <w:szCs w:val="28"/>
        </w:rPr>
      </w:pPr>
      <w:r w:rsidRPr="00136E2A">
        <w:rPr>
          <w:color w:val="000000"/>
          <w:sz w:val="28"/>
          <w:szCs w:val="28"/>
        </w:rPr>
        <w:t>Паспорт</w:t>
      </w:r>
    </w:p>
    <w:p w:rsidR="00136E2A" w:rsidRDefault="00387963" w:rsidP="00265F45">
      <w:pPr>
        <w:widowControl w:val="0"/>
        <w:autoSpaceDE w:val="0"/>
        <w:jc w:val="center"/>
        <w:rPr>
          <w:color w:val="000000"/>
          <w:sz w:val="28"/>
          <w:szCs w:val="28"/>
        </w:rPr>
      </w:pPr>
      <w:r w:rsidRPr="00136E2A">
        <w:rPr>
          <w:color w:val="000000"/>
          <w:sz w:val="28"/>
          <w:szCs w:val="28"/>
        </w:rPr>
        <w:t xml:space="preserve"> муниципальной программы «Комплексн</w:t>
      </w:r>
      <w:r w:rsidR="00136E2A">
        <w:rPr>
          <w:color w:val="000000"/>
          <w:sz w:val="28"/>
          <w:szCs w:val="28"/>
        </w:rPr>
        <w:t>ое развитие сельских территорий</w:t>
      </w:r>
    </w:p>
    <w:p w:rsidR="00B73420" w:rsidRDefault="00387963" w:rsidP="00265F45">
      <w:pPr>
        <w:widowControl w:val="0"/>
        <w:autoSpaceDE w:val="0"/>
        <w:jc w:val="center"/>
        <w:rPr>
          <w:color w:val="000000"/>
          <w:sz w:val="28"/>
          <w:szCs w:val="28"/>
        </w:rPr>
      </w:pPr>
      <w:r w:rsidRPr="00136E2A">
        <w:rPr>
          <w:color w:val="000000"/>
          <w:sz w:val="28"/>
          <w:szCs w:val="28"/>
        </w:rPr>
        <w:t xml:space="preserve">муниципального образования </w:t>
      </w:r>
      <w:r w:rsidR="00136E2A">
        <w:rPr>
          <w:color w:val="000000"/>
          <w:sz w:val="28"/>
          <w:szCs w:val="28"/>
        </w:rPr>
        <w:t>Бийс</w:t>
      </w:r>
      <w:r w:rsidR="00B73420">
        <w:rPr>
          <w:color w:val="000000"/>
          <w:sz w:val="28"/>
          <w:szCs w:val="28"/>
        </w:rPr>
        <w:t>кий район Алтайского края»</w:t>
      </w:r>
    </w:p>
    <w:p w:rsidR="00387963" w:rsidRPr="00136E2A" w:rsidRDefault="00B73420" w:rsidP="00265F45">
      <w:pPr>
        <w:widowControl w:val="0"/>
        <w:autoSpaceDE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2021-2026 годы</w:t>
      </w:r>
    </w:p>
    <w:p w:rsidR="00387963" w:rsidRPr="00136E2A" w:rsidRDefault="00387963" w:rsidP="00265F45">
      <w:pPr>
        <w:widowControl w:val="0"/>
        <w:autoSpaceDE w:val="0"/>
        <w:jc w:val="center"/>
        <w:rPr>
          <w:color w:val="000000"/>
          <w:sz w:val="28"/>
          <w:szCs w:val="28"/>
        </w:rPr>
      </w:pPr>
      <w:r w:rsidRPr="00136E2A">
        <w:rPr>
          <w:color w:val="000000"/>
          <w:sz w:val="28"/>
          <w:szCs w:val="28"/>
        </w:rPr>
        <w:t xml:space="preserve">(далее – Муниципальная программа) </w:t>
      </w:r>
    </w:p>
    <w:p w:rsidR="00387963" w:rsidRDefault="00387963" w:rsidP="002F0DEE">
      <w:pPr>
        <w:widowControl w:val="0"/>
        <w:autoSpaceDE w:val="0"/>
        <w:spacing w:line="240" w:lineRule="exact"/>
        <w:jc w:val="center"/>
        <w:rPr>
          <w:color w:val="000000"/>
          <w:sz w:val="24"/>
          <w:szCs w:val="24"/>
        </w:rPr>
      </w:pPr>
    </w:p>
    <w:p w:rsidR="00AF3043" w:rsidRPr="00423BA2" w:rsidRDefault="00AF3043" w:rsidP="002F0DEE">
      <w:pPr>
        <w:widowControl w:val="0"/>
        <w:autoSpaceDE w:val="0"/>
        <w:spacing w:line="240" w:lineRule="exact"/>
        <w:jc w:val="center"/>
        <w:rPr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261"/>
        <w:gridCol w:w="6516"/>
      </w:tblGrid>
      <w:tr w:rsidR="00387963" w:rsidRPr="00423BA2" w:rsidTr="00AF3043">
        <w:trPr>
          <w:trHeight w:val="240"/>
        </w:trPr>
        <w:tc>
          <w:tcPr>
            <w:tcW w:w="3261" w:type="dxa"/>
          </w:tcPr>
          <w:p w:rsidR="00387963" w:rsidRPr="00423BA2" w:rsidRDefault="00387963" w:rsidP="00136E2A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16" w:type="dxa"/>
          </w:tcPr>
          <w:p w:rsidR="00387963" w:rsidRDefault="00387963" w:rsidP="00136E2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 xml:space="preserve">управление </w:t>
            </w:r>
            <w:r w:rsidR="00E603AF">
              <w:rPr>
                <w:color w:val="000000"/>
                <w:sz w:val="24"/>
                <w:szCs w:val="24"/>
              </w:rPr>
              <w:t xml:space="preserve">по </w:t>
            </w:r>
            <w:r w:rsidR="00136E2A">
              <w:rPr>
                <w:color w:val="000000"/>
                <w:sz w:val="24"/>
                <w:szCs w:val="24"/>
              </w:rPr>
              <w:t xml:space="preserve">жилищно-коммунальному хозяйству </w:t>
            </w:r>
            <w:r w:rsidRPr="00423BA2">
              <w:rPr>
                <w:color w:val="000000"/>
                <w:sz w:val="24"/>
                <w:szCs w:val="24"/>
              </w:rPr>
              <w:t xml:space="preserve">Администрации </w:t>
            </w:r>
            <w:r w:rsidR="00136E2A">
              <w:rPr>
                <w:color w:val="000000"/>
                <w:sz w:val="24"/>
                <w:szCs w:val="24"/>
              </w:rPr>
              <w:t>Бийс</w:t>
            </w:r>
            <w:r w:rsidRPr="00423BA2">
              <w:rPr>
                <w:color w:val="000000"/>
                <w:sz w:val="24"/>
                <w:szCs w:val="24"/>
              </w:rPr>
              <w:t>кого района Алтайского края</w:t>
            </w:r>
          </w:p>
          <w:p w:rsidR="00136E2A" w:rsidRPr="00423BA2" w:rsidRDefault="00136E2A" w:rsidP="00136E2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87963" w:rsidRPr="00423BA2" w:rsidTr="00AF3043">
        <w:trPr>
          <w:trHeight w:val="24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6516" w:type="dxa"/>
          </w:tcPr>
          <w:p w:rsidR="00136E2A" w:rsidRDefault="00136E2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 xml:space="preserve">управление </w:t>
            </w:r>
            <w:r>
              <w:rPr>
                <w:color w:val="000000"/>
                <w:sz w:val="24"/>
                <w:szCs w:val="24"/>
              </w:rPr>
              <w:t xml:space="preserve">по жилищно-коммунальному хозяйству </w:t>
            </w:r>
            <w:r w:rsidRPr="00423BA2">
              <w:rPr>
                <w:color w:val="000000"/>
                <w:sz w:val="24"/>
                <w:szCs w:val="24"/>
              </w:rPr>
              <w:t xml:space="preserve">Администрации </w:t>
            </w:r>
            <w:r>
              <w:rPr>
                <w:color w:val="000000"/>
                <w:sz w:val="24"/>
                <w:szCs w:val="24"/>
              </w:rPr>
              <w:t>Бийс</w:t>
            </w:r>
            <w:r w:rsidRPr="00423BA2">
              <w:rPr>
                <w:color w:val="000000"/>
                <w:sz w:val="24"/>
                <w:szCs w:val="24"/>
              </w:rPr>
              <w:t>кого района Алтайского края</w:t>
            </w:r>
          </w:p>
          <w:p w:rsidR="00387963" w:rsidRPr="00423BA2" w:rsidRDefault="0038796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 xml:space="preserve">органы местного самоуправления </w:t>
            </w:r>
            <w:r w:rsidR="00136E2A">
              <w:rPr>
                <w:color w:val="000000"/>
                <w:sz w:val="24"/>
                <w:szCs w:val="24"/>
              </w:rPr>
              <w:t>Бийс</w:t>
            </w:r>
            <w:r w:rsidRPr="00423BA2">
              <w:rPr>
                <w:color w:val="000000"/>
                <w:sz w:val="24"/>
                <w:szCs w:val="24"/>
              </w:rPr>
              <w:t xml:space="preserve">кого района Алтайского края; </w:t>
            </w:r>
          </w:p>
          <w:p w:rsidR="00387963" w:rsidRPr="00423BA2" w:rsidRDefault="0038796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юридические лица и индивидуальные предприниматели, осуществляющие хозяйственную деятельность на сельских территориях (по согласованию);</w:t>
            </w:r>
          </w:p>
          <w:p w:rsidR="00387963" w:rsidRDefault="0038796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граждане, проживающие в сельской местности, и их общественные объединения (по согласованию)</w:t>
            </w:r>
          </w:p>
          <w:p w:rsidR="00136E2A" w:rsidRPr="00423BA2" w:rsidRDefault="00136E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87963" w:rsidRPr="00423BA2" w:rsidTr="00AF3043">
        <w:trPr>
          <w:trHeight w:val="24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autoSpaceDE w:val="0"/>
              <w:spacing w:line="216" w:lineRule="auto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Цель программы</w:t>
            </w:r>
          </w:p>
          <w:p w:rsidR="00387963" w:rsidRPr="00423BA2" w:rsidRDefault="00387963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16" w:type="dxa"/>
          </w:tcPr>
          <w:p w:rsidR="00387963" w:rsidRDefault="00387963" w:rsidP="00136E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 xml:space="preserve">создание благоприятных социально-экономических условий для выполнения сельскими территориями </w:t>
            </w:r>
            <w:r w:rsidR="00136E2A">
              <w:rPr>
                <w:color w:val="000000"/>
                <w:sz w:val="24"/>
                <w:szCs w:val="24"/>
              </w:rPr>
              <w:t>Бийс</w:t>
            </w:r>
            <w:r w:rsidRPr="00423BA2">
              <w:rPr>
                <w:color w:val="000000"/>
                <w:sz w:val="24"/>
                <w:szCs w:val="24"/>
              </w:rPr>
              <w:t>кого района их общенациональных функций и решения задач муниципального уровня</w:t>
            </w:r>
          </w:p>
          <w:p w:rsidR="00136E2A" w:rsidRPr="00423BA2" w:rsidRDefault="00136E2A" w:rsidP="00136E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87963" w:rsidRPr="00423BA2" w:rsidTr="00AF3043">
        <w:trPr>
          <w:trHeight w:val="24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autoSpaceDE w:val="0"/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Задачи программы</w:t>
            </w:r>
          </w:p>
          <w:p w:rsidR="00387963" w:rsidRPr="00423BA2" w:rsidRDefault="00387963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16" w:type="dxa"/>
          </w:tcPr>
          <w:p w:rsidR="00387963" w:rsidRPr="00423BA2" w:rsidRDefault="0038796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населения;</w:t>
            </w:r>
          </w:p>
          <w:p w:rsidR="00387963" w:rsidRPr="00423BA2" w:rsidRDefault="0038796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создание и развитие инфраструктуры на территории района;</w:t>
            </w:r>
          </w:p>
          <w:p w:rsidR="00387963" w:rsidRDefault="0038796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придание современного облика сельским территориям</w:t>
            </w:r>
          </w:p>
          <w:p w:rsidR="00136E2A" w:rsidRPr="00423BA2" w:rsidRDefault="00136E2A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87963" w:rsidRPr="00423BA2" w:rsidTr="00AF3043">
        <w:trPr>
          <w:trHeight w:val="36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 xml:space="preserve">Индикаторы и показатели </w:t>
            </w:r>
          </w:p>
          <w:p w:rsidR="00387963" w:rsidRPr="00423BA2" w:rsidRDefault="00387963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программы</w:t>
            </w:r>
          </w:p>
          <w:p w:rsidR="00387963" w:rsidRPr="00423BA2" w:rsidRDefault="00387963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16" w:type="dxa"/>
          </w:tcPr>
          <w:p w:rsidR="00387963" w:rsidRPr="00423BA2" w:rsidRDefault="00387963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 xml:space="preserve">количество семей, улучшивших жилищные условия; </w:t>
            </w:r>
          </w:p>
          <w:p w:rsidR="00387963" w:rsidRPr="00423BA2" w:rsidRDefault="008C724F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количество введенных в эксплуатацию площадок для накопления ТКО </w:t>
            </w:r>
            <w:r w:rsidRPr="00423BA2">
              <w:rPr>
                <w:color w:val="000000"/>
                <w:sz w:val="24"/>
                <w:szCs w:val="24"/>
              </w:rPr>
              <w:t>на территории района;</w:t>
            </w:r>
          </w:p>
          <w:p w:rsidR="00387963" w:rsidRPr="00423BA2" w:rsidRDefault="00387963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количество введенных в действие проектов по благоустройству сельских территорий;</w:t>
            </w:r>
          </w:p>
          <w:p w:rsidR="00387963" w:rsidRPr="00423BA2" w:rsidRDefault="00387963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87963" w:rsidRPr="00423BA2" w:rsidTr="00AF3043">
        <w:trPr>
          <w:trHeight w:val="24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suppressAutoHyphens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Сроки и этапы  реализации программы</w:t>
            </w:r>
          </w:p>
        </w:tc>
        <w:tc>
          <w:tcPr>
            <w:tcW w:w="6516" w:type="dxa"/>
          </w:tcPr>
          <w:p w:rsidR="00387963" w:rsidRPr="00423BA2" w:rsidRDefault="00387963">
            <w:pPr>
              <w:widowControl w:val="0"/>
              <w:suppressAutoHyphens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423BA2">
              <w:rPr>
                <w:color w:val="000000"/>
                <w:sz w:val="24"/>
                <w:szCs w:val="24"/>
              </w:rPr>
              <w:t>202</w:t>
            </w:r>
            <w:r w:rsidR="000E730F">
              <w:rPr>
                <w:color w:val="000000"/>
                <w:sz w:val="24"/>
                <w:szCs w:val="24"/>
              </w:rPr>
              <w:t>1</w:t>
            </w:r>
            <w:r w:rsidRPr="00423BA2">
              <w:rPr>
                <w:color w:val="000000"/>
                <w:sz w:val="24"/>
                <w:szCs w:val="24"/>
              </w:rPr>
              <w:t> – 202</w:t>
            </w:r>
            <w:r w:rsidR="000E730F">
              <w:rPr>
                <w:color w:val="000000"/>
                <w:sz w:val="24"/>
                <w:szCs w:val="24"/>
              </w:rPr>
              <w:t>6</w:t>
            </w:r>
            <w:r w:rsidRPr="00423BA2">
              <w:rPr>
                <w:color w:val="000000"/>
                <w:sz w:val="24"/>
                <w:szCs w:val="24"/>
              </w:rPr>
              <w:t xml:space="preserve"> годы</w:t>
            </w:r>
          </w:p>
          <w:p w:rsidR="00387963" w:rsidRPr="00423BA2" w:rsidRDefault="00387963">
            <w:pPr>
              <w:widowControl w:val="0"/>
              <w:snapToGrid w:val="0"/>
              <w:spacing w:line="21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87963" w:rsidRDefault="00387963" w:rsidP="00FF1B42">
      <w:pPr>
        <w:widowControl w:val="0"/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p w:rsidR="00AF3043" w:rsidRPr="00423BA2" w:rsidRDefault="00AF3043" w:rsidP="00FF1B42">
      <w:pPr>
        <w:widowControl w:val="0"/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6516"/>
      </w:tblGrid>
      <w:tr w:rsidR="00387963" w:rsidRPr="00423BA2" w:rsidTr="00AF3043">
        <w:trPr>
          <w:trHeight w:val="240"/>
        </w:trPr>
        <w:tc>
          <w:tcPr>
            <w:tcW w:w="3261" w:type="dxa"/>
          </w:tcPr>
          <w:p w:rsidR="00387963" w:rsidRPr="00423BA2" w:rsidRDefault="00387963" w:rsidP="00136E2A">
            <w:pPr>
              <w:widowControl w:val="0"/>
              <w:autoSpaceDE w:val="0"/>
              <w:spacing w:line="216" w:lineRule="auto"/>
              <w:jc w:val="both"/>
              <w:rPr>
                <w:sz w:val="24"/>
                <w:szCs w:val="24"/>
              </w:rPr>
            </w:pPr>
            <w:r w:rsidRPr="00423BA2">
              <w:rPr>
                <w:sz w:val="24"/>
                <w:szCs w:val="24"/>
              </w:rPr>
              <w:t xml:space="preserve">Объемы  и  источники  финансирования программы </w:t>
            </w:r>
          </w:p>
        </w:tc>
        <w:tc>
          <w:tcPr>
            <w:tcW w:w="6516" w:type="dxa"/>
          </w:tcPr>
          <w:p w:rsidR="00387963" w:rsidRPr="00CC5934" w:rsidRDefault="00387963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423BA2">
              <w:rPr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373CC0">
              <w:rPr>
                <w:sz w:val="24"/>
                <w:szCs w:val="24"/>
              </w:rPr>
              <w:t>1945</w:t>
            </w:r>
            <w:r w:rsidR="00CC5934">
              <w:rPr>
                <w:sz w:val="24"/>
                <w:szCs w:val="24"/>
              </w:rPr>
              <w:t>1,58</w:t>
            </w:r>
            <w:r w:rsidRPr="00CC5934">
              <w:rPr>
                <w:sz w:val="24"/>
                <w:szCs w:val="24"/>
              </w:rPr>
              <w:t xml:space="preserve"> тыс. рублей, в том числе:</w:t>
            </w:r>
          </w:p>
          <w:p w:rsidR="00387963" w:rsidRPr="00CC5934" w:rsidRDefault="00387963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2021 год – </w:t>
            </w:r>
            <w:r w:rsidR="00CC5934">
              <w:rPr>
                <w:sz w:val="24"/>
                <w:szCs w:val="24"/>
              </w:rPr>
              <w:t>4451,58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2022 год – </w:t>
            </w:r>
            <w:r w:rsidR="00CC5934">
              <w:rPr>
                <w:sz w:val="24"/>
                <w:szCs w:val="24"/>
              </w:rPr>
              <w:t>3000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2023 год – </w:t>
            </w:r>
            <w:r w:rsidR="00AC1D9D" w:rsidRPr="00CC5934">
              <w:rPr>
                <w:sz w:val="24"/>
                <w:szCs w:val="24"/>
              </w:rPr>
              <w:t>3</w:t>
            </w:r>
            <w:r w:rsidR="00CC5934">
              <w:rPr>
                <w:sz w:val="24"/>
                <w:szCs w:val="24"/>
              </w:rPr>
              <w:t>00</w:t>
            </w:r>
            <w:r w:rsidRPr="00CC5934">
              <w:rPr>
                <w:sz w:val="24"/>
                <w:szCs w:val="24"/>
              </w:rPr>
              <w:t>0 тыс. рублей;</w:t>
            </w:r>
          </w:p>
          <w:p w:rsidR="00387963" w:rsidRPr="00CC5934" w:rsidRDefault="00387963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2024 год – </w:t>
            </w:r>
            <w:r w:rsidR="00AC1D9D" w:rsidRPr="00CC5934">
              <w:rPr>
                <w:sz w:val="24"/>
                <w:szCs w:val="24"/>
              </w:rPr>
              <w:t>3</w:t>
            </w:r>
            <w:r w:rsidR="00CC5934">
              <w:rPr>
                <w:sz w:val="24"/>
                <w:szCs w:val="24"/>
              </w:rPr>
              <w:t>00</w:t>
            </w:r>
            <w:r w:rsidRPr="00CC5934">
              <w:rPr>
                <w:sz w:val="24"/>
                <w:szCs w:val="24"/>
              </w:rPr>
              <w:t>0 тыс. рублей;</w:t>
            </w:r>
          </w:p>
          <w:p w:rsidR="00387963" w:rsidRPr="00CC5934" w:rsidRDefault="00387963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2025 год – </w:t>
            </w:r>
            <w:r w:rsidR="00373CC0">
              <w:rPr>
                <w:sz w:val="24"/>
                <w:szCs w:val="24"/>
              </w:rPr>
              <w:t>3</w:t>
            </w:r>
            <w:r w:rsidR="00CC5934">
              <w:rPr>
                <w:sz w:val="24"/>
                <w:szCs w:val="24"/>
              </w:rPr>
              <w:t>00</w:t>
            </w:r>
            <w:r w:rsidRPr="00CC5934">
              <w:rPr>
                <w:sz w:val="24"/>
                <w:szCs w:val="24"/>
              </w:rPr>
              <w:t>0 тыс. рублей,</w:t>
            </w:r>
          </w:p>
          <w:p w:rsidR="000E730F" w:rsidRPr="00CC5934" w:rsidRDefault="000E730F" w:rsidP="000E730F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>на 202</w:t>
            </w:r>
            <w:r>
              <w:rPr>
                <w:sz w:val="24"/>
                <w:szCs w:val="24"/>
              </w:rPr>
              <w:t>6</w:t>
            </w:r>
            <w:r w:rsidRPr="00CC5934">
              <w:rPr>
                <w:sz w:val="24"/>
                <w:szCs w:val="24"/>
              </w:rPr>
              <w:t xml:space="preserve"> год – </w:t>
            </w:r>
            <w:r w:rsidR="00373CC0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из них: 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из федерального бюджета – </w:t>
            </w:r>
            <w:r w:rsidR="00373CC0">
              <w:rPr>
                <w:sz w:val="24"/>
                <w:szCs w:val="24"/>
              </w:rPr>
              <w:t>16</w:t>
            </w:r>
            <w:r w:rsidR="00CC5934">
              <w:rPr>
                <w:sz w:val="24"/>
                <w:szCs w:val="24"/>
              </w:rPr>
              <w:t>00</w:t>
            </w:r>
            <w:r w:rsidRPr="00CC5934">
              <w:rPr>
                <w:sz w:val="24"/>
                <w:szCs w:val="24"/>
              </w:rPr>
              <w:t xml:space="preserve"> тыс. рублей, в том числе: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2021 год – </w:t>
            </w:r>
            <w:r w:rsidR="00CC5934">
              <w:rPr>
                <w:sz w:val="24"/>
                <w:szCs w:val="24"/>
              </w:rPr>
              <w:t>1600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2022 год – </w:t>
            </w:r>
            <w:r w:rsidR="00CC5934"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2023 год – </w:t>
            </w:r>
            <w:r w:rsidR="00CC5934"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2024 год – </w:t>
            </w:r>
            <w:r w:rsidR="00CC5934"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2025 год – </w:t>
            </w:r>
            <w:r w:rsidR="00CC5934"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 тыс. рублей,</w:t>
            </w:r>
          </w:p>
          <w:p w:rsidR="000E730F" w:rsidRPr="00CC5934" w:rsidRDefault="000E730F" w:rsidP="000E730F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>на 202</w:t>
            </w:r>
            <w:r>
              <w:rPr>
                <w:sz w:val="24"/>
                <w:szCs w:val="24"/>
              </w:rPr>
              <w:t>6</w:t>
            </w:r>
            <w:r w:rsidRPr="00CC5934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 xml:space="preserve">0 </w:t>
            </w:r>
            <w:r w:rsidRPr="00CC5934">
              <w:rPr>
                <w:sz w:val="24"/>
                <w:szCs w:val="24"/>
              </w:rPr>
              <w:t>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из краевого бюджета – </w:t>
            </w:r>
            <w:r w:rsidR="00373CC0">
              <w:rPr>
                <w:sz w:val="24"/>
                <w:szCs w:val="24"/>
              </w:rPr>
              <w:t>11</w:t>
            </w:r>
            <w:r w:rsidR="00CC5934">
              <w:rPr>
                <w:sz w:val="24"/>
                <w:szCs w:val="24"/>
              </w:rPr>
              <w:t>851,58</w:t>
            </w:r>
            <w:r w:rsidRPr="00CC5934">
              <w:rPr>
                <w:sz w:val="24"/>
                <w:szCs w:val="24"/>
              </w:rPr>
              <w:t xml:space="preserve"> тыс. рублей, в том числе: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2021 год – </w:t>
            </w:r>
            <w:r w:rsidR="00CC5934">
              <w:rPr>
                <w:sz w:val="24"/>
                <w:szCs w:val="24"/>
              </w:rPr>
              <w:t>1851,58</w:t>
            </w:r>
            <w:r w:rsidRPr="00CC5934">
              <w:rPr>
                <w:sz w:val="24"/>
                <w:szCs w:val="24"/>
              </w:rPr>
              <w:t xml:space="preserve"> 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2022 год – </w:t>
            </w:r>
            <w:r w:rsidR="00CC5934">
              <w:rPr>
                <w:sz w:val="24"/>
                <w:szCs w:val="24"/>
              </w:rPr>
              <w:t>2000</w:t>
            </w:r>
            <w:r w:rsidRPr="00CC5934">
              <w:rPr>
                <w:sz w:val="24"/>
                <w:szCs w:val="24"/>
              </w:rPr>
              <w:t xml:space="preserve"> 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2023 год – </w:t>
            </w:r>
            <w:r w:rsidR="00CC5934">
              <w:rPr>
                <w:sz w:val="24"/>
                <w:szCs w:val="24"/>
              </w:rPr>
              <w:t>2000</w:t>
            </w:r>
            <w:r w:rsidRPr="00CC5934">
              <w:rPr>
                <w:sz w:val="24"/>
                <w:szCs w:val="24"/>
              </w:rPr>
              <w:t xml:space="preserve"> 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2024 год – </w:t>
            </w:r>
            <w:r w:rsidR="00CC5934">
              <w:rPr>
                <w:sz w:val="24"/>
                <w:szCs w:val="24"/>
              </w:rPr>
              <w:t>2000</w:t>
            </w:r>
            <w:r w:rsidRPr="00CC5934">
              <w:rPr>
                <w:sz w:val="24"/>
                <w:szCs w:val="24"/>
              </w:rPr>
              <w:t xml:space="preserve"> 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2025 год – </w:t>
            </w:r>
            <w:r w:rsidR="00CC5934">
              <w:rPr>
                <w:sz w:val="24"/>
                <w:szCs w:val="24"/>
              </w:rPr>
              <w:t>2000</w:t>
            </w:r>
            <w:r w:rsidRPr="00CC5934">
              <w:rPr>
                <w:sz w:val="24"/>
                <w:szCs w:val="24"/>
              </w:rPr>
              <w:t xml:space="preserve"> тыс. рублей,</w:t>
            </w:r>
          </w:p>
          <w:p w:rsidR="000E730F" w:rsidRPr="00CC5934" w:rsidRDefault="000E730F" w:rsidP="000E730F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>на 202</w:t>
            </w:r>
            <w:r>
              <w:rPr>
                <w:sz w:val="24"/>
                <w:szCs w:val="24"/>
              </w:rPr>
              <w:t>6</w:t>
            </w:r>
            <w:r w:rsidRPr="00CC5934">
              <w:rPr>
                <w:sz w:val="24"/>
                <w:szCs w:val="24"/>
              </w:rPr>
              <w:t xml:space="preserve"> год – </w:t>
            </w:r>
            <w:r w:rsidR="00373CC0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из местных бюджетов – </w:t>
            </w:r>
            <w:r w:rsidR="00373CC0">
              <w:rPr>
                <w:sz w:val="24"/>
                <w:szCs w:val="24"/>
              </w:rPr>
              <w:t>6000</w:t>
            </w:r>
            <w:r w:rsidRPr="00CC5934">
              <w:rPr>
                <w:sz w:val="24"/>
                <w:szCs w:val="24"/>
              </w:rPr>
              <w:t xml:space="preserve"> тыс. рублей, в том числе: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2021 год – </w:t>
            </w:r>
            <w:r w:rsidR="00CC5934">
              <w:rPr>
                <w:sz w:val="24"/>
                <w:szCs w:val="24"/>
              </w:rPr>
              <w:t>1000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2022 год – </w:t>
            </w:r>
            <w:r w:rsidR="00373CC0">
              <w:rPr>
                <w:sz w:val="24"/>
                <w:szCs w:val="24"/>
              </w:rPr>
              <w:t>1</w:t>
            </w:r>
            <w:r w:rsidR="00CC5934">
              <w:rPr>
                <w:sz w:val="24"/>
                <w:szCs w:val="24"/>
              </w:rPr>
              <w:t>000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2023 год – </w:t>
            </w:r>
            <w:r w:rsidR="00373CC0">
              <w:rPr>
                <w:sz w:val="24"/>
                <w:szCs w:val="24"/>
              </w:rPr>
              <w:t>1</w:t>
            </w:r>
            <w:r w:rsidR="00CC5934">
              <w:rPr>
                <w:sz w:val="24"/>
                <w:szCs w:val="24"/>
              </w:rPr>
              <w:t>000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2024 год – </w:t>
            </w:r>
            <w:r w:rsidR="00373CC0">
              <w:rPr>
                <w:sz w:val="24"/>
                <w:szCs w:val="24"/>
              </w:rPr>
              <w:t>1</w:t>
            </w:r>
            <w:r w:rsidR="00CC5934">
              <w:rPr>
                <w:sz w:val="24"/>
                <w:szCs w:val="24"/>
              </w:rPr>
              <w:t>000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2025 год – </w:t>
            </w:r>
            <w:r w:rsidR="00373CC0">
              <w:rPr>
                <w:sz w:val="24"/>
                <w:szCs w:val="24"/>
              </w:rPr>
              <w:t>1</w:t>
            </w:r>
            <w:r w:rsidR="00CC5934">
              <w:rPr>
                <w:sz w:val="24"/>
                <w:szCs w:val="24"/>
              </w:rPr>
              <w:t>000</w:t>
            </w:r>
            <w:r w:rsidRPr="00CC5934">
              <w:rPr>
                <w:sz w:val="24"/>
                <w:szCs w:val="24"/>
              </w:rPr>
              <w:t xml:space="preserve"> тыс. рублей,</w:t>
            </w:r>
          </w:p>
          <w:p w:rsidR="000E730F" w:rsidRPr="00CC5934" w:rsidRDefault="000E730F" w:rsidP="000E730F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>на 202</w:t>
            </w:r>
            <w:r>
              <w:rPr>
                <w:sz w:val="24"/>
                <w:szCs w:val="24"/>
              </w:rPr>
              <w:t>6</w:t>
            </w:r>
            <w:r w:rsidRPr="00CC5934">
              <w:rPr>
                <w:sz w:val="24"/>
                <w:szCs w:val="24"/>
              </w:rPr>
              <w:t xml:space="preserve"> год – </w:t>
            </w:r>
            <w:r w:rsidR="00373CC0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387963" w:rsidRPr="00CC5934" w:rsidRDefault="00387963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>объем средств из внебюджетных источников –</w:t>
            </w:r>
            <w:r w:rsidR="0073360F" w:rsidRPr="00CC5934"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рублей, в том числе:</w:t>
            </w:r>
          </w:p>
          <w:p w:rsidR="00387963" w:rsidRPr="00CC5934" w:rsidRDefault="00CC5934" w:rsidP="001F6AF1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2021 год –</w:t>
            </w:r>
            <w:r w:rsidR="00387963" w:rsidRPr="00CC593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="00387963" w:rsidRPr="00CC5934">
              <w:rPr>
                <w:sz w:val="24"/>
                <w:szCs w:val="24"/>
              </w:rPr>
              <w:t xml:space="preserve"> тыс. рублей;</w:t>
            </w:r>
          </w:p>
          <w:p w:rsidR="00CC5934" w:rsidRPr="00CC5934" w:rsidRDefault="00CC5934" w:rsidP="00CC5934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2022 год – </w:t>
            </w:r>
            <w:r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CC5934" w:rsidRPr="00CC5934" w:rsidRDefault="00CC5934" w:rsidP="00CC5934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2023 год – </w:t>
            </w:r>
            <w:r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CC5934" w:rsidRPr="00CC5934" w:rsidRDefault="00CC5934" w:rsidP="00CC5934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 xml:space="preserve">на 2024 год – </w:t>
            </w:r>
            <w:r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0E730F" w:rsidRPr="00CC5934" w:rsidRDefault="000E730F" w:rsidP="000E730F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>на 202</w:t>
            </w:r>
            <w:r>
              <w:rPr>
                <w:sz w:val="24"/>
                <w:szCs w:val="24"/>
              </w:rPr>
              <w:t>5</w:t>
            </w:r>
            <w:r w:rsidRPr="00CC5934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0</w:t>
            </w:r>
            <w:r w:rsidRPr="00CC5934">
              <w:rPr>
                <w:sz w:val="24"/>
                <w:szCs w:val="24"/>
              </w:rPr>
              <w:t xml:space="preserve"> тыс. рублей;</w:t>
            </w:r>
          </w:p>
          <w:p w:rsidR="008C724F" w:rsidRPr="00423BA2" w:rsidRDefault="00CC5934" w:rsidP="000E730F">
            <w:pPr>
              <w:widowControl w:val="0"/>
              <w:spacing w:line="206" w:lineRule="auto"/>
              <w:jc w:val="both"/>
              <w:rPr>
                <w:sz w:val="24"/>
                <w:szCs w:val="24"/>
              </w:rPr>
            </w:pPr>
            <w:r w:rsidRPr="00CC5934">
              <w:rPr>
                <w:sz w:val="24"/>
                <w:szCs w:val="24"/>
              </w:rPr>
              <w:t>на 202</w:t>
            </w:r>
            <w:r w:rsidR="000E730F">
              <w:rPr>
                <w:sz w:val="24"/>
                <w:szCs w:val="24"/>
              </w:rPr>
              <w:t>6</w:t>
            </w:r>
            <w:r w:rsidRPr="00CC5934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0  тыс. рублей</w:t>
            </w:r>
          </w:p>
        </w:tc>
      </w:tr>
      <w:tr w:rsidR="00387963" w:rsidRPr="00423BA2" w:rsidTr="00AF3043">
        <w:trPr>
          <w:trHeight w:val="240"/>
        </w:trPr>
        <w:tc>
          <w:tcPr>
            <w:tcW w:w="3261" w:type="dxa"/>
          </w:tcPr>
          <w:p w:rsidR="00387963" w:rsidRPr="00423BA2" w:rsidRDefault="00387963" w:rsidP="00747D16">
            <w:pPr>
              <w:widowControl w:val="0"/>
              <w:autoSpaceDE w:val="0"/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  <w:r w:rsidRPr="00423BA2">
              <w:rPr>
                <w:sz w:val="24"/>
                <w:szCs w:val="24"/>
              </w:rPr>
              <w:t>Ожидаемые конечные</w:t>
            </w:r>
            <w:r w:rsidR="005E4BE8">
              <w:rPr>
                <w:sz w:val="24"/>
                <w:szCs w:val="24"/>
              </w:rPr>
              <w:t xml:space="preserve"> </w:t>
            </w:r>
            <w:r w:rsidRPr="00423BA2">
              <w:rPr>
                <w:sz w:val="24"/>
                <w:szCs w:val="24"/>
              </w:rPr>
              <w:t>результаты реализации программы</w:t>
            </w:r>
          </w:p>
        </w:tc>
        <w:tc>
          <w:tcPr>
            <w:tcW w:w="6516" w:type="dxa"/>
          </w:tcPr>
          <w:p w:rsidR="00387963" w:rsidRDefault="00387963" w:rsidP="00747D16">
            <w:pPr>
              <w:tabs>
                <w:tab w:val="left" w:pos="3305"/>
              </w:tabs>
              <w:rPr>
                <w:color w:val="000000"/>
                <w:sz w:val="24"/>
                <w:szCs w:val="24"/>
              </w:rPr>
            </w:pPr>
            <w:r w:rsidRPr="00A86626">
              <w:rPr>
                <w:color w:val="000000"/>
                <w:sz w:val="24"/>
                <w:szCs w:val="24"/>
              </w:rPr>
              <w:t xml:space="preserve">улучшение жилищных условий </w:t>
            </w:r>
            <w:r w:rsidR="00E555B5">
              <w:rPr>
                <w:color w:val="000000"/>
                <w:sz w:val="24"/>
                <w:szCs w:val="24"/>
              </w:rPr>
              <w:t>15</w:t>
            </w:r>
            <w:r w:rsidRPr="00A86626">
              <w:rPr>
                <w:color w:val="000000"/>
                <w:sz w:val="24"/>
                <w:szCs w:val="24"/>
              </w:rPr>
              <w:t xml:space="preserve"> семей, проживающих</w:t>
            </w:r>
            <w:r w:rsidR="008C724F">
              <w:rPr>
                <w:color w:val="000000"/>
                <w:sz w:val="24"/>
                <w:szCs w:val="24"/>
              </w:rPr>
              <w:t xml:space="preserve"> </w:t>
            </w:r>
            <w:r w:rsidRPr="00A86626">
              <w:rPr>
                <w:color w:val="000000"/>
                <w:sz w:val="24"/>
                <w:szCs w:val="24"/>
              </w:rPr>
              <w:t>на сельских территориях, которые построили (приобрели</w:t>
            </w:r>
            <w:proofErr w:type="gramStart"/>
            <w:r w:rsidRPr="00A86626">
              <w:rPr>
                <w:color w:val="000000"/>
                <w:sz w:val="24"/>
                <w:szCs w:val="24"/>
              </w:rPr>
              <w:t>)ж</w:t>
            </w:r>
            <w:proofErr w:type="gramEnd"/>
            <w:r w:rsidRPr="00A86626">
              <w:rPr>
                <w:color w:val="000000"/>
                <w:sz w:val="24"/>
                <w:szCs w:val="24"/>
              </w:rPr>
              <w:t>илье с использованием программных механизмов;</w:t>
            </w:r>
          </w:p>
          <w:p w:rsidR="008C724F" w:rsidRPr="00A86626" w:rsidRDefault="008C724F" w:rsidP="00747D16">
            <w:pPr>
              <w:tabs>
                <w:tab w:val="left" w:pos="3305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ввод в </w:t>
            </w:r>
            <w:r w:rsidRPr="00E555B5">
              <w:rPr>
                <w:color w:val="000000"/>
                <w:sz w:val="24"/>
                <w:szCs w:val="24"/>
              </w:rPr>
              <w:t xml:space="preserve">эксплуатацию </w:t>
            </w:r>
            <w:r w:rsidR="00522E25">
              <w:rPr>
                <w:color w:val="000000"/>
                <w:sz w:val="24"/>
                <w:szCs w:val="24"/>
              </w:rPr>
              <w:t>714</w:t>
            </w:r>
            <w:r>
              <w:rPr>
                <w:color w:val="000000"/>
                <w:sz w:val="24"/>
                <w:szCs w:val="24"/>
              </w:rPr>
              <w:t xml:space="preserve"> площадок для накопления ТКО;</w:t>
            </w:r>
          </w:p>
          <w:p w:rsidR="00387963" w:rsidRPr="00423BA2" w:rsidRDefault="00387963" w:rsidP="00373CC0">
            <w:pPr>
              <w:widowControl w:val="0"/>
              <w:suppressAutoHyphens/>
              <w:autoSpaceDE w:val="0"/>
              <w:spacing w:line="228" w:lineRule="auto"/>
              <w:jc w:val="both"/>
              <w:rPr>
                <w:sz w:val="22"/>
                <w:szCs w:val="22"/>
                <w:shd w:val="clear" w:color="auto" w:fill="FFFF00"/>
              </w:rPr>
            </w:pPr>
            <w:r w:rsidRPr="00423BA2">
              <w:rPr>
                <w:sz w:val="24"/>
                <w:szCs w:val="24"/>
              </w:rPr>
              <w:t xml:space="preserve">ввод в </w:t>
            </w:r>
            <w:r w:rsidRPr="00E555B5">
              <w:rPr>
                <w:sz w:val="24"/>
                <w:szCs w:val="24"/>
              </w:rPr>
              <w:t xml:space="preserve">действие </w:t>
            </w:r>
            <w:r w:rsidR="00373CC0">
              <w:rPr>
                <w:sz w:val="24"/>
                <w:szCs w:val="24"/>
              </w:rPr>
              <w:t>6</w:t>
            </w:r>
            <w:r w:rsidRPr="00E555B5">
              <w:rPr>
                <w:sz w:val="24"/>
                <w:szCs w:val="24"/>
              </w:rPr>
              <w:t xml:space="preserve"> проектов</w:t>
            </w:r>
            <w:r w:rsidRPr="00423BA2">
              <w:rPr>
                <w:sz w:val="24"/>
                <w:szCs w:val="24"/>
              </w:rPr>
              <w:t xml:space="preserve"> по благоустройству, реализ</w:t>
            </w:r>
            <w:r w:rsidR="008C724F">
              <w:rPr>
                <w:sz w:val="24"/>
                <w:szCs w:val="24"/>
              </w:rPr>
              <w:t>ованных на сельских территориях.</w:t>
            </w:r>
          </w:p>
        </w:tc>
      </w:tr>
    </w:tbl>
    <w:p w:rsidR="00387963" w:rsidRPr="00423BA2" w:rsidRDefault="00387963">
      <w:pPr>
        <w:widowControl w:val="0"/>
        <w:jc w:val="center"/>
        <w:rPr>
          <w:sz w:val="24"/>
          <w:szCs w:val="24"/>
        </w:rPr>
      </w:pPr>
    </w:p>
    <w:p w:rsidR="00387963" w:rsidRPr="00AF3043" w:rsidRDefault="00387963">
      <w:pPr>
        <w:widowControl w:val="0"/>
        <w:jc w:val="center"/>
        <w:rPr>
          <w:sz w:val="28"/>
          <w:szCs w:val="28"/>
        </w:rPr>
      </w:pPr>
      <w:r w:rsidRPr="00AF3043">
        <w:rPr>
          <w:sz w:val="28"/>
          <w:szCs w:val="28"/>
        </w:rPr>
        <w:t>1. Общая характеристика сферы реализации</w:t>
      </w:r>
    </w:p>
    <w:p w:rsidR="00387963" w:rsidRPr="00AF3043" w:rsidRDefault="00387963">
      <w:pPr>
        <w:widowControl w:val="0"/>
        <w:jc w:val="center"/>
        <w:rPr>
          <w:sz w:val="28"/>
          <w:szCs w:val="28"/>
        </w:rPr>
      </w:pPr>
      <w:r w:rsidRPr="00AF3043">
        <w:rPr>
          <w:sz w:val="28"/>
          <w:szCs w:val="28"/>
        </w:rPr>
        <w:t>муниципальной программы</w:t>
      </w:r>
    </w:p>
    <w:p w:rsidR="00387963" w:rsidRPr="00AF3043" w:rsidRDefault="00387963" w:rsidP="00AF3043">
      <w:pPr>
        <w:widowControl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Бийский район расположен в юго-восточной части Алтайского края в Предалтайской аллювиальной равнине, являющейся юго-восточным окончанием Западно-Сибирской низменности.  Особенностью района является его пограничное положение между лесостепными просторами и горными массивами Алтая. Рельеф холмисто-увалистый. Бийский район нельзя назвать типично предгорным, однако это место в геоморфологическом отношении можно рассматривать как подошву Алтайских гор, а район относить </w:t>
      </w:r>
      <w:proofErr w:type="gramStart"/>
      <w:r w:rsidRPr="00AF3043">
        <w:rPr>
          <w:sz w:val="28"/>
          <w:szCs w:val="28"/>
        </w:rPr>
        <w:t>к</w:t>
      </w:r>
      <w:proofErr w:type="gramEnd"/>
      <w:r w:rsidRPr="00AF3043">
        <w:rPr>
          <w:sz w:val="28"/>
          <w:szCs w:val="28"/>
        </w:rPr>
        <w:t xml:space="preserve"> </w:t>
      </w:r>
      <w:r w:rsidRPr="00AF3043">
        <w:rPr>
          <w:sz w:val="28"/>
          <w:szCs w:val="28"/>
        </w:rPr>
        <w:lastRenderedPageBreak/>
        <w:t>предгорным. Граница района проходит по естественной границе реки Катуни. Река Бия – основная водная артерия района, проходит по самому его центру.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Район граничит с Целинным, Солтонским, Красногорским, Советским, Смоленским, Быстроистокским и Зональным районами. Протяженность границ – более </w:t>
      </w:r>
      <w:smartTag w:uri="urn:schemas-microsoft-com:office:smarttags" w:element="metricconverter">
        <w:smartTagPr>
          <w:attr w:name="ProductID" w:val="300 км"/>
        </w:smartTagPr>
        <w:r w:rsidRPr="00AF3043">
          <w:rPr>
            <w:sz w:val="28"/>
            <w:szCs w:val="28"/>
          </w:rPr>
          <w:t>300 км</w:t>
        </w:r>
      </w:smartTag>
      <w:r w:rsidRPr="00AF3043">
        <w:rPr>
          <w:sz w:val="28"/>
          <w:szCs w:val="28"/>
        </w:rPr>
        <w:t xml:space="preserve">. Территория района площадью 2,2 тыс. км² вытянута с ЮЗ на </w:t>
      </w:r>
      <w:proofErr w:type="gramStart"/>
      <w:r w:rsidRPr="00AF3043">
        <w:rPr>
          <w:sz w:val="28"/>
          <w:szCs w:val="28"/>
        </w:rPr>
        <w:t>СВ</w:t>
      </w:r>
      <w:proofErr w:type="gramEnd"/>
      <w:r w:rsidRPr="00AF3043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96 км"/>
        </w:smartTagPr>
        <w:r w:rsidRPr="00AF3043">
          <w:rPr>
            <w:sz w:val="28"/>
            <w:szCs w:val="28"/>
          </w:rPr>
          <w:t>96 км</w:t>
        </w:r>
      </w:smartTag>
      <w:r w:rsidRPr="00AF3043">
        <w:rPr>
          <w:sz w:val="28"/>
          <w:szCs w:val="28"/>
        </w:rPr>
        <w:t xml:space="preserve">. Расстояние до краевого центра г. Барнаул – </w:t>
      </w:r>
      <w:smartTag w:uri="urn:schemas-microsoft-com:office:smarttags" w:element="metricconverter">
        <w:smartTagPr>
          <w:attr w:name="ProductID" w:val="163 км"/>
        </w:smartTagPr>
        <w:r w:rsidRPr="00AF3043">
          <w:rPr>
            <w:sz w:val="28"/>
            <w:szCs w:val="28"/>
          </w:rPr>
          <w:t>163 км</w:t>
        </w:r>
      </w:smartTag>
      <w:r w:rsidRPr="00AF3043">
        <w:rPr>
          <w:sz w:val="28"/>
          <w:szCs w:val="28"/>
        </w:rPr>
        <w:t xml:space="preserve">, до Новосибирска – 365 км. Общая площадь земель Бийского района составляет </w:t>
      </w:r>
      <w:smartTag w:uri="urn:schemas-microsoft-com:office:smarttags" w:element="metricconverter">
        <w:smartTagPr>
          <w:attr w:name="ProductID" w:val="217300 га"/>
        </w:smartTagPr>
        <w:r w:rsidRPr="00AF3043">
          <w:rPr>
            <w:sz w:val="28"/>
            <w:szCs w:val="28"/>
          </w:rPr>
          <w:t>217300 га</w:t>
        </w:r>
      </w:smartTag>
      <w:r w:rsidRPr="00AF3043">
        <w:rPr>
          <w:sz w:val="28"/>
          <w:szCs w:val="28"/>
        </w:rPr>
        <w:t xml:space="preserve"> (около 1,3% территории Алтайского края), из которых </w:t>
      </w:r>
      <w:smartTag w:uri="urn:schemas-microsoft-com:office:smarttags" w:element="metricconverter">
        <w:smartTagPr>
          <w:attr w:name="ProductID" w:val="162338 га"/>
        </w:smartTagPr>
        <w:r w:rsidRPr="00AF3043">
          <w:rPr>
            <w:sz w:val="28"/>
            <w:szCs w:val="28"/>
          </w:rPr>
          <w:t>162338 га</w:t>
        </w:r>
      </w:smartTag>
      <w:r w:rsidRPr="00AF3043">
        <w:rPr>
          <w:sz w:val="28"/>
          <w:szCs w:val="28"/>
        </w:rPr>
        <w:t xml:space="preserve"> приходится на земли сельскохозяйственного назначения (75%), в том числе пашни – </w:t>
      </w:r>
      <w:smartTag w:uri="urn:schemas-microsoft-com:office:smarttags" w:element="metricconverter">
        <w:smartTagPr>
          <w:attr w:name="ProductID" w:val="102129 га"/>
        </w:smartTagPr>
        <w:r w:rsidRPr="00AF3043">
          <w:rPr>
            <w:sz w:val="28"/>
            <w:szCs w:val="28"/>
          </w:rPr>
          <w:t>102129 га</w:t>
        </w:r>
      </w:smartTag>
      <w:r w:rsidRPr="00AF3043">
        <w:rPr>
          <w:sz w:val="28"/>
          <w:szCs w:val="28"/>
        </w:rPr>
        <w:t>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По территории Бийского района проходят автомобильные трассы «Новосибирск—Ташанта», «Бийск—Белокуриха», часть трассы М-52, которая начинается в Новосибирске и идет до монгольской границы. Большая часть трассы называется Чуйским трактом и начинается от моста через Бию в городе Бийске. Железная дорога обеспечивает возможность экономических связей с индустриальными Новосибирской и Кемеровской областями.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Бийский район расположен в зоне континентального климата умеренных широт. Особенности климата обусловлены высокой степенью </w:t>
      </w:r>
      <w:proofErr w:type="spellStart"/>
      <w:r w:rsidRPr="00AF3043">
        <w:rPr>
          <w:sz w:val="28"/>
          <w:szCs w:val="28"/>
        </w:rPr>
        <w:t>континентальности</w:t>
      </w:r>
      <w:proofErr w:type="spellEnd"/>
      <w:r w:rsidRPr="00AF3043">
        <w:rPr>
          <w:sz w:val="28"/>
          <w:szCs w:val="28"/>
        </w:rPr>
        <w:t xml:space="preserve"> района, интенсивностью солнечной радиации, характером циркуляции воздушных масс, особенностями рельефа и подстилающей поверхности. По тепло- и влагообеспеченности территория района является умеренно-теплой, достаточно увлажненной. Сумма температур за период вегетации (156-160 дней) составляет 2050-2200˚, сумма осадков за этот период – от 225 до </w:t>
      </w:r>
      <w:smartTag w:uri="urn:schemas-microsoft-com:office:smarttags" w:element="metricconverter">
        <w:smartTagPr>
          <w:attr w:name="ProductID" w:val="250 мм"/>
        </w:smartTagPr>
        <w:r w:rsidRPr="00AF3043">
          <w:rPr>
            <w:sz w:val="28"/>
            <w:szCs w:val="28"/>
          </w:rPr>
          <w:t>250 мм</w:t>
        </w:r>
      </w:smartTag>
      <w:r w:rsidRPr="00AF3043">
        <w:rPr>
          <w:sz w:val="28"/>
          <w:szCs w:val="28"/>
        </w:rPr>
        <w:t>. Преобладают юго-западные ветры.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Район имеет густую речную сеть, благоприятную для развития водоемких производств. Основные водные артерии, </w:t>
      </w:r>
      <w:r>
        <w:rPr>
          <w:sz w:val="28"/>
          <w:szCs w:val="28"/>
        </w:rPr>
        <w:t xml:space="preserve">реки </w:t>
      </w:r>
      <w:r w:rsidRPr="00AF3043">
        <w:rPr>
          <w:sz w:val="28"/>
          <w:szCs w:val="28"/>
        </w:rPr>
        <w:t xml:space="preserve">Бия и Катунь, пересекая район в западном направлении, образуют в </w:t>
      </w:r>
      <w:smartTag w:uri="urn:schemas-microsoft-com:office:smarttags" w:element="metricconverter">
        <w:smartTagPr>
          <w:attr w:name="ProductID" w:val="40 км"/>
        </w:smartTagPr>
        <w:r w:rsidRPr="00AF3043">
          <w:rPr>
            <w:sz w:val="28"/>
            <w:szCs w:val="28"/>
          </w:rPr>
          <w:t>40 км</w:t>
        </w:r>
      </w:smartTag>
      <w:r w:rsidRPr="00AF3043">
        <w:rPr>
          <w:sz w:val="28"/>
          <w:szCs w:val="28"/>
        </w:rPr>
        <w:t xml:space="preserve"> юго-западнее Бийска одну из крупнейших рек Сибири – Обь. Реки многоводны. Воды Бии чистые и прозрачные, воды Катуни мутноваты из-за взвешенных частиц. Озер на площади района мало, в основном это озера </w:t>
      </w:r>
      <w:proofErr w:type="spellStart"/>
      <w:r w:rsidRPr="00AF3043">
        <w:rPr>
          <w:sz w:val="28"/>
          <w:szCs w:val="28"/>
        </w:rPr>
        <w:t>старичного</w:t>
      </w:r>
      <w:proofErr w:type="spellEnd"/>
      <w:r w:rsidRPr="00AF3043">
        <w:rPr>
          <w:sz w:val="28"/>
          <w:szCs w:val="28"/>
        </w:rPr>
        <w:t xml:space="preserve"> типа в поймах рек. Наиболее крупное из них – озеро Канонерское, известное реликтовым растением – водяным орехом (чилимом).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Согласно почвенно-географическому районированию Алтайского края Бийский район расположен в зоне выщелоченных черноземов и серых лесных почв. Доминирующими почвами сельскохозяйственных угодий являются выщелоченные черноземы.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Растительный покров Бийского района богат и разнообразен. Особенностью его являются приречные сосновые боры, которые располагаются рядом с поймами Катуни, Бии и Оби на второй и третьей террасах на площади 200 тыс. га.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На территории района имеются месторождения ряда полезных ископаемых, в частности, песчано-гравийной смеси, строительного песка, глины, что предполагает возможность развития производства строительных материалов. В районе успешно осуществляет в этом направлении производственную деятельность предприятие ООО «Верх-Катунская ДСФ» по </w:t>
      </w:r>
      <w:r w:rsidRPr="00AF3043">
        <w:rPr>
          <w:sz w:val="28"/>
          <w:szCs w:val="28"/>
        </w:rPr>
        <w:lastRenderedPageBreak/>
        <w:t xml:space="preserve">добыче ПГС (до 550 тыс. куб. м в год) и переработке ее в щебень (около 500 тыс. тонн в год). 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Сочетание аграрно-климатических, водных, бальнеологических, рекреационных ресурсов и транспортно-географических условий обусловливают выгодное экономико-географическое положение района.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Административно в структуру района входят 37 населенных пунктов, объединенных в 15 сельских поселений (муниципальных образований) с различным уровнем социально-экономического развития и численностью населения (самое крупное поселение – Первомайское – </w:t>
      </w:r>
      <w:r w:rsidR="006E07C6">
        <w:rPr>
          <w:sz w:val="28"/>
          <w:szCs w:val="28"/>
        </w:rPr>
        <w:t>более 50</w:t>
      </w:r>
      <w:r w:rsidRPr="00AF3043">
        <w:rPr>
          <w:sz w:val="28"/>
          <w:szCs w:val="28"/>
        </w:rPr>
        <w:t>0</w:t>
      </w:r>
      <w:r w:rsidR="006E07C6">
        <w:rPr>
          <w:sz w:val="28"/>
          <w:szCs w:val="28"/>
        </w:rPr>
        <w:t>0</w:t>
      </w:r>
      <w:r w:rsidRPr="00AF3043">
        <w:rPr>
          <w:sz w:val="28"/>
          <w:szCs w:val="28"/>
        </w:rPr>
        <w:t xml:space="preserve"> человек, в двух поселениях численность свыше 3 тыс. чел., в одиннадцати поселениях – от 1 до 3 тыс. человек</w:t>
      </w:r>
      <w:r w:rsidR="006E07C6">
        <w:rPr>
          <w:sz w:val="28"/>
          <w:szCs w:val="28"/>
        </w:rPr>
        <w:t>).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Один из крупнейших секторов экономики района – это аграрный.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Сельскохозяйственной деятельностью в районе занимаются 12 сельхозпредприятий, 22 крестьянских (фермерских) хозяйства.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В сельском хозяйстве Бийского района занято </w:t>
      </w:r>
      <w:r w:rsidR="00B1582F">
        <w:rPr>
          <w:sz w:val="28"/>
          <w:szCs w:val="28"/>
        </w:rPr>
        <w:t>более 3000 человек</w:t>
      </w:r>
      <w:r w:rsidR="006E07C6">
        <w:rPr>
          <w:sz w:val="28"/>
          <w:szCs w:val="28"/>
        </w:rPr>
        <w:t>.</w:t>
      </w:r>
    </w:p>
    <w:p w:rsidR="00AF3043" w:rsidRPr="00AF3043" w:rsidRDefault="00AF3043" w:rsidP="006E07C6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Одной из важнейших сфер экономики для Бийского района должен стать</w:t>
      </w:r>
      <w:r w:rsidR="006E07C6">
        <w:rPr>
          <w:sz w:val="28"/>
          <w:szCs w:val="28"/>
        </w:rPr>
        <w:t xml:space="preserve"> </w:t>
      </w:r>
      <w:r w:rsidRPr="00AF3043">
        <w:rPr>
          <w:sz w:val="28"/>
          <w:szCs w:val="28"/>
        </w:rPr>
        <w:t xml:space="preserve">туризм, как альтернативный вид деятельности наряду с другими отраслями производства, являющийся одним из факторов экономического роста поселений. Район обладает всеми необходимыми условиями для развития туристической отрасли, хотя пока мало популярен у туристов. 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Большое внимание в районе уделяется вопросам социальной помощи населению, которыми занимаются органы соцзащиты: организация социальных выплат, адресной социальной помощи, поддержка малообеспеченных семей с детьми, семей, находящихся в социально-опасном положении, трудной жизненной ситуации, нетрудоспособным гражданам. 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В рамках реализации ФЦП «</w:t>
      </w:r>
      <w:r w:rsidR="006E07C6">
        <w:rPr>
          <w:sz w:val="28"/>
          <w:szCs w:val="28"/>
        </w:rPr>
        <w:t>Устойчивое развитие сельских территорий</w:t>
      </w:r>
      <w:r w:rsidRPr="00AF3043">
        <w:rPr>
          <w:sz w:val="28"/>
          <w:szCs w:val="28"/>
        </w:rPr>
        <w:t>» в Бийском районе в 201</w:t>
      </w:r>
      <w:r w:rsidR="006E07C6">
        <w:rPr>
          <w:sz w:val="28"/>
          <w:szCs w:val="28"/>
        </w:rPr>
        <w:t>9</w:t>
      </w:r>
      <w:r w:rsidRPr="00AF3043">
        <w:rPr>
          <w:sz w:val="28"/>
          <w:szCs w:val="28"/>
        </w:rPr>
        <w:t xml:space="preserve"> году улучшили свои жилищные условия </w:t>
      </w:r>
      <w:r w:rsidR="008728B0">
        <w:rPr>
          <w:sz w:val="28"/>
          <w:szCs w:val="28"/>
        </w:rPr>
        <w:t>14</w:t>
      </w:r>
      <w:r w:rsidRPr="00AF3043">
        <w:rPr>
          <w:sz w:val="28"/>
          <w:szCs w:val="28"/>
        </w:rPr>
        <w:t xml:space="preserve"> семей на сумму </w:t>
      </w:r>
      <w:r w:rsidR="008728B0">
        <w:rPr>
          <w:sz w:val="28"/>
          <w:szCs w:val="28"/>
        </w:rPr>
        <w:t>22083,77</w:t>
      </w:r>
      <w:r w:rsidRPr="00AF3043">
        <w:rPr>
          <w:sz w:val="28"/>
          <w:szCs w:val="28"/>
        </w:rPr>
        <w:t xml:space="preserve"> тыс. рублей</w:t>
      </w:r>
      <w:r w:rsidR="006E07C6">
        <w:rPr>
          <w:sz w:val="28"/>
          <w:szCs w:val="28"/>
        </w:rPr>
        <w:t>.</w:t>
      </w:r>
      <w:r w:rsidRPr="00AF3043">
        <w:rPr>
          <w:sz w:val="28"/>
          <w:szCs w:val="28"/>
        </w:rPr>
        <w:t xml:space="preserve"> В рамках реализации Федерального закона «О ветеранах» в 201</w:t>
      </w:r>
      <w:r w:rsidR="007C5904">
        <w:rPr>
          <w:sz w:val="28"/>
          <w:szCs w:val="28"/>
        </w:rPr>
        <w:t>9</w:t>
      </w:r>
      <w:r w:rsidRPr="00AF3043">
        <w:rPr>
          <w:sz w:val="28"/>
          <w:szCs w:val="28"/>
        </w:rPr>
        <w:t xml:space="preserve"> году улучшили жилищные условия </w:t>
      </w:r>
      <w:r w:rsidR="008728B0">
        <w:rPr>
          <w:sz w:val="28"/>
          <w:szCs w:val="28"/>
        </w:rPr>
        <w:t>2</w:t>
      </w:r>
      <w:r w:rsidRPr="00AF3043">
        <w:rPr>
          <w:sz w:val="28"/>
          <w:szCs w:val="28"/>
        </w:rPr>
        <w:t xml:space="preserve"> участников ВОВ на сумму </w:t>
      </w:r>
      <w:r w:rsidR="008728B0">
        <w:rPr>
          <w:sz w:val="28"/>
          <w:szCs w:val="28"/>
        </w:rPr>
        <w:t>2651,9</w:t>
      </w:r>
      <w:r w:rsidRPr="00AF3043">
        <w:rPr>
          <w:sz w:val="28"/>
          <w:szCs w:val="28"/>
        </w:rPr>
        <w:t xml:space="preserve"> тыс. рублей.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proofErr w:type="gramStart"/>
      <w:r w:rsidRPr="00AF3043">
        <w:rPr>
          <w:sz w:val="28"/>
          <w:szCs w:val="28"/>
        </w:rPr>
        <w:t>На 1 января 20</w:t>
      </w:r>
      <w:r w:rsidR="007C5904">
        <w:rPr>
          <w:sz w:val="28"/>
          <w:szCs w:val="28"/>
        </w:rPr>
        <w:t>20</w:t>
      </w:r>
      <w:r w:rsidRPr="00AF3043">
        <w:rPr>
          <w:sz w:val="28"/>
          <w:szCs w:val="28"/>
        </w:rPr>
        <w:t xml:space="preserve"> года общая площадь жилищного фонда составила </w:t>
      </w:r>
      <w:r w:rsidR="00B1582F">
        <w:rPr>
          <w:sz w:val="28"/>
          <w:szCs w:val="28"/>
        </w:rPr>
        <w:t xml:space="preserve">               </w:t>
      </w:r>
      <w:r w:rsidRPr="00AF3043">
        <w:rPr>
          <w:sz w:val="28"/>
          <w:szCs w:val="28"/>
        </w:rPr>
        <w:t>7</w:t>
      </w:r>
      <w:r w:rsidR="007C5904">
        <w:rPr>
          <w:sz w:val="28"/>
          <w:szCs w:val="28"/>
        </w:rPr>
        <w:t>7</w:t>
      </w:r>
      <w:r w:rsidR="00FD20E3">
        <w:rPr>
          <w:sz w:val="28"/>
          <w:szCs w:val="28"/>
        </w:rPr>
        <w:t>7</w:t>
      </w:r>
      <w:r w:rsidRPr="00AF3043">
        <w:rPr>
          <w:sz w:val="28"/>
          <w:szCs w:val="28"/>
        </w:rPr>
        <w:t>,</w:t>
      </w:r>
      <w:r w:rsidR="00FD20E3">
        <w:rPr>
          <w:sz w:val="28"/>
          <w:szCs w:val="28"/>
        </w:rPr>
        <w:t>0</w:t>
      </w:r>
      <w:r w:rsidR="00B1582F">
        <w:rPr>
          <w:sz w:val="28"/>
          <w:szCs w:val="28"/>
        </w:rPr>
        <w:t xml:space="preserve"> </w:t>
      </w:r>
      <w:r w:rsidRPr="00AF3043">
        <w:rPr>
          <w:sz w:val="28"/>
          <w:szCs w:val="28"/>
        </w:rPr>
        <w:t>тыс.кв.м.</w:t>
      </w:r>
      <w:r w:rsidR="00FD20E3">
        <w:rPr>
          <w:sz w:val="28"/>
          <w:szCs w:val="28"/>
        </w:rPr>
        <w:t>, из них 774,7</w:t>
      </w:r>
      <w:r w:rsidRPr="00AF3043">
        <w:rPr>
          <w:sz w:val="28"/>
          <w:szCs w:val="28"/>
        </w:rPr>
        <w:t xml:space="preserve"> </w:t>
      </w:r>
      <w:r w:rsidR="00FD20E3" w:rsidRPr="00AF3043">
        <w:rPr>
          <w:sz w:val="28"/>
          <w:szCs w:val="28"/>
        </w:rPr>
        <w:t>тыс.кв.м.</w:t>
      </w:r>
      <w:r w:rsidRPr="00AF3043">
        <w:rPr>
          <w:sz w:val="28"/>
          <w:szCs w:val="28"/>
        </w:rPr>
        <w:t xml:space="preserve"> жилого фонда находится в частной собственности, </w:t>
      </w:r>
      <w:r w:rsidR="00FD20E3">
        <w:rPr>
          <w:sz w:val="28"/>
          <w:szCs w:val="28"/>
        </w:rPr>
        <w:t>0,4</w:t>
      </w:r>
      <w:r w:rsidR="00FD20E3" w:rsidRPr="00AF3043">
        <w:rPr>
          <w:sz w:val="28"/>
          <w:szCs w:val="28"/>
        </w:rPr>
        <w:t xml:space="preserve"> тыс.кв.м.</w:t>
      </w:r>
      <w:r w:rsidRPr="00AF3043">
        <w:rPr>
          <w:sz w:val="28"/>
          <w:szCs w:val="28"/>
        </w:rPr>
        <w:t xml:space="preserve"> - в государственной, 1,</w:t>
      </w:r>
      <w:r w:rsidR="00FD20E3">
        <w:rPr>
          <w:sz w:val="28"/>
          <w:szCs w:val="28"/>
        </w:rPr>
        <w:t>9</w:t>
      </w:r>
      <w:r w:rsidRPr="00AF3043">
        <w:rPr>
          <w:sz w:val="28"/>
          <w:szCs w:val="28"/>
        </w:rPr>
        <w:t xml:space="preserve"> </w:t>
      </w:r>
      <w:r w:rsidR="00FD20E3" w:rsidRPr="00AF3043">
        <w:rPr>
          <w:sz w:val="28"/>
          <w:szCs w:val="28"/>
        </w:rPr>
        <w:t>тыс.кв.м</w:t>
      </w:r>
      <w:r w:rsidR="00FD20E3">
        <w:rPr>
          <w:sz w:val="28"/>
          <w:szCs w:val="28"/>
        </w:rPr>
        <w:t>.</w:t>
      </w:r>
      <w:r w:rsidR="00FD20E3" w:rsidRPr="00AF3043">
        <w:rPr>
          <w:sz w:val="28"/>
          <w:szCs w:val="28"/>
        </w:rPr>
        <w:t xml:space="preserve"> </w:t>
      </w:r>
      <w:r w:rsidRPr="00AF3043">
        <w:rPr>
          <w:sz w:val="28"/>
          <w:szCs w:val="28"/>
        </w:rPr>
        <w:t>- в муниципальной собственности</w:t>
      </w:r>
      <w:r w:rsidR="00B1582F">
        <w:rPr>
          <w:sz w:val="28"/>
          <w:szCs w:val="28"/>
        </w:rPr>
        <w:t xml:space="preserve"> сельсоветов Бийского района</w:t>
      </w:r>
      <w:r w:rsidRPr="00AF3043">
        <w:rPr>
          <w:sz w:val="28"/>
          <w:szCs w:val="28"/>
        </w:rPr>
        <w:t>.</w:t>
      </w:r>
      <w:proofErr w:type="gramEnd"/>
      <w:r w:rsidRPr="00AF3043">
        <w:rPr>
          <w:sz w:val="28"/>
          <w:szCs w:val="28"/>
        </w:rPr>
        <w:t xml:space="preserve"> Площадь ветхого и аварийного жилфонда –</w:t>
      </w:r>
      <w:r w:rsidR="002B0456">
        <w:rPr>
          <w:sz w:val="28"/>
          <w:szCs w:val="28"/>
        </w:rPr>
        <w:t xml:space="preserve"> </w:t>
      </w:r>
      <w:r w:rsidRPr="00AF3043">
        <w:rPr>
          <w:sz w:val="28"/>
          <w:szCs w:val="28"/>
        </w:rPr>
        <w:t>1,</w:t>
      </w:r>
      <w:r w:rsidR="002B0456">
        <w:rPr>
          <w:sz w:val="28"/>
          <w:szCs w:val="28"/>
        </w:rPr>
        <w:t>3</w:t>
      </w:r>
      <w:r w:rsidRPr="00AF3043">
        <w:rPr>
          <w:sz w:val="28"/>
          <w:szCs w:val="28"/>
        </w:rPr>
        <w:t xml:space="preserve"> тыс. кв. м. </w:t>
      </w:r>
    </w:p>
    <w:p w:rsidR="002B0456" w:rsidRDefault="002B0456" w:rsidP="00AF3043">
      <w:pPr>
        <w:ind w:firstLine="709"/>
        <w:jc w:val="both"/>
        <w:rPr>
          <w:sz w:val="28"/>
          <w:szCs w:val="28"/>
        </w:rPr>
      </w:pP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Краткие выводы: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Основные положительные характеристики: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выгодное географическое положение района с точки зрения климатических условий, транспортной доступности, а также близости к крупным торговым и промышленным центрам Сибири;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высокий природный потенциал (земля, вода, лес, минеральные источники, месторождения полезных ископаемых);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proofErr w:type="gramStart"/>
      <w:r w:rsidRPr="00AF3043">
        <w:rPr>
          <w:sz w:val="28"/>
          <w:szCs w:val="28"/>
        </w:rPr>
        <w:t>достаточно трудовых</w:t>
      </w:r>
      <w:proofErr w:type="gramEnd"/>
      <w:r w:rsidRPr="00AF3043">
        <w:rPr>
          <w:sz w:val="28"/>
          <w:szCs w:val="28"/>
        </w:rPr>
        <w:t xml:space="preserve"> ресурсов и их высокий уровень образования и квалификации;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lastRenderedPageBreak/>
        <w:t>увеличивается ввод жилья;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 xml:space="preserve">размещение Бийского района, как пригородного района, позволяет планировать привлечение средств от населения и предприятий города Бийска на развитие инфраструктуры, строительство индивидуального жилья, которые </w:t>
      </w:r>
      <w:proofErr w:type="gramStart"/>
      <w:r w:rsidRPr="00AF3043">
        <w:rPr>
          <w:sz w:val="28"/>
          <w:szCs w:val="28"/>
        </w:rPr>
        <w:t>в последствии</w:t>
      </w:r>
      <w:proofErr w:type="gramEnd"/>
      <w:r w:rsidRPr="00AF3043">
        <w:rPr>
          <w:sz w:val="28"/>
          <w:szCs w:val="28"/>
        </w:rPr>
        <w:t xml:space="preserve"> будут создавать дополнительную налогооблагаемую базу.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Основные проблемы социально-экономического развития Бийского района: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невысокий уровень доходов населения и заработной платы работающих; значительная дифференциация средней заработной платы работников, как по сферам деятельности, так и по поселениям внутри района;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низкий размер пенсий и пособий;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недостаточная бюджетная обеспеченность;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увеличивается численность нуждающихся в социальной поддержке, а ее объем не является  достаточным для решения проблем социально незащищенных граждан;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в капитальном ремонте нуждаются многие объекты образования и культуры;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не завершен процесс законодательного закрепления земель муниципального образования по уровням собственности;</w:t>
      </w:r>
    </w:p>
    <w:p w:rsidR="00AF3043" w:rsidRPr="00AF3043" w:rsidRDefault="00AF3043" w:rsidP="00AF3043">
      <w:pPr>
        <w:ind w:firstLine="709"/>
        <w:jc w:val="both"/>
        <w:rPr>
          <w:sz w:val="28"/>
          <w:szCs w:val="28"/>
        </w:rPr>
      </w:pPr>
      <w:r w:rsidRPr="00AF3043">
        <w:rPr>
          <w:sz w:val="28"/>
          <w:szCs w:val="28"/>
        </w:rPr>
        <w:t>значительная часть технологического оборудования муниципальной системы теплоснабжения, водоснабжения нуждается в модернизации и замене;</w:t>
      </w:r>
    </w:p>
    <w:p w:rsidR="00387963" w:rsidRPr="00423BA2" w:rsidRDefault="00387963">
      <w:pPr>
        <w:widowControl w:val="0"/>
        <w:ind w:firstLine="709"/>
        <w:jc w:val="both"/>
        <w:rPr>
          <w:sz w:val="24"/>
          <w:szCs w:val="24"/>
        </w:rPr>
      </w:pPr>
    </w:p>
    <w:p w:rsidR="00387963" w:rsidRPr="002B0456" w:rsidRDefault="00387963">
      <w:pPr>
        <w:widowControl w:val="0"/>
        <w:jc w:val="center"/>
        <w:rPr>
          <w:sz w:val="28"/>
          <w:szCs w:val="28"/>
        </w:rPr>
      </w:pPr>
      <w:r w:rsidRPr="002B0456">
        <w:rPr>
          <w:sz w:val="28"/>
          <w:szCs w:val="28"/>
        </w:rPr>
        <w:t>2. Приоритетные направления муниципальной программы, цели и задачи,</w:t>
      </w:r>
    </w:p>
    <w:p w:rsidR="00387963" w:rsidRPr="002B0456" w:rsidRDefault="00387963">
      <w:pPr>
        <w:widowControl w:val="0"/>
        <w:jc w:val="center"/>
        <w:rPr>
          <w:sz w:val="28"/>
          <w:szCs w:val="28"/>
        </w:rPr>
      </w:pPr>
      <w:r w:rsidRPr="002B0456">
        <w:rPr>
          <w:sz w:val="28"/>
          <w:szCs w:val="28"/>
        </w:rPr>
        <w:t>описание основных ожидаемых конечных результатов</w:t>
      </w:r>
    </w:p>
    <w:p w:rsidR="00387963" w:rsidRPr="002B0456" w:rsidRDefault="00387963">
      <w:pPr>
        <w:widowControl w:val="0"/>
        <w:jc w:val="center"/>
        <w:rPr>
          <w:sz w:val="28"/>
          <w:szCs w:val="28"/>
        </w:rPr>
      </w:pPr>
      <w:r w:rsidRPr="002B0456">
        <w:rPr>
          <w:sz w:val="28"/>
          <w:szCs w:val="28"/>
        </w:rPr>
        <w:t>муниципальной программы, сроков и этапов ее реализации</w:t>
      </w:r>
    </w:p>
    <w:p w:rsidR="00387963" w:rsidRPr="002B0456" w:rsidRDefault="00387963">
      <w:pPr>
        <w:widowControl w:val="0"/>
        <w:jc w:val="center"/>
        <w:rPr>
          <w:sz w:val="28"/>
          <w:szCs w:val="28"/>
        </w:rPr>
      </w:pPr>
    </w:p>
    <w:p w:rsidR="00387963" w:rsidRPr="002B0456" w:rsidRDefault="00387963">
      <w:pPr>
        <w:widowControl w:val="0"/>
        <w:jc w:val="center"/>
        <w:rPr>
          <w:sz w:val="28"/>
          <w:szCs w:val="28"/>
        </w:rPr>
      </w:pPr>
      <w:r w:rsidRPr="002B0456">
        <w:rPr>
          <w:sz w:val="28"/>
          <w:szCs w:val="28"/>
        </w:rPr>
        <w:t xml:space="preserve">2.1. Приоритетные направления в сфере реализации </w:t>
      </w:r>
    </w:p>
    <w:p w:rsidR="00387963" w:rsidRPr="002B0456" w:rsidRDefault="00387963">
      <w:pPr>
        <w:widowControl w:val="0"/>
        <w:jc w:val="center"/>
        <w:rPr>
          <w:sz w:val="28"/>
          <w:szCs w:val="28"/>
        </w:rPr>
      </w:pPr>
      <w:r w:rsidRPr="002B0456">
        <w:rPr>
          <w:sz w:val="28"/>
          <w:szCs w:val="28"/>
        </w:rPr>
        <w:t>муниципальной программы</w:t>
      </w:r>
    </w:p>
    <w:p w:rsidR="00387963" w:rsidRPr="002B0456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2B0456" w:rsidRDefault="00387963">
      <w:pPr>
        <w:widowControl w:val="0"/>
        <w:ind w:firstLine="709"/>
        <w:jc w:val="both"/>
        <w:rPr>
          <w:sz w:val="28"/>
          <w:szCs w:val="28"/>
        </w:rPr>
      </w:pPr>
      <w:r w:rsidRPr="002B0456">
        <w:rPr>
          <w:sz w:val="28"/>
          <w:szCs w:val="28"/>
        </w:rPr>
        <w:t>Муниципальная программа разработана в соответствии со Стратегией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151-р,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696.</w:t>
      </w:r>
    </w:p>
    <w:p w:rsidR="00387963" w:rsidRPr="002B0456" w:rsidRDefault="00387963">
      <w:pPr>
        <w:widowControl w:val="0"/>
        <w:ind w:firstLine="709"/>
        <w:jc w:val="both"/>
        <w:rPr>
          <w:sz w:val="28"/>
          <w:szCs w:val="28"/>
        </w:rPr>
      </w:pPr>
      <w:r w:rsidRPr="002B0456">
        <w:rPr>
          <w:sz w:val="28"/>
          <w:szCs w:val="28"/>
        </w:rPr>
        <w:t>Приоритетами муниципальной  программы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развития экономического и человеческого потенциала.</w:t>
      </w:r>
    </w:p>
    <w:p w:rsidR="00387963" w:rsidRPr="002B0456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2B0456" w:rsidRDefault="00387963" w:rsidP="009B1830">
      <w:pPr>
        <w:widowControl w:val="0"/>
        <w:jc w:val="center"/>
        <w:rPr>
          <w:sz w:val="28"/>
          <w:szCs w:val="28"/>
        </w:rPr>
      </w:pPr>
      <w:r w:rsidRPr="002B0456">
        <w:rPr>
          <w:sz w:val="28"/>
          <w:szCs w:val="28"/>
        </w:rPr>
        <w:t>2.2. Цели, задачи муниципальной программы</w:t>
      </w:r>
    </w:p>
    <w:p w:rsidR="00387963" w:rsidRPr="002B0456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2B0456" w:rsidRDefault="00387963">
      <w:pPr>
        <w:widowControl w:val="0"/>
        <w:ind w:firstLine="709"/>
        <w:jc w:val="both"/>
        <w:rPr>
          <w:sz w:val="28"/>
          <w:szCs w:val="28"/>
        </w:rPr>
      </w:pPr>
      <w:r w:rsidRPr="002B0456">
        <w:rPr>
          <w:sz w:val="28"/>
          <w:szCs w:val="28"/>
        </w:rPr>
        <w:t>Целью муниципальной программы является:</w:t>
      </w:r>
    </w:p>
    <w:p w:rsidR="00387963" w:rsidRPr="002B0456" w:rsidRDefault="002B0456" w:rsidP="009D3B94">
      <w:pPr>
        <w:widowControl w:val="0"/>
        <w:ind w:firstLine="709"/>
        <w:jc w:val="both"/>
        <w:rPr>
          <w:sz w:val="28"/>
          <w:szCs w:val="28"/>
        </w:rPr>
      </w:pPr>
      <w:r w:rsidRPr="002B0456">
        <w:rPr>
          <w:color w:val="000000"/>
          <w:sz w:val="28"/>
          <w:szCs w:val="28"/>
        </w:rPr>
        <w:t xml:space="preserve">создание благоприятных социально-экономических условий для выполнения сельскими территориями Бийского района их общенациональных </w:t>
      </w:r>
      <w:r w:rsidRPr="002B0456">
        <w:rPr>
          <w:color w:val="000000"/>
          <w:sz w:val="28"/>
          <w:szCs w:val="28"/>
        </w:rPr>
        <w:lastRenderedPageBreak/>
        <w:t>функций и решения задач муниципального уровня</w:t>
      </w:r>
      <w:r>
        <w:rPr>
          <w:color w:val="000000"/>
          <w:sz w:val="28"/>
          <w:szCs w:val="28"/>
        </w:rPr>
        <w:t>.</w:t>
      </w:r>
    </w:p>
    <w:p w:rsidR="00387963" w:rsidRPr="002B0456" w:rsidRDefault="00387963" w:rsidP="009D3B94">
      <w:pPr>
        <w:widowControl w:val="0"/>
        <w:ind w:firstLine="709"/>
        <w:jc w:val="both"/>
        <w:rPr>
          <w:sz w:val="28"/>
          <w:szCs w:val="28"/>
        </w:rPr>
      </w:pPr>
      <w:r w:rsidRPr="002B0456">
        <w:rPr>
          <w:sz w:val="28"/>
          <w:szCs w:val="28"/>
        </w:rPr>
        <w:t>Основные задачи, которые необходимо решить программными методами:</w:t>
      </w:r>
    </w:p>
    <w:p w:rsidR="00BC6502" w:rsidRDefault="00387963" w:rsidP="00BC6502">
      <w:pPr>
        <w:widowControl w:val="0"/>
        <w:ind w:firstLine="709"/>
        <w:jc w:val="both"/>
        <w:rPr>
          <w:sz w:val="28"/>
          <w:szCs w:val="28"/>
        </w:rPr>
      </w:pPr>
      <w:r w:rsidRPr="002B0456">
        <w:rPr>
          <w:sz w:val="28"/>
          <w:szCs w:val="28"/>
        </w:rPr>
        <w:t>создание условий для обеспечения доступным и комфортным жильем сельского населения;</w:t>
      </w:r>
    </w:p>
    <w:p w:rsidR="00BC6502" w:rsidRPr="00BC6502" w:rsidRDefault="00BC6502" w:rsidP="00BC6502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BC6502">
        <w:rPr>
          <w:color w:val="000000"/>
          <w:sz w:val="28"/>
          <w:szCs w:val="28"/>
        </w:rPr>
        <w:t>создание и развитие инфраструктуры на территории района;</w:t>
      </w:r>
    </w:p>
    <w:p w:rsidR="00387963" w:rsidRPr="00BC6502" w:rsidRDefault="00BC6502" w:rsidP="00BC6502">
      <w:pPr>
        <w:widowControl w:val="0"/>
        <w:ind w:firstLine="709"/>
        <w:jc w:val="both"/>
        <w:rPr>
          <w:sz w:val="28"/>
          <w:szCs w:val="28"/>
        </w:rPr>
      </w:pPr>
      <w:r w:rsidRPr="00BC6502">
        <w:rPr>
          <w:color w:val="000000"/>
          <w:sz w:val="28"/>
          <w:szCs w:val="28"/>
        </w:rPr>
        <w:t>придание современного облика сельским территориям</w:t>
      </w:r>
      <w:r w:rsidR="00387963" w:rsidRPr="00BC6502">
        <w:rPr>
          <w:sz w:val="28"/>
          <w:szCs w:val="28"/>
        </w:rPr>
        <w:t>.</w:t>
      </w:r>
    </w:p>
    <w:p w:rsidR="00387963" w:rsidRPr="002B0456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2B0456" w:rsidRDefault="00387963" w:rsidP="00376513">
      <w:pPr>
        <w:widowControl w:val="0"/>
        <w:jc w:val="center"/>
        <w:rPr>
          <w:sz w:val="28"/>
          <w:szCs w:val="28"/>
        </w:rPr>
      </w:pPr>
      <w:r w:rsidRPr="002B0456">
        <w:rPr>
          <w:sz w:val="28"/>
          <w:szCs w:val="28"/>
        </w:rPr>
        <w:t>2.3 Ожидаемые конечные результаты реализации</w:t>
      </w:r>
    </w:p>
    <w:p w:rsidR="00387963" w:rsidRPr="002B0456" w:rsidRDefault="00387963" w:rsidP="00376513">
      <w:pPr>
        <w:widowControl w:val="0"/>
        <w:jc w:val="center"/>
        <w:rPr>
          <w:sz w:val="28"/>
          <w:szCs w:val="28"/>
        </w:rPr>
      </w:pPr>
      <w:r w:rsidRPr="002B0456">
        <w:rPr>
          <w:sz w:val="28"/>
          <w:szCs w:val="28"/>
        </w:rPr>
        <w:t>муниципальной программы</w:t>
      </w:r>
    </w:p>
    <w:p w:rsidR="00387963" w:rsidRPr="002B0456" w:rsidRDefault="00387963">
      <w:pPr>
        <w:widowControl w:val="0"/>
        <w:ind w:firstLine="709"/>
        <w:jc w:val="both"/>
        <w:rPr>
          <w:color w:val="1F497D"/>
          <w:sz w:val="28"/>
          <w:szCs w:val="28"/>
        </w:rPr>
      </w:pPr>
    </w:p>
    <w:p w:rsidR="007E2406" w:rsidRPr="007E2406" w:rsidRDefault="00387963" w:rsidP="007E240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E2406">
        <w:rPr>
          <w:color w:val="000000"/>
          <w:sz w:val="28"/>
          <w:szCs w:val="28"/>
        </w:rPr>
        <w:t>Реализация муниципальной программы обеспечит достижение следующих положительных результатов:</w:t>
      </w:r>
    </w:p>
    <w:p w:rsidR="007E2406" w:rsidRPr="007E2406" w:rsidRDefault="007E2406" w:rsidP="007E240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E2406">
        <w:rPr>
          <w:color w:val="000000"/>
          <w:sz w:val="28"/>
          <w:szCs w:val="28"/>
        </w:rPr>
        <w:t xml:space="preserve">улучшение жилищных условий </w:t>
      </w:r>
      <w:r w:rsidR="00E555B5">
        <w:rPr>
          <w:color w:val="000000"/>
          <w:sz w:val="28"/>
          <w:szCs w:val="28"/>
        </w:rPr>
        <w:t>15</w:t>
      </w:r>
      <w:r w:rsidRPr="007E2406">
        <w:rPr>
          <w:color w:val="000000"/>
          <w:sz w:val="28"/>
          <w:szCs w:val="28"/>
        </w:rPr>
        <w:t xml:space="preserve"> семей, проживающих на сельских территориях, которые построили (приобрели)</w:t>
      </w:r>
      <w:r>
        <w:rPr>
          <w:color w:val="000000"/>
          <w:sz w:val="28"/>
          <w:szCs w:val="28"/>
        </w:rPr>
        <w:t xml:space="preserve"> </w:t>
      </w:r>
      <w:r w:rsidRPr="007E2406">
        <w:rPr>
          <w:color w:val="000000"/>
          <w:sz w:val="28"/>
          <w:szCs w:val="28"/>
        </w:rPr>
        <w:t>жилье с использованием программных механизмов;</w:t>
      </w:r>
    </w:p>
    <w:p w:rsidR="007E2406" w:rsidRPr="00E555B5" w:rsidRDefault="007E2406" w:rsidP="007E240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E555B5">
        <w:rPr>
          <w:color w:val="000000"/>
          <w:sz w:val="28"/>
          <w:szCs w:val="28"/>
        </w:rPr>
        <w:t xml:space="preserve">ввод в эксплуатацию </w:t>
      </w:r>
      <w:r w:rsidR="00DD12FC">
        <w:rPr>
          <w:color w:val="000000"/>
          <w:sz w:val="28"/>
          <w:szCs w:val="28"/>
        </w:rPr>
        <w:t>714</w:t>
      </w:r>
      <w:r w:rsidRPr="00E555B5">
        <w:rPr>
          <w:color w:val="000000"/>
          <w:sz w:val="28"/>
          <w:szCs w:val="28"/>
        </w:rPr>
        <w:t xml:space="preserve"> площадок для накопления ТКО;</w:t>
      </w:r>
    </w:p>
    <w:p w:rsidR="00387963" w:rsidRPr="007E2406" w:rsidRDefault="007E2406" w:rsidP="007E2406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ввод в действие </w:t>
      </w:r>
      <w:r w:rsidR="00373CC0">
        <w:rPr>
          <w:sz w:val="28"/>
          <w:szCs w:val="28"/>
        </w:rPr>
        <w:t>6</w:t>
      </w:r>
      <w:r w:rsidRPr="00E555B5">
        <w:rPr>
          <w:sz w:val="28"/>
          <w:szCs w:val="28"/>
        </w:rPr>
        <w:t xml:space="preserve"> проектов по благоустройству, реализованных на</w:t>
      </w:r>
      <w:r w:rsidRPr="007E2406">
        <w:rPr>
          <w:sz w:val="28"/>
          <w:szCs w:val="28"/>
        </w:rPr>
        <w:t xml:space="preserve"> сельских территориях.</w:t>
      </w:r>
    </w:p>
    <w:p w:rsidR="00387963" w:rsidRPr="007E2406" w:rsidRDefault="00387963">
      <w:pPr>
        <w:widowControl w:val="0"/>
        <w:ind w:firstLine="709"/>
        <w:jc w:val="both"/>
        <w:rPr>
          <w:sz w:val="28"/>
          <w:szCs w:val="28"/>
        </w:rPr>
      </w:pPr>
      <w:r w:rsidRPr="007E2406">
        <w:rPr>
          <w:sz w:val="28"/>
          <w:szCs w:val="28"/>
        </w:rPr>
        <w:t xml:space="preserve">Сведения об индикаторах муниципальной программы и их значениях приведены в приложении </w:t>
      </w:r>
      <w:r w:rsidR="00B73420">
        <w:rPr>
          <w:sz w:val="28"/>
          <w:szCs w:val="28"/>
        </w:rPr>
        <w:t xml:space="preserve">№ </w:t>
      </w:r>
      <w:r w:rsidRPr="007E2406">
        <w:rPr>
          <w:sz w:val="28"/>
          <w:szCs w:val="28"/>
        </w:rPr>
        <w:t>1.</w:t>
      </w:r>
    </w:p>
    <w:p w:rsidR="00387963" w:rsidRPr="007E2406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7E2406" w:rsidRDefault="00387963" w:rsidP="00E54F4C">
      <w:pPr>
        <w:widowControl w:val="0"/>
        <w:jc w:val="center"/>
        <w:rPr>
          <w:sz w:val="28"/>
          <w:szCs w:val="28"/>
        </w:rPr>
      </w:pPr>
      <w:r w:rsidRPr="007E2406">
        <w:rPr>
          <w:sz w:val="28"/>
          <w:szCs w:val="28"/>
        </w:rPr>
        <w:t>2.4 Срок реализации муниципальной программы</w:t>
      </w:r>
    </w:p>
    <w:p w:rsidR="00387963" w:rsidRPr="007E2406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7E2406" w:rsidRDefault="00387963">
      <w:pPr>
        <w:widowControl w:val="0"/>
        <w:ind w:firstLine="709"/>
        <w:jc w:val="both"/>
        <w:rPr>
          <w:sz w:val="28"/>
          <w:szCs w:val="28"/>
        </w:rPr>
      </w:pPr>
      <w:r w:rsidRPr="007E2406">
        <w:rPr>
          <w:sz w:val="28"/>
          <w:szCs w:val="28"/>
        </w:rPr>
        <w:t xml:space="preserve">Реализация муниципальной программы будет осуществляться в </w:t>
      </w:r>
      <w:r w:rsidR="00B73420">
        <w:rPr>
          <w:sz w:val="28"/>
          <w:szCs w:val="28"/>
        </w:rPr>
        <w:t xml:space="preserve">                 </w:t>
      </w:r>
      <w:r w:rsidRPr="007E2406">
        <w:rPr>
          <w:sz w:val="28"/>
          <w:szCs w:val="28"/>
        </w:rPr>
        <w:t>202</w:t>
      </w:r>
      <w:r w:rsidR="000E730F">
        <w:rPr>
          <w:sz w:val="28"/>
          <w:szCs w:val="28"/>
        </w:rPr>
        <w:t>1</w:t>
      </w:r>
      <w:r w:rsidRPr="007E2406">
        <w:rPr>
          <w:sz w:val="28"/>
          <w:szCs w:val="28"/>
        </w:rPr>
        <w:t xml:space="preserve"> – 202</w:t>
      </w:r>
      <w:r w:rsidR="000E730F">
        <w:rPr>
          <w:sz w:val="28"/>
          <w:szCs w:val="28"/>
        </w:rPr>
        <w:t>6</w:t>
      </w:r>
      <w:r w:rsidRPr="007E2406">
        <w:rPr>
          <w:sz w:val="28"/>
          <w:szCs w:val="28"/>
        </w:rPr>
        <w:t xml:space="preserve"> годах.</w:t>
      </w:r>
    </w:p>
    <w:p w:rsidR="00387963" w:rsidRPr="007E2406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7E2406" w:rsidRDefault="00387963">
      <w:pPr>
        <w:widowControl w:val="0"/>
        <w:jc w:val="center"/>
        <w:rPr>
          <w:sz w:val="28"/>
          <w:szCs w:val="28"/>
        </w:rPr>
      </w:pPr>
      <w:r w:rsidRPr="007E2406">
        <w:rPr>
          <w:sz w:val="28"/>
          <w:szCs w:val="28"/>
        </w:rPr>
        <w:t>3. Обобщенная характеристика мероприятий</w:t>
      </w:r>
    </w:p>
    <w:p w:rsidR="00387963" w:rsidRPr="007E2406" w:rsidRDefault="00387963">
      <w:pPr>
        <w:widowControl w:val="0"/>
        <w:jc w:val="center"/>
        <w:rPr>
          <w:sz w:val="28"/>
          <w:szCs w:val="28"/>
        </w:rPr>
      </w:pPr>
      <w:r w:rsidRPr="007E2406">
        <w:rPr>
          <w:sz w:val="28"/>
          <w:szCs w:val="28"/>
        </w:rPr>
        <w:t>муниципальной программы</w:t>
      </w:r>
    </w:p>
    <w:p w:rsidR="00387963" w:rsidRPr="007E2406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7E2406" w:rsidRDefault="00387963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7E2406">
        <w:rPr>
          <w:sz w:val="28"/>
          <w:szCs w:val="28"/>
        </w:rPr>
        <w:t>Перечень мероприятий муниципальной программы сформирован в соответствии с основными направлениями Стратегии устойчивого развития сельских территорий Российской Федерации на период до 2030 года, Государственной программой Российской Федерации «Комплексное развитие сельских территорий» с учетом анализа современного состояния и прогнозов развития сельских территорий муниципального образования, возможностей бюджетного софинансирования мероприятий, комплексного подхода к решению социально-экономических проблем развития сельских территорий, на основе принципов проектного финансирования</w:t>
      </w:r>
      <w:proofErr w:type="gramEnd"/>
      <w:r w:rsidRPr="007E2406">
        <w:rPr>
          <w:sz w:val="28"/>
          <w:szCs w:val="28"/>
        </w:rPr>
        <w:t xml:space="preserve"> и комплексного планирования, </w:t>
      </w:r>
      <w:proofErr w:type="gramStart"/>
      <w:r w:rsidRPr="007E2406">
        <w:rPr>
          <w:sz w:val="28"/>
          <w:szCs w:val="28"/>
        </w:rPr>
        <w:t>разработанных</w:t>
      </w:r>
      <w:proofErr w:type="gramEnd"/>
      <w:r w:rsidRPr="007E2406">
        <w:rPr>
          <w:sz w:val="28"/>
          <w:szCs w:val="28"/>
        </w:rPr>
        <w:t xml:space="preserve"> в соответствии с документами территориального планирования.</w:t>
      </w:r>
    </w:p>
    <w:p w:rsidR="00387963" w:rsidRPr="007E2406" w:rsidRDefault="00387963">
      <w:pPr>
        <w:widowControl w:val="0"/>
        <w:ind w:firstLine="709"/>
        <w:jc w:val="both"/>
        <w:rPr>
          <w:sz w:val="28"/>
          <w:szCs w:val="28"/>
        </w:rPr>
      </w:pPr>
      <w:r w:rsidRPr="007E2406">
        <w:rPr>
          <w:sz w:val="28"/>
          <w:szCs w:val="28"/>
        </w:rPr>
        <w:t>В муниципальной программе предлагается реализовать четыре блока мероприятий.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Первый блок предполагает реализацию мероприятий по созданию условий для обеспечения доступным и комфортным жильем сельского населения.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Повышение доступности жилья для граждан, проживающих на сельских </w:t>
      </w:r>
      <w:r w:rsidRPr="00E555B5">
        <w:rPr>
          <w:sz w:val="28"/>
          <w:szCs w:val="28"/>
        </w:rPr>
        <w:lastRenderedPageBreak/>
        <w:t>территориях, предлагается осуществлять следующими способами: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предоставление гражданам социальных выплат на строительство (приобретение) жилья</w:t>
      </w:r>
      <w:r w:rsidR="001B0E99">
        <w:rPr>
          <w:sz w:val="28"/>
          <w:szCs w:val="28"/>
        </w:rPr>
        <w:t>.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Второй блок мероприятий муниципальной программы направлен на создание и развитие инфраструктуры на сельских территориях.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Указанное программное направление включает в себя развитие </w:t>
      </w:r>
      <w:r w:rsidR="00E555B5" w:rsidRPr="00E555B5">
        <w:rPr>
          <w:sz w:val="28"/>
          <w:szCs w:val="28"/>
        </w:rPr>
        <w:t>системы обращения с ТКО сельских</w:t>
      </w:r>
      <w:r w:rsidR="002B5731" w:rsidRPr="00E555B5">
        <w:rPr>
          <w:sz w:val="28"/>
          <w:szCs w:val="28"/>
        </w:rPr>
        <w:t xml:space="preserve"> поселений,</w:t>
      </w:r>
      <w:r w:rsidRPr="00E555B5">
        <w:rPr>
          <w:sz w:val="28"/>
          <w:szCs w:val="28"/>
        </w:rPr>
        <w:t xml:space="preserve"> благоустройство сельских территорий.</w:t>
      </w:r>
    </w:p>
    <w:p w:rsidR="00387963" w:rsidRPr="00E555B5" w:rsidRDefault="00E555B5" w:rsidP="00E74387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Третий</w:t>
      </w:r>
      <w:r w:rsidR="005A0C5C" w:rsidRPr="00E555B5">
        <w:rPr>
          <w:sz w:val="28"/>
          <w:szCs w:val="28"/>
        </w:rPr>
        <w:t xml:space="preserve"> блок предполагает придание современного облика сельским территориям</w:t>
      </w:r>
      <w:r w:rsidR="00222292" w:rsidRPr="00E555B5">
        <w:rPr>
          <w:sz w:val="28"/>
          <w:szCs w:val="28"/>
        </w:rPr>
        <w:t xml:space="preserve">, путем реализации проектов комплексного развития с учетом интересов населения, </w:t>
      </w:r>
      <w:proofErr w:type="gramStart"/>
      <w:r w:rsidR="00222292" w:rsidRPr="00E555B5">
        <w:rPr>
          <w:sz w:val="28"/>
          <w:szCs w:val="28"/>
        </w:rPr>
        <w:t>бизнес-сообщества</w:t>
      </w:r>
      <w:proofErr w:type="gramEnd"/>
      <w:r w:rsidR="00222292" w:rsidRPr="00E555B5">
        <w:rPr>
          <w:sz w:val="28"/>
          <w:szCs w:val="28"/>
        </w:rPr>
        <w:t>, проживающего и ведущего свою деятельность на сельских территориях</w:t>
      </w:r>
      <w:r w:rsidR="00E74387" w:rsidRPr="00E555B5">
        <w:rPr>
          <w:sz w:val="28"/>
          <w:szCs w:val="28"/>
        </w:rPr>
        <w:t>.</w:t>
      </w:r>
      <w:r w:rsidR="00387963" w:rsidRPr="00E555B5">
        <w:rPr>
          <w:sz w:val="28"/>
          <w:szCs w:val="28"/>
        </w:rPr>
        <w:t xml:space="preserve"> 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Перечень основных мероприятий муниципальной программы приведен в приложении </w:t>
      </w:r>
      <w:r w:rsidR="00B73420">
        <w:rPr>
          <w:sz w:val="28"/>
          <w:szCs w:val="28"/>
        </w:rPr>
        <w:t xml:space="preserve">№ </w:t>
      </w:r>
      <w:r w:rsidRPr="00E555B5">
        <w:rPr>
          <w:sz w:val="28"/>
          <w:szCs w:val="28"/>
        </w:rPr>
        <w:t>2.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E555B5" w:rsidRDefault="00387963">
      <w:pPr>
        <w:widowControl w:val="0"/>
        <w:jc w:val="center"/>
        <w:rPr>
          <w:sz w:val="28"/>
          <w:szCs w:val="28"/>
        </w:rPr>
      </w:pPr>
      <w:r w:rsidRPr="00E555B5">
        <w:rPr>
          <w:sz w:val="28"/>
          <w:szCs w:val="28"/>
        </w:rPr>
        <w:t>4. Общий объем финансовых ресурсов, необходимых</w:t>
      </w:r>
    </w:p>
    <w:p w:rsidR="00387963" w:rsidRPr="00E555B5" w:rsidRDefault="00387963">
      <w:pPr>
        <w:widowControl w:val="0"/>
        <w:jc w:val="center"/>
        <w:rPr>
          <w:sz w:val="28"/>
          <w:szCs w:val="28"/>
        </w:rPr>
      </w:pPr>
      <w:r w:rsidRPr="00E555B5">
        <w:rPr>
          <w:sz w:val="28"/>
          <w:szCs w:val="28"/>
        </w:rPr>
        <w:t>для реализации муниципальной программы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Финансирование муниципальной программы осуществляется за счет средств: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федерального бюджета - в соответствии с федеральным законом о федеральном бюджете на очередной финансовый год и на плановый период;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местного бюджета - в соответствии с решением районного Со</w:t>
      </w:r>
      <w:r w:rsidR="004B7EDC" w:rsidRPr="00E555B5">
        <w:rPr>
          <w:sz w:val="28"/>
          <w:szCs w:val="28"/>
        </w:rPr>
        <w:t>вета</w:t>
      </w:r>
      <w:r w:rsidRPr="00E555B5">
        <w:rPr>
          <w:sz w:val="28"/>
          <w:szCs w:val="28"/>
        </w:rPr>
        <w:t xml:space="preserve"> депутатов о бюджете муниципального образования на соответствующий финансовый год и на плановый период;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внебюджетных источников - в соответствии с заявленными проектами.</w:t>
      </w:r>
    </w:p>
    <w:p w:rsidR="00387963" w:rsidRPr="00CC5934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Общий объем средств, предусмотренных на реализацию программных </w:t>
      </w:r>
      <w:r w:rsidRPr="00CC5934">
        <w:rPr>
          <w:sz w:val="28"/>
          <w:szCs w:val="28"/>
        </w:rPr>
        <w:t>мероприятий, составляет</w:t>
      </w:r>
      <w:r w:rsidR="00807F2F" w:rsidRPr="00CC5934">
        <w:rPr>
          <w:sz w:val="28"/>
          <w:szCs w:val="28"/>
        </w:rPr>
        <w:t xml:space="preserve"> </w:t>
      </w:r>
      <w:r w:rsidR="001136BA">
        <w:rPr>
          <w:sz w:val="28"/>
          <w:szCs w:val="28"/>
        </w:rPr>
        <w:t>19451</w:t>
      </w:r>
      <w:r w:rsidR="00CC5934">
        <w:rPr>
          <w:sz w:val="28"/>
          <w:szCs w:val="28"/>
        </w:rPr>
        <w:t>,58</w:t>
      </w:r>
      <w:r w:rsidR="00807F2F" w:rsidRPr="00CC5934">
        <w:rPr>
          <w:sz w:val="28"/>
          <w:szCs w:val="28"/>
        </w:rPr>
        <w:t xml:space="preserve"> </w:t>
      </w:r>
      <w:r w:rsidRPr="00CC5934">
        <w:rPr>
          <w:sz w:val="28"/>
          <w:szCs w:val="28"/>
        </w:rPr>
        <w:t>тыс. рублей, в том числе:</w:t>
      </w:r>
    </w:p>
    <w:p w:rsidR="00387963" w:rsidRPr="00CC5934" w:rsidRDefault="00387963" w:rsidP="00807F2F">
      <w:pPr>
        <w:widowControl w:val="0"/>
        <w:ind w:firstLine="709"/>
        <w:jc w:val="both"/>
        <w:rPr>
          <w:sz w:val="28"/>
          <w:szCs w:val="28"/>
        </w:rPr>
      </w:pPr>
      <w:r w:rsidRPr="00CC5934">
        <w:rPr>
          <w:sz w:val="28"/>
          <w:szCs w:val="28"/>
        </w:rPr>
        <w:t xml:space="preserve">за счет средств федерального бюджета – </w:t>
      </w:r>
      <w:r w:rsidR="001136BA">
        <w:rPr>
          <w:sz w:val="28"/>
          <w:szCs w:val="28"/>
        </w:rPr>
        <w:t>16</w:t>
      </w:r>
      <w:r w:rsidR="00CC5934">
        <w:rPr>
          <w:sz w:val="28"/>
          <w:szCs w:val="28"/>
        </w:rPr>
        <w:t>00</w:t>
      </w:r>
      <w:r w:rsidRPr="00CC5934">
        <w:rPr>
          <w:sz w:val="28"/>
          <w:szCs w:val="28"/>
        </w:rPr>
        <w:t xml:space="preserve"> тыс. рублей;</w:t>
      </w:r>
    </w:p>
    <w:p w:rsidR="00387963" w:rsidRPr="00CC5934" w:rsidRDefault="00387963">
      <w:pPr>
        <w:widowControl w:val="0"/>
        <w:ind w:firstLine="709"/>
        <w:jc w:val="both"/>
        <w:rPr>
          <w:sz w:val="28"/>
          <w:szCs w:val="28"/>
        </w:rPr>
      </w:pPr>
      <w:r w:rsidRPr="00CC5934">
        <w:rPr>
          <w:sz w:val="28"/>
          <w:szCs w:val="28"/>
        </w:rPr>
        <w:t>за счет сре</w:t>
      </w:r>
      <w:proofErr w:type="gramStart"/>
      <w:r w:rsidRPr="00CC5934">
        <w:rPr>
          <w:sz w:val="28"/>
          <w:szCs w:val="28"/>
        </w:rPr>
        <w:t>дств кр</w:t>
      </w:r>
      <w:proofErr w:type="gramEnd"/>
      <w:r w:rsidRPr="00CC5934">
        <w:rPr>
          <w:sz w:val="28"/>
          <w:szCs w:val="28"/>
        </w:rPr>
        <w:t xml:space="preserve">аевого бюджета – </w:t>
      </w:r>
      <w:r w:rsidR="00373CC0">
        <w:rPr>
          <w:sz w:val="28"/>
          <w:szCs w:val="28"/>
        </w:rPr>
        <w:t>11</w:t>
      </w:r>
      <w:r w:rsidR="00CC5934">
        <w:rPr>
          <w:sz w:val="28"/>
          <w:szCs w:val="28"/>
        </w:rPr>
        <w:t>851,58</w:t>
      </w:r>
      <w:r w:rsidRPr="00CC5934">
        <w:rPr>
          <w:sz w:val="28"/>
          <w:szCs w:val="28"/>
        </w:rPr>
        <w:t xml:space="preserve"> тыс. рублей;</w:t>
      </w:r>
    </w:p>
    <w:p w:rsidR="00387963" w:rsidRPr="00CC5934" w:rsidRDefault="00387963">
      <w:pPr>
        <w:widowControl w:val="0"/>
        <w:ind w:firstLine="709"/>
        <w:jc w:val="both"/>
        <w:rPr>
          <w:sz w:val="28"/>
          <w:szCs w:val="28"/>
        </w:rPr>
      </w:pPr>
      <w:r w:rsidRPr="00CC5934">
        <w:rPr>
          <w:sz w:val="28"/>
          <w:szCs w:val="28"/>
        </w:rPr>
        <w:t>за счет средств местного бюджета</w:t>
      </w:r>
      <w:r w:rsidR="00373CC0">
        <w:rPr>
          <w:sz w:val="28"/>
          <w:szCs w:val="28"/>
        </w:rPr>
        <w:t xml:space="preserve"> </w:t>
      </w:r>
      <w:r w:rsidRPr="00CC5934">
        <w:rPr>
          <w:sz w:val="28"/>
          <w:szCs w:val="28"/>
        </w:rPr>
        <w:t xml:space="preserve">– </w:t>
      </w:r>
      <w:r w:rsidR="00373CC0">
        <w:rPr>
          <w:sz w:val="28"/>
          <w:szCs w:val="28"/>
        </w:rPr>
        <w:t>6</w:t>
      </w:r>
      <w:r w:rsidR="00CC5934">
        <w:rPr>
          <w:sz w:val="28"/>
          <w:szCs w:val="28"/>
        </w:rPr>
        <w:t>0</w:t>
      </w:r>
      <w:r w:rsidR="001136BA">
        <w:rPr>
          <w:sz w:val="28"/>
          <w:szCs w:val="28"/>
        </w:rPr>
        <w:t>0</w:t>
      </w:r>
      <w:r w:rsidR="00CC5934">
        <w:rPr>
          <w:sz w:val="28"/>
          <w:szCs w:val="28"/>
        </w:rPr>
        <w:t>0</w:t>
      </w:r>
      <w:r w:rsidR="00807F2F" w:rsidRPr="00CC5934">
        <w:rPr>
          <w:sz w:val="28"/>
          <w:szCs w:val="28"/>
        </w:rPr>
        <w:t xml:space="preserve"> </w:t>
      </w:r>
      <w:r w:rsidRPr="00CC5934">
        <w:rPr>
          <w:sz w:val="28"/>
          <w:szCs w:val="28"/>
        </w:rPr>
        <w:t>тыс. рублей;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CC5934">
        <w:rPr>
          <w:sz w:val="28"/>
          <w:szCs w:val="28"/>
        </w:rPr>
        <w:t xml:space="preserve">за счет внебюджетных источников – </w:t>
      </w:r>
      <w:r w:rsidR="00CC5934">
        <w:rPr>
          <w:sz w:val="28"/>
          <w:szCs w:val="28"/>
        </w:rPr>
        <w:t>0</w:t>
      </w:r>
      <w:r w:rsidRPr="00CC5934">
        <w:rPr>
          <w:sz w:val="28"/>
          <w:szCs w:val="28"/>
        </w:rPr>
        <w:t xml:space="preserve"> тыс. рублей.</w:t>
      </w:r>
    </w:p>
    <w:p w:rsidR="00387963" w:rsidRPr="00423BA2" w:rsidRDefault="00387963" w:rsidP="00AD74A3">
      <w:pPr>
        <w:widowControl w:val="0"/>
        <w:jc w:val="center"/>
        <w:rPr>
          <w:sz w:val="28"/>
          <w:szCs w:val="28"/>
        </w:rPr>
      </w:pPr>
    </w:p>
    <w:p w:rsidR="00387963" w:rsidRPr="00E555B5" w:rsidRDefault="00387963" w:rsidP="00AD74A3">
      <w:pPr>
        <w:widowControl w:val="0"/>
        <w:jc w:val="center"/>
        <w:rPr>
          <w:sz w:val="28"/>
          <w:szCs w:val="28"/>
        </w:rPr>
      </w:pPr>
      <w:r w:rsidRPr="00E555B5">
        <w:rPr>
          <w:sz w:val="28"/>
          <w:szCs w:val="28"/>
        </w:rPr>
        <w:t>5. Механизм реализации муниципальной программы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</w:p>
    <w:p w:rsidR="00387963" w:rsidRPr="00E555B5" w:rsidRDefault="00E555B5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color w:val="000000"/>
          <w:sz w:val="28"/>
          <w:szCs w:val="28"/>
        </w:rPr>
        <w:t>Управление по жилищно-коммунальному хозяйству Администрации Бийского района Алтайского края</w:t>
      </w:r>
      <w:r w:rsidR="00387963" w:rsidRPr="00E555B5">
        <w:rPr>
          <w:sz w:val="28"/>
          <w:szCs w:val="28"/>
        </w:rPr>
        <w:t>, как ответственный исполнитель и участники программы обеспечивают выполнение мероприятий программы, подготовку предложений по ее корректировке, формирование бюджетных заявок на финансирование мероприятий, представляют отчеты о ходе их реализации.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387963" w:rsidRPr="00E555B5" w:rsidRDefault="00E555B5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color w:val="000000"/>
          <w:sz w:val="28"/>
          <w:szCs w:val="28"/>
        </w:rPr>
        <w:lastRenderedPageBreak/>
        <w:t>Управление по жилищно-коммунальному хозяйству Администрации Бийского района Алтайского края</w:t>
      </w:r>
      <w:r w:rsidR="00387963" w:rsidRPr="00E555B5">
        <w:rPr>
          <w:sz w:val="28"/>
          <w:szCs w:val="28"/>
        </w:rPr>
        <w:t>: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 порядком и требованиями;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контролирует выполнение программных мероприятий, выявляет несоответствие результатов их реализации плановым показателям, устанавливает причины не</w:t>
      </w:r>
      <w:r w:rsidR="00520531" w:rsidRPr="00E555B5">
        <w:rPr>
          <w:sz w:val="28"/>
          <w:szCs w:val="28"/>
        </w:rPr>
        <w:t xml:space="preserve"> </w:t>
      </w:r>
      <w:r w:rsidRPr="00E555B5">
        <w:rPr>
          <w:sz w:val="28"/>
          <w:szCs w:val="28"/>
        </w:rPr>
        <w:t>достижения ожидаемых результатов и определяет меры по их устранению;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запрашивает у участников программы информацию, необходимую для проведения мониторинга и подготовки отчета о ходе реализации и оценке эффективности программы;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рекомендует участникам программы осуществлять разработку отдельных мероприятий, планов их реализации;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подготавливает </w:t>
      </w:r>
      <w:proofErr w:type="gramStart"/>
      <w:r w:rsidRPr="00E555B5">
        <w:rPr>
          <w:sz w:val="28"/>
          <w:szCs w:val="28"/>
        </w:rPr>
        <w:t>ежеквартальный</w:t>
      </w:r>
      <w:proofErr w:type="gramEnd"/>
      <w:r w:rsidRPr="00E555B5">
        <w:rPr>
          <w:sz w:val="28"/>
          <w:szCs w:val="28"/>
        </w:rPr>
        <w:t xml:space="preserve"> и годовой отчеты о ходе реализации программы.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Участники программы: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осуществляют реализацию мероприятий программы, в отношении которых они являются исполнителями или в реализации которых предполагается их участие;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обеспечивают формирование бюджетных заявок на финансирование мероприятий программы, подготовку обоснований для отбора первоочередных проектов, финансируемых в рамках реализации программы;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вносят ответственному исполнителю предложения о необходимости внесения изменений в программу;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обеспечивают эффективное и целевое расходование средств, выделяемых на реализацию программы;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обеспечивают методическое сопровождение мероприятий программы, непрерывный мониторинг и оценку эффективности реализации программы;</w:t>
      </w:r>
    </w:p>
    <w:p w:rsidR="00387963" w:rsidRPr="00E555B5" w:rsidRDefault="00387963">
      <w:pPr>
        <w:widowControl w:val="0"/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разрабатывают нормативные правовые акты, касающиеся реализации мероприятий программы.</w:t>
      </w:r>
    </w:p>
    <w:p w:rsidR="00E555B5" w:rsidRPr="00E555B5" w:rsidRDefault="00E555B5">
      <w:pPr>
        <w:autoSpaceDE w:val="0"/>
        <w:jc w:val="center"/>
        <w:rPr>
          <w:sz w:val="28"/>
          <w:szCs w:val="28"/>
        </w:rPr>
      </w:pPr>
    </w:p>
    <w:p w:rsidR="00387963" w:rsidRPr="00E555B5" w:rsidRDefault="00387963">
      <w:pPr>
        <w:autoSpaceDE w:val="0"/>
        <w:jc w:val="center"/>
        <w:rPr>
          <w:sz w:val="28"/>
          <w:szCs w:val="28"/>
        </w:rPr>
      </w:pPr>
      <w:r w:rsidRPr="00E555B5">
        <w:rPr>
          <w:sz w:val="28"/>
          <w:szCs w:val="28"/>
        </w:rPr>
        <w:t>6. Анализ рисков реализации муниципальной</w:t>
      </w:r>
    </w:p>
    <w:p w:rsidR="00387963" w:rsidRPr="00E555B5" w:rsidRDefault="00387963">
      <w:pPr>
        <w:autoSpaceDE w:val="0"/>
        <w:jc w:val="center"/>
        <w:rPr>
          <w:sz w:val="28"/>
          <w:szCs w:val="28"/>
        </w:rPr>
      </w:pPr>
      <w:r w:rsidRPr="00E555B5">
        <w:rPr>
          <w:sz w:val="28"/>
          <w:szCs w:val="28"/>
        </w:rPr>
        <w:t>программы и описание мер управления рисками реализации</w:t>
      </w:r>
    </w:p>
    <w:p w:rsidR="00387963" w:rsidRPr="00E555B5" w:rsidRDefault="00387963">
      <w:pPr>
        <w:autoSpaceDE w:val="0"/>
        <w:jc w:val="center"/>
        <w:rPr>
          <w:sz w:val="28"/>
          <w:szCs w:val="28"/>
        </w:rPr>
      </w:pPr>
      <w:r w:rsidRPr="00E555B5">
        <w:rPr>
          <w:sz w:val="28"/>
          <w:szCs w:val="28"/>
        </w:rPr>
        <w:t>муниципальной программы</w:t>
      </w:r>
    </w:p>
    <w:p w:rsidR="00387963" w:rsidRPr="00E555B5" w:rsidRDefault="00387963">
      <w:pPr>
        <w:autoSpaceDE w:val="0"/>
        <w:jc w:val="both"/>
        <w:rPr>
          <w:sz w:val="28"/>
          <w:szCs w:val="28"/>
        </w:rPr>
      </w:pPr>
    </w:p>
    <w:p w:rsidR="00387963" w:rsidRPr="00E555B5" w:rsidRDefault="00387963">
      <w:pPr>
        <w:autoSpaceDE w:val="0"/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387963" w:rsidRPr="00E555B5" w:rsidRDefault="00387963">
      <w:pPr>
        <w:autoSpaceDE w:val="0"/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К рискам, в том числе, относятся:</w:t>
      </w:r>
    </w:p>
    <w:p w:rsidR="00387963" w:rsidRPr="00E555B5" w:rsidRDefault="00387963">
      <w:pPr>
        <w:autoSpaceDE w:val="0"/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макроэкономические риски, связанные с возможностью ухудшения внутренней и внешней конъюнктуры, снижением темпов роста экономики и высокой инфляцией;</w:t>
      </w:r>
    </w:p>
    <w:p w:rsidR="00387963" w:rsidRPr="00E555B5" w:rsidRDefault="00387963">
      <w:pPr>
        <w:autoSpaceDE w:val="0"/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lastRenderedPageBreak/>
        <w:t>финансовые риски, связанные с возникновением бюджетного дефицита и вследствие этого с недостаточным уровнем бюджетного финансирования из бюджетов всех уровней;</w:t>
      </w:r>
    </w:p>
    <w:p w:rsidR="00387963" w:rsidRPr="00E555B5" w:rsidRDefault="00387963">
      <w:pPr>
        <w:autoSpaceDE w:val="0"/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торговые риски, связанные с изменением конъюнктуры мирового рынка продовольствия и возникающими в связи с этим ценовыми колебаниями;</w:t>
      </w:r>
    </w:p>
    <w:p w:rsidR="00387963" w:rsidRPr="00E555B5" w:rsidRDefault="00387963">
      <w:pPr>
        <w:autoSpaceDE w:val="0"/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природные риски, связанные с нахождением муниципального образования в зоне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 и населения.</w:t>
      </w:r>
    </w:p>
    <w:p w:rsidR="00A317E0" w:rsidRPr="00E555B5" w:rsidRDefault="00387963" w:rsidP="00A317E0">
      <w:pPr>
        <w:autoSpaceDE w:val="0"/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при необходимости предложений по ее корректировке.</w:t>
      </w:r>
    </w:p>
    <w:p w:rsidR="00A317E0" w:rsidRPr="00E555B5" w:rsidRDefault="00A317E0" w:rsidP="00A317E0">
      <w:pPr>
        <w:widowControl w:val="0"/>
        <w:ind w:firstLine="709"/>
        <w:jc w:val="both"/>
        <w:rPr>
          <w:sz w:val="28"/>
          <w:szCs w:val="28"/>
        </w:rPr>
      </w:pPr>
    </w:p>
    <w:p w:rsidR="00A317E0" w:rsidRPr="00E555B5" w:rsidRDefault="007923A4" w:rsidP="00A317E0">
      <w:pPr>
        <w:widowControl w:val="0"/>
        <w:jc w:val="center"/>
        <w:rPr>
          <w:color w:val="FF0000"/>
          <w:sz w:val="28"/>
          <w:szCs w:val="28"/>
        </w:rPr>
      </w:pPr>
      <w:r w:rsidRPr="00E555B5">
        <w:rPr>
          <w:sz w:val="28"/>
          <w:szCs w:val="28"/>
        </w:rPr>
        <w:t>7</w:t>
      </w:r>
      <w:r w:rsidR="00A317E0" w:rsidRPr="00E555B5">
        <w:rPr>
          <w:sz w:val="28"/>
          <w:szCs w:val="28"/>
        </w:rPr>
        <w:t xml:space="preserve">. Методика оценки эффективности реализации муниципальной программы </w:t>
      </w:r>
    </w:p>
    <w:p w:rsidR="00E555B5" w:rsidRPr="00E555B5" w:rsidRDefault="00E555B5" w:rsidP="00A317E0">
      <w:pPr>
        <w:pStyle w:val="afe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A317E0" w:rsidRPr="00E555B5" w:rsidRDefault="00A317E0" w:rsidP="00A317E0">
      <w:pPr>
        <w:pStyle w:val="afe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</w:t>
      </w:r>
    </w:p>
    <w:p w:rsidR="00A317E0" w:rsidRPr="00E555B5" w:rsidRDefault="00A317E0" w:rsidP="00A317E0">
      <w:pPr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степени достижения целей и решения задач муниципальной программы; </w:t>
      </w:r>
    </w:p>
    <w:p w:rsidR="00A317E0" w:rsidRPr="00E555B5" w:rsidRDefault="00A317E0" w:rsidP="00A317E0">
      <w:pPr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соответствия запланированному уровню затрат и эффективности использования средств муниципального бюджета муниципальной программы; </w:t>
      </w:r>
    </w:p>
    <w:p w:rsidR="00A317E0" w:rsidRPr="00E555B5" w:rsidRDefault="00A317E0" w:rsidP="00A317E0">
      <w:pPr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степени реализации мероприятий муниципальной программы.</w:t>
      </w:r>
    </w:p>
    <w:p w:rsidR="00A317E0" w:rsidRPr="00E555B5" w:rsidRDefault="00A317E0" w:rsidP="00A317E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1.1. Оценка степени достижения целей и решения задач муниципальной программы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A317E0" w:rsidRPr="00423BA2" w:rsidRDefault="00A317E0" w:rsidP="00A317E0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A317E0" w:rsidRPr="00423BA2" w:rsidRDefault="00A317E0" w:rsidP="00A317E0">
      <w:pPr>
        <w:jc w:val="center"/>
        <w:rPr>
          <w:sz w:val="24"/>
          <w:szCs w:val="24"/>
          <w:lang w:val="en-US"/>
        </w:rPr>
      </w:pPr>
      <w:r w:rsidRPr="00423BA2">
        <w:rPr>
          <w:sz w:val="24"/>
          <w:szCs w:val="24"/>
        </w:rPr>
        <w:t xml:space="preserve">                </w:t>
      </w:r>
      <w:proofErr w:type="gramStart"/>
      <w:r w:rsidRPr="00423BA2">
        <w:rPr>
          <w:sz w:val="24"/>
          <w:szCs w:val="24"/>
          <w:lang w:val="en-US"/>
        </w:rPr>
        <w:t>m</w:t>
      </w:r>
      <w:proofErr w:type="gramEnd"/>
    </w:p>
    <w:p w:rsidR="00A317E0" w:rsidRPr="00423BA2" w:rsidRDefault="00A317E0" w:rsidP="00A317E0">
      <w:pPr>
        <w:jc w:val="center"/>
        <w:rPr>
          <w:sz w:val="24"/>
          <w:szCs w:val="24"/>
          <w:lang w:val="en-US"/>
        </w:rPr>
      </w:pPr>
      <w:proofErr w:type="spellStart"/>
      <w:r w:rsidRPr="00423BA2">
        <w:rPr>
          <w:sz w:val="24"/>
          <w:szCs w:val="24"/>
          <w:lang w:val="en-US"/>
        </w:rPr>
        <w:t>Cel</w:t>
      </w:r>
      <w:proofErr w:type="spellEnd"/>
      <w:r w:rsidRPr="00423BA2">
        <w:rPr>
          <w:sz w:val="24"/>
          <w:szCs w:val="24"/>
          <w:lang w:val="en-US"/>
        </w:rPr>
        <w:t xml:space="preserve"> = (1/m) </w:t>
      </w:r>
      <w:proofErr w:type="gramStart"/>
      <w:r w:rsidRPr="00423BA2">
        <w:rPr>
          <w:sz w:val="24"/>
          <w:szCs w:val="24"/>
          <w:lang w:val="en-US"/>
        </w:rPr>
        <w:t xml:space="preserve">*  </w:t>
      </w:r>
      <w:proofErr w:type="gramEnd"/>
      <w:r w:rsidRPr="00423BA2">
        <w:rPr>
          <w:sz w:val="24"/>
          <w:szCs w:val="24"/>
        </w:rPr>
        <w:sym w:font="Symbol" w:char="F0E5"/>
      </w:r>
      <w:r w:rsidRPr="00423BA2">
        <w:rPr>
          <w:sz w:val="24"/>
          <w:szCs w:val="24"/>
          <w:lang w:val="en-US"/>
        </w:rPr>
        <w:t>(S</w:t>
      </w:r>
      <w:r w:rsidRPr="00423BA2">
        <w:rPr>
          <w:sz w:val="24"/>
          <w:szCs w:val="24"/>
          <w:vertAlign w:val="subscript"/>
          <w:lang w:val="en-US"/>
        </w:rPr>
        <w:t>i</w:t>
      </w:r>
      <w:r w:rsidRPr="00423BA2">
        <w:rPr>
          <w:sz w:val="24"/>
          <w:szCs w:val="24"/>
          <w:lang w:val="en-US"/>
        </w:rPr>
        <w:t>),</w:t>
      </w:r>
    </w:p>
    <w:p w:rsidR="00A317E0" w:rsidRPr="00423BA2" w:rsidRDefault="00A317E0" w:rsidP="00A317E0">
      <w:pPr>
        <w:ind w:left="5245"/>
        <w:jc w:val="both"/>
        <w:rPr>
          <w:sz w:val="24"/>
          <w:szCs w:val="24"/>
          <w:lang w:val="en-US"/>
        </w:rPr>
      </w:pPr>
      <w:proofErr w:type="spellStart"/>
      <w:r w:rsidRPr="00423BA2">
        <w:rPr>
          <w:sz w:val="24"/>
          <w:szCs w:val="24"/>
          <w:lang w:val="en-US"/>
        </w:rPr>
        <w:t>i</w:t>
      </w:r>
      <w:proofErr w:type="spellEnd"/>
      <w:r w:rsidRPr="00423BA2">
        <w:rPr>
          <w:sz w:val="24"/>
          <w:szCs w:val="24"/>
          <w:lang w:val="en-US"/>
        </w:rPr>
        <w:t>=1</w:t>
      </w:r>
    </w:p>
    <w:p w:rsidR="00A317E0" w:rsidRPr="00E555B5" w:rsidRDefault="00A317E0" w:rsidP="00A317E0">
      <w:pPr>
        <w:jc w:val="both"/>
        <w:rPr>
          <w:sz w:val="28"/>
          <w:szCs w:val="28"/>
          <w:lang w:val="en-US"/>
        </w:rPr>
      </w:pPr>
      <w:r w:rsidRPr="00E555B5">
        <w:rPr>
          <w:sz w:val="28"/>
          <w:szCs w:val="28"/>
        </w:rPr>
        <w:t>где</w:t>
      </w:r>
      <w:r w:rsidRPr="00E555B5">
        <w:rPr>
          <w:sz w:val="28"/>
          <w:szCs w:val="28"/>
          <w:lang w:val="en-US"/>
        </w:rPr>
        <w:t>: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proofErr w:type="spellStart"/>
      <w:r w:rsidRPr="00E555B5">
        <w:rPr>
          <w:sz w:val="28"/>
          <w:szCs w:val="28"/>
          <w:lang w:val="en-US"/>
        </w:rPr>
        <w:t>Cel</w:t>
      </w:r>
      <w:proofErr w:type="spellEnd"/>
      <w:r w:rsidRPr="00E555B5">
        <w:rPr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S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  <w:vertAlign w:val="subscript"/>
        </w:rPr>
        <w:t xml:space="preserve"> </w:t>
      </w:r>
      <w:r w:rsidRPr="00E555B5">
        <w:rPr>
          <w:sz w:val="28"/>
          <w:szCs w:val="28"/>
        </w:rPr>
        <w:t>– оценка значения i-го индикатора (показателя) выполнения муниципальной программы, отражающего степень достижения цели, решения соответствующей задачи;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m</w:t>
      </w:r>
      <w:r w:rsidRPr="00E555B5">
        <w:rPr>
          <w:sz w:val="28"/>
          <w:szCs w:val="28"/>
        </w:rPr>
        <w:t xml:space="preserve"> – </w:t>
      </w:r>
      <w:proofErr w:type="gramStart"/>
      <w:r w:rsidRPr="00E555B5">
        <w:rPr>
          <w:sz w:val="28"/>
          <w:szCs w:val="28"/>
        </w:rPr>
        <w:t>число</w:t>
      </w:r>
      <w:proofErr w:type="gramEnd"/>
      <w:r w:rsidRPr="00E555B5">
        <w:rPr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sym w:font="Symbol" w:char="F0E5"/>
      </w:r>
      <w:r w:rsidRPr="00E555B5">
        <w:rPr>
          <w:sz w:val="28"/>
          <w:szCs w:val="28"/>
        </w:rPr>
        <w:t xml:space="preserve"> – сумма значений.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Оценка значения i-го индикатора (показателя) муниципальной программы производится по формуле: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</w:p>
    <w:p w:rsidR="00A317E0" w:rsidRPr="00423BA2" w:rsidRDefault="00A317E0" w:rsidP="00A317E0">
      <w:pPr>
        <w:ind w:firstLine="540"/>
        <w:jc w:val="center"/>
        <w:rPr>
          <w:sz w:val="24"/>
          <w:szCs w:val="24"/>
        </w:rPr>
      </w:pPr>
      <w:r w:rsidRPr="00423BA2">
        <w:rPr>
          <w:sz w:val="24"/>
          <w:szCs w:val="24"/>
          <w:lang w:val="en-US"/>
        </w:rPr>
        <w:t>S</w:t>
      </w:r>
      <w:r w:rsidRPr="00423BA2">
        <w:rPr>
          <w:sz w:val="24"/>
          <w:szCs w:val="24"/>
          <w:vertAlign w:val="subscript"/>
          <w:lang w:val="en-US"/>
        </w:rPr>
        <w:t>i</w:t>
      </w:r>
      <w:r w:rsidRPr="00423BA2">
        <w:rPr>
          <w:sz w:val="24"/>
          <w:szCs w:val="24"/>
        </w:rPr>
        <w:t xml:space="preserve"> = (</w:t>
      </w:r>
      <w:r w:rsidRPr="00423BA2">
        <w:rPr>
          <w:sz w:val="24"/>
          <w:szCs w:val="24"/>
          <w:lang w:val="en-US"/>
        </w:rPr>
        <w:t>F</w:t>
      </w:r>
      <w:r w:rsidRPr="00423BA2">
        <w:rPr>
          <w:sz w:val="24"/>
          <w:szCs w:val="24"/>
          <w:vertAlign w:val="subscript"/>
          <w:lang w:val="en-US"/>
        </w:rPr>
        <w:t>i</w:t>
      </w:r>
      <w:r w:rsidRPr="00423BA2">
        <w:rPr>
          <w:sz w:val="24"/>
          <w:szCs w:val="24"/>
          <w:vertAlign w:val="subscript"/>
        </w:rPr>
        <w:t xml:space="preserve"> </w:t>
      </w:r>
      <w:r w:rsidRPr="00423BA2">
        <w:rPr>
          <w:sz w:val="24"/>
          <w:szCs w:val="24"/>
        </w:rPr>
        <w:t>/</w:t>
      </w:r>
      <w:r w:rsidRPr="00423BA2">
        <w:rPr>
          <w:sz w:val="24"/>
          <w:szCs w:val="24"/>
          <w:lang w:val="en-US"/>
        </w:rPr>
        <w:t>P</w:t>
      </w:r>
      <w:r w:rsidRPr="00423BA2">
        <w:rPr>
          <w:sz w:val="24"/>
          <w:szCs w:val="24"/>
          <w:vertAlign w:val="subscript"/>
          <w:lang w:val="en-US"/>
        </w:rPr>
        <w:t>i</w:t>
      </w:r>
      <w:r w:rsidRPr="00423BA2">
        <w:rPr>
          <w:sz w:val="24"/>
          <w:szCs w:val="24"/>
        </w:rPr>
        <w:t>)*100%,</w:t>
      </w:r>
    </w:p>
    <w:p w:rsidR="00A317E0" w:rsidRPr="00E555B5" w:rsidRDefault="00A317E0" w:rsidP="00A317E0">
      <w:pPr>
        <w:jc w:val="both"/>
        <w:rPr>
          <w:sz w:val="28"/>
          <w:szCs w:val="28"/>
        </w:rPr>
      </w:pPr>
      <w:r w:rsidRPr="00E555B5">
        <w:rPr>
          <w:sz w:val="28"/>
          <w:szCs w:val="28"/>
        </w:rPr>
        <w:t>где: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lastRenderedPageBreak/>
        <w:t>F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P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E555B5">
        <w:rPr>
          <w:sz w:val="28"/>
          <w:szCs w:val="28"/>
          <w:lang w:val="en-US"/>
        </w:rPr>
        <w:t>S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 xml:space="preserve"> = (</w:t>
      </w:r>
      <w:r w:rsidRPr="00E555B5">
        <w:rPr>
          <w:sz w:val="28"/>
          <w:szCs w:val="28"/>
          <w:lang w:val="en-US"/>
        </w:rPr>
        <w:t>P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 xml:space="preserve"> / </w:t>
      </w:r>
      <w:r w:rsidRPr="00E555B5">
        <w:rPr>
          <w:sz w:val="28"/>
          <w:szCs w:val="28"/>
          <w:lang w:val="en-US"/>
        </w:rPr>
        <w:t>F</w:t>
      </w:r>
      <w:r w:rsidRPr="00E555B5">
        <w:rPr>
          <w:sz w:val="28"/>
          <w:szCs w:val="28"/>
          <w:vertAlign w:val="subscript"/>
          <w:lang w:val="en-US"/>
        </w:rPr>
        <w:t>i</w:t>
      </w:r>
      <w:r w:rsidRPr="00E555B5">
        <w:rPr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E555B5">
        <w:rPr>
          <w:sz w:val="28"/>
          <w:szCs w:val="28"/>
        </w:rPr>
        <w:t>равным</w:t>
      </w:r>
      <w:proofErr w:type="gramEnd"/>
      <w:r w:rsidRPr="00E555B5">
        <w:rPr>
          <w:sz w:val="28"/>
          <w:szCs w:val="28"/>
        </w:rPr>
        <w:t xml:space="preserve"> 100%.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определяется путем сопоставления фактических и плановых объемов финансирования муниципальной программы по формуле:</w:t>
      </w:r>
    </w:p>
    <w:p w:rsidR="00A317E0" w:rsidRPr="00423BA2" w:rsidRDefault="00A317E0" w:rsidP="00A317E0">
      <w:pPr>
        <w:ind w:firstLine="540"/>
        <w:jc w:val="center"/>
        <w:rPr>
          <w:sz w:val="24"/>
          <w:szCs w:val="24"/>
        </w:rPr>
      </w:pPr>
      <w:r w:rsidRPr="00423BA2">
        <w:rPr>
          <w:sz w:val="24"/>
          <w:szCs w:val="24"/>
          <w:lang w:val="en-US"/>
        </w:rPr>
        <w:t>Fin</w:t>
      </w:r>
      <w:r w:rsidRPr="00423BA2">
        <w:rPr>
          <w:sz w:val="24"/>
          <w:szCs w:val="24"/>
        </w:rPr>
        <w:t xml:space="preserve"> = </w:t>
      </w:r>
      <w:r w:rsidRPr="00423BA2">
        <w:rPr>
          <w:sz w:val="24"/>
          <w:szCs w:val="24"/>
          <w:lang w:val="en-US"/>
        </w:rPr>
        <w:t>K</w:t>
      </w:r>
      <w:r w:rsidRPr="00423BA2">
        <w:rPr>
          <w:sz w:val="24"/>
          <w:szCs w:val="24"/>
          <w:vertAlign w:val="subscript"/>
        </w:rPr>
        <w:t xml:space="preserve"> </w:t>
      </w:r>
      <w:r w:rsidRPr="00423BA2">
        <w:rPr>
          <w:sz w:val="24"/>
          <w:szCs w:val="24"/>
        </w:rPr>
        <w:t xml:space="preserve">/ </w:t>
      </w:r>
      <w:r w:rsidRPr="00423BA2">
        <w:rPr>
          <w:sz w:val="24"/>
          <w:szCs w:val="24"/>
          <w:lang w:val="en-US"/>
        </w:rPr>
        <w:t>L</w:t>
      </w:r>
      <w:r w:rsidRPr="00423BA2">
        <w:rPr>
          <w:sz w:val="24"/>
          <w:szCs w:val="24"/>
        </w:rPr>
        <w:t>*100%,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где: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Fin</w:t>
      </w:r>
      <w:r w:rsidRPr="00E555B5">
        <w:rPr>
          <w:sz w:val="28"/>
          <w:szCs w:val="28"/>
        </w:rPr>
        <w:t xml:space="preserve"> – уровень финансирования реализации мероприятий муниципальной программы;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K</w:t>
      </w:r>
      <w:r w:rsidRPr="00E555B5">
        <w:rPr>
          <w:sz w:val="28"/>
          <w:szCs w:val="28"/>
        </w:rPr>
        <w:t xml:space="preserve"> – </w:t>
      </w:r>
      <w:proofErr w:type="gramStart"/>
      <w:r w:rsidRPr="00E555B5">
        <w:rPr>
          <w:sz w:val="28"/>
          <w:szCs w:val="28"/>
        </w:rPr>
        <w:t>фактический</w:t>
      </w:r>
      <w:proofErr w:type="gramEnd"/>
      <w:r w:rsidRPr="00E555B5">
        <w:rPr>
          <w:sz w:val="28"/>
          <w:szCs w:val="28"/>
        </w:rPr>
        <w:t xml:space="preserve"> объем финансовых ресурсов, направленный на реализацию мероприятий муниципальной программы;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L</w:t>
      </w:r>
      <w:r w:rsidRPr="00E555B5">
        <w:rPr>
          <w:sz w:val="28"/>
          <w:szCs w:val="28"/>
        </w:rPr>
        <w:t xml:space="preserve"> – </w:t>
      </w:r>
      <w:proofErr w:type="gramStart"/>
      <w:r w:rsidRPr="00E555B5">
        <w:rPr>
          <w:sz w:val="28"/>
          <w:szCs w:val="28"/>
        </w:rPr>
        <w:t>плановый</w:t>
      </w:r>
      <w:proofErr w:type="gramEnd"/>
      <w:r w:rsidRPr="00E555B5">
        <w:rPr>
          <w:sz w:val="28"/>
          <w:szCs w:val="28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производится по следующей формуле:</w:t>
      </w:r>
    </w:p>
    <w:p w:rsidR="00A317E0" w:rsidRPr="00423BA2" w:rsidRDefault="00A317E0" w:rsidP="00A317E0">
      <w:pPr>
        <w:jc w:val="center"/>
        <w:rPr>
          <w:sz w:val="24"/>
          <w:szCs w:val="24"/>
          <w:lang w:val="en-US"/>
        </w:rPr>
      </w:pPr>
      <w:r w:rsidRPr="00423BA2">
        <w:rPr>
          <w:sz w:val="24"/>
          <w:szCs w:val="24"/>
        </w:rPr>
        <w:t xml:space="preserve">        </w:t>
      </w:r>
      <w:proofErr w:type="gramStart"/>
      <w:r w:rsidRPr="00423BA2">
        <w:rPr>
          <w:sz w:val="24"/>
          <w:szCs w:val="24"/>
          <w:lang w:val="en-US"/>
        </w:rPr>
        <w:t>n</w:t>
      </w:r>
      <w:proofErr w:type="gramEnd"/>
    </w:p>
    <w:p w:rsidR="00A317E0" w:rsidRPr="00423BA2" w:rsidRDefault="00A317E0" w:rsidP="00A317E0">
      <w:pPr>
        <w:jc w:val="center"/>
        <w:rPr>
          <w:sz w:val="24"/>
          <w:szCs w:val="24"/>
          <w:lang w:val="en-US"/>
        </w:rPr>
      </w:pPr>
      <w:proofErr w:type="spellStart"/>
      <w:proofErr w:type="gramStart"/>
      <w:r w:rsidRPr="00423BA2">
        <w:rPr>
          <w:sz w:val="24"/>
          <w:szCs w:val="24"/>
          <w:lang w:val="en-US"/>
        </w:rPr>
        <w:t>Mer</w:t>
      </w:r>
      <w:proofErr w:type="spellEnd"/>
      <w:r w:rsidRPr="00423BA2">
        <w:rPr>
          <w:sz w:val="24"/>
          <w:szCs w:val="24"/>
          <w:lang w:val="en-US"/>
        </w:rPr>
        <w:t xml:space="preserve">  =</w:t>
      </w:r>
      <w:proofErr w:type="gramEnd"/>
      <w:r w:rsidRPr="00423BA2">
        <w:rPr>
          <w:sz w:val="24"/>
          <w:szCs w:val="24"/>
          <w:lang w:val="en-US"/>
        </w:rPr>
        <w:t xml:space="preserve">  (1/n) *  </w:t>
      </w:r>
      <w:r w:rsidRPr="00423BA2">
        <w:rPr>
          <w:sz w:val="24"/>
          <w:szCs w:val="24"/>
        </w:rPr>
        <w:sym w:font="Symbol" w:char="F0E5"/>
      </w:r>
      <w:r w:rsidRPr="00423BA2">
        <w:rPr>
          <w:sz w:val="24"/>
          <w:szCs w:val="24"/>
          <w:lang w:val="en-US"/>
        </w:rPr>
        <w:t>(</w:t>
      </w:r>
      <w:proofErr w:type="spellStart"/>
      <w:r w:rsidRPr="00423BA2">
        <w:rPr>
          <w:sz w:val="24"/>
          <w:szCs w:val="24"/>
          <w:lang w:val="en-US"/>
        </w:rPr>
        <w:t>R</w:t>
      </w:r>
      <w:r w:rsidRPr="00423BA2">
        <w:rPr>
          <w:sz w:val="24"/>
          <w:szCs w:val="24"/>
          <w:vertAlign w:val="subscript"/>
          <w:lang w:val="en-US"/>
        </w:rPr>
        <w:t>j</w:t>
      </w:r>
      <w:proofErr w:type="spellEnd"/>
      <w:r w:rsidRPr="00423BA2">
        <w:rPr>
          <w:sz w:val="24"/>
          <w:szCs w:val="24"/>
          <w:lang w:val="en-US"/>
        </w:rPr>
        <w:t>*100%),</w:t>
      </w:r>
    </w:p>
    <w:p w:rsidR="00A317E0" w:rsidRPr="00423BA2" w:rsidRDefault="00A317E0" w:rsidP="00A317E0">
      <w:pPr>
        <w:jc w:val="center"/>
        <w:rPr>
          <w:sz w:val="24"/>
          <w:szCs w:val="24"/>
          <w:lang w:val="en-US"/>
        </w:rPr>
      </w:pPr>
      <w:r w:rsidRPr="00423BA2">
        <w:rPr>
          <w:sz w:val="24"/>
          <w:szCs w:val="24"/>
          <w:lang w:val="en-US"/>
        </w:rPr>
        <w:t xml:space="preserve">              j=1</w:t>
      </w:r>
    </w:p>
    <w:p w:rsidR="00A317E0" w:rsidRPr="00E555B5" w:rsidRDefault="00A317E0" w:rsidP="00A317E0">
      <w:pPr>
        <w:jc w:val="both"/>
        <w:rPr>
          <w:sz w:val="28"/>
          <w:szCs w:val="28"/>
          <w:lang w:val="en-US"/>
        </w:rPr>
      </w:pPr>
      <w:r w:rsidRPr="00E555B5">
        <w:rPr>
          <w:sz w:val="28"/>
          <w:szCs w:val="28"/>
        </w:rPr>
        <w:t>где</w:t>
      </w:r>
      <w:r w:rsidRPr="00E555B5">
        <w:rPr>
          <w:sz w:val="28"/>
          <w:szCs w:val="28"/>
          <w:lang w:val="en-US"/>
        </w:rPr>
        <w:t>: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proofErr w:type="spellStart"/>
      <w:r w:rsidRPr="00E555B5">
        <w:rPr>
          <w:sz w:val="28"/>
          <w:szCs w:val="28"/>
          <w:lang w:val="en-US"/>
        </w:rPr>
        <w:t>Mer</w:t>
      </w:r>
      <w:proofErr w:type="spellEnd"/>
      <w:r w:rsidRPr="00E555B5">
        <w:rPr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proofErr w:type="spellStart"/>
      <w:r w:rsidRPr="00E555B5">
        <w:rPr>
          <w:sz w:val="28"/>
          <w:szCs w:val="28"/>
          <w:lang w:val="en-US"/>
        </w:rPr>
        <w:t>R</w:t>
      </w:r>
      <w:r w:rsidRPr="00E555B5">
        <w:rPr>
          <w:sz w:val="28"/>
          <w:szCs w:val="28"/>
          <w:vertAlign w:val="subscript"/>
          <w:lang w:val="en-US"/>
        </w:rPr>
        <w:t>j</w:t>
      </w:r>
      <w:proofErr w:type="spellEnd"/>
      <w:r w:rsidRPr="00E555B5">
        <w:rPr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E555B5">
        <w:rPr>
          <w:sz w:val="28"/>
          <w:szCs w:val="28"/>
          <w:lang w:val="en-US"/>
        </w:rPr>
        <w:t>j</w:t>
      </w:r>
      <w:r w:rsidRPr="00E555B5">
        <w:rPr>
          <w:sz w:val="28"/>
          <w:szCs w:val="28"/>
        </w:rPr>
        <w:t xml:space="preserve">-го мероприятия муниципальной программы, определяемый в случае достижения непосредственного результата в отчетном периоде как «1», в случае </w:t>
      </w:r>
      <w:proofErr w:type="spellStart"/>
      <w:r w:rsidRPr="00E555B5">
        <w:rPr>
          <w:sz w:val="28"/>
          <w:szCs w:val="28"/>
        </w:rPr>
        <w:t>недостижения</w:t>
      </w:r>
      <w:proofErr w:type="spellEnd"/>
      <w:r w:rsidRPr="00E555B5">
        <w:rPr>
          <w:sz w:val="28"/>
          <w:szCs w:val="28"/>
        </w:rPr>
        <w:t xml:space="preserve"> непосредственного результата - как «0»;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  <w:lang w:val="en-US"/>
        </w:rPr>
        <w:t>n</w:t>
      </w:r>
      <w:r w:rsidRPr="00E555B5">
        <w:rPr>
          <w:sz w:val="28"/>
          <w:szCs w:val="28"/>
        </w:rPr>
        <w:t xml:space="preserve"> – </w:t>
      </w:r>
      <w:proofErr w:type="gramStart"/>
      <w:r w:rsidRPr="00E555B5">
        <w:rPr>
          <w:sz w:val="28"/>
          <w:szCs w:val="28"/>
        </w:rPr>
        <w:t>количество</w:t>
      </w:r>
      <w:proofErr w:type="gramEnd"/>
      <w:r w:rsidRPr="00E555B5">
        <w:rPr>
          <w:sz w:val="28"/>
          <w:szCs w:val="28"/>
        </w:rPr>
        <w:t xml:space="preserve"> мероприятий, включенных в муниципальную программу;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sym w:font="Symbol" w:char="F0E5"/>
      </w:r>
      <w:r w:rsidRPr="00E555B5">
        <w:rPr>
          <w:sz w:val="28"/>
          <w:szCs w:val="28"/>
        </w:rPr>
        <w:t xml:space="preserve"> – сумма значений.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A317E0" w:rsidRPr="00423BA2" w:rsidRDefault="00A317E0" w:rsidP="00A317E0">
      <w:pPr>
        <w:ind w:firstLine="540"/>
        <w:jc w:val="center"/>
        <w:rPr>
          <w:sz w:val="24"/>
          <w:szCs w:val="24"/>
        </w:rPr>
      </w:pPr>
      <w:r w:rsidRPr="00423BA2">
        <w:rPr>
          <w:sz w:val="24"/>
          <w:szCs w:val="24"/>
          <w:lang w:val="en-US"/>
        </w:rPr>
        <w:t>O</w:t>
      </w:r>
      <w:r w:rsidRPr="00423BA2">
        <w:rPr>
          <w:sz w:val="24"/>
          <w:szCs w:val="24"/>
        </w:rPr>
        <w:t xml:space="preserve"> = (</w:t>
      </w:r>
      <w:proofErr w:type="spellStart"/>
      <w:r w:rsidRPr="00423BA2">
        <w:rPr>
          <w:sz w:val="24"/>
          <w:szCs w:val="24"/>
          <w:lang w:val="en-US"/>
        </w:rPr>
        <w:t>Cel</w:t>
      </w:r>
      <w:proofErr w:type="spellEnd"/>
      <w:r w:rsidRPr="00423BA2">
        <w:rPr>
          <w:sz w:val="24"/>
          <w:szCs w:val="24"/>
        </w:rPr>
        <w:t xml:space="preserve"> + </w:t>
      </w:r>
      <w:r w:rsidRPr="00423BA2">
        <w:rPr>
          <w:sz w:val="24"/>
          <w:szCs w:val="24"/>
          <w:lang w:val="en-US"/>
        </w:rPr>
        <w:t>Fin</w:t>
      </w:r>
      <w:r w:rsidRPr="00423BA2">
        <w:rPr>
          <w:sz w:val="24"/>
          <w:szCs w:val="24"/>
        </w:rPr>
        <w:t xml:space="preserve"> + </w:t>
      </w:r>
      <w:proofErr w:type="spellStart"/>
      <w:r w:rsidRPr="00423BA2">
        <w:rPr>
          <w:sz w:val="24"/>
          <w:szCs w:val="24"/>
          <w:lang w:val="en-US"/>
        </w:rPr>
        <w:t>Mer</w:t>
      </w:r>
      <w:proofErr w:type="spellEnd"/>
      <w:r w:rsidRPr="00423BA2">
        <w:rPr>
          <w:sz w:val="24"/>
          <w:szCs w:val="24"/>
        </w:rPr>
        <w:t>)/3,</w:t>
      </w:r>
    </w:p>
    <w:p w:rsidR="00A317E0" w:rsidRPr="00E555B5" w:rsidRDefault="00A317E0" w:rsidP="00A317E0">
      <w:pPr>
        <w:jc w:val="both"/>
        <w:rPr>
          <w:sz w:val="28"/>
          <w:szCs w:val="28"/>
        </w:rPr>
      </w:pPr>
      <w:r w:rsidRPr="00E555B5">
        <w:rPr>
          <w:sz w:val="28"/>
          <w:szCs w:val="28"/>
        </w:rPr>
        <w:t xml:space="preserve">где: </w:t>
      </w:r>
      <w:r w:rsidRPr="00E555B5">
        <w:rPr>
          <w:sz w:val="28"/>
          <w:szCs w:val="28"/>
          <w:lang w:val="en-US"/>
        </w:rPr>
        <w:t>O</w:t>
      </w:r>
      <w:r w:rsidRPr="00E555B5">
        <w:rPr>
          <w:sz w:val="28"/>
          <w:szCs w:val="28"/>
        </w:rPr>
        <w:t xml:space="preserve"> – комплексная оценка.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2. Реализация муниципальной программы может характеризоваться: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высоким уровнем эффективности;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средним уровнем эффективности;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низким уровнем эффективности.</w:t>
      </w:r>
    </w:p>
    <w:p w:rsidR="00A317E0" w:rsidRPr="00E555B5" w:rsidRDefault="00A317E0" w:rsidP="00A317E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lastRenderedPageBreak/>
        <w:t>3. Муниципальная программа считается реализуемой с высоким уровнем эффективности, если к</w:t>
      </w:r>
      <w:r w:rsidR="00B73420">
        <w:rPr>
          <w:sz w:val="28"/>
          <w:szCs w:val="28"/>
        </w:rPr>
        <w:t>омплексная оценка составляет 80</w:t>
      </w:r>
      <w:r w:rsidRPr="00E555B5">
        <w:rPr>
          <w:sz w:val="28"/>
          <w:szCs w:val="28"/>
        </w:rPr>
        <w:t>% и более.</w:t>
      </w:r>
    </w:p>
    <w:p w:rsidR="00B73420" w:rsidRDefault="00A317E0" w:rsidP="00B73420">
      <w:pPr>
        <w:ind w:firstLine="540"/>
        <w:jc w:val="both"/>
        <w:rPr>
          <w:sz w:val="28"/>
          <w:szCs w:val="28"/>
        </w:rPr>
      </w:pPr>
      <w:r w:rsidRPr="00E555B5">
        <w:rPr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</w:t>
      </w:r>
      <w:r w:rsidR="00B73420">
        <w:rPr>
          <w:sz w:val="28"/>
          <w:szCs w:val="28"/>
        </w:rPr>
        <w:t>нка находится в интервале от 40</w:t>
      </w:r>
      <w:r w:rsidRPr="00E555B5">
        <w:rPr>
          <w:sz w:val="28"/>
          <w:szCs w:val="28"/>
        </w:rPr>
        <w:t>% до 80%.</w:t>
      </w:r>
    </w:p>
    <w:p w:rsidR="00387963" w:rsidRPr="00E555B5" w:rsidRDefault="00A317E0" w:rsidP="00B73420">
      <w:pPr>
        <w:ind w:firstLine="540"/>
        <w:jc w:val="both"/>
        <w:rPr>
          <w:spacing w:val="2"/>
          <w:sz w:val="28"/>
          <w:szCs w:val="28"/>
        </w:rPr>
      </w:pPr>
      <w:r w:rsidRPr="00E555B5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</w:t>
      </w:r>
      <w:r w:rsidR="00DD12FC">
        <w:rPr>
          <w:sz w:val="28"/>
          <w:szCs w:val="28"/>
        </w:rPr>
        <w:t>м.</w:t>
      </w:r>
    </w:p>
    <w:p w:rsidR="00387963" w:rsidRPr="00423BA2" w:rsidRDefault="00387963">
      <w:pPr>
        <w:autoSpaceDE w:val="0"/>
        <w:ind w:firstLine="540"/>
        <w:jc w:val="both"/>
        <w:rPr>
          <w:sz w:val="24"/>
          <w:szCs w:val="24"/>
        </w:rPr>
      </w:pPr>
    </w:p>
    <w:p w:rsidR="00387963" w:rsidRPr="00423BA2" w:rsidRDefault="00387963">
      <w:pPr>
        <w:widowControl w:val="0"/>
        <w:spacing w:line="240" w:lineRule="exact"/>
        <w:ind w:firstLine="709"/>
        <w:rPr>
          <w:sz w:val="24"/>
          <w:szCs w:val="24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953"/>
      </w:tblGrid>
      <w:tr w:rsidR="00387963" w:rsidRPr="00423BA2">
        <w:trPr>
          <w:trHeight w:val="24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autoSpaceDE w:val="0"/>
              <w:snapToGrid w:val="0"/>
              <w:spacing w:line="21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:rsidR="00387963" w:rsidRPr="00423BA2" w:rsidRDefault="00387963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87963" w:rsidRPr="00423BA2">
        <w:trPr>
          <w:trHeight w:val="36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87963" w:rsidRPr="00423BA2" w:rsidRDefault="00387963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387963" w:rsidRPr="00423BA2">
        <w:trPr>
          <w:trHeight w:val="24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autoSpaceDE w:val="0"/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87963" w:rsidRPr="00423BA2" w:rsidRDefault="00387963">
            <w:pPr>
              <w:widowControl w:val="0"/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387963" w:rsidRPr="00423BA2">
        <w:trPr>
          <w:cantSplit/>
          <w:trHeight w:val="240"/>
        </w:trPr>
        <w:tc>
          <w:tcPr>
            <w:tcW w:w="3261" w:type="dxa"/>
          </w:tcPr>
          <w:p w:rsidR="00387963" w:rsidRPr="00423BA2" w:rsidRDefault="00387963">
            <w:pPr>
              <w:widowControl w:val="0"/>
              <w:autoSpaceDE w:val="0"/>
              <w:snapToGrid w:val="0"/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387963" w:rsidRPr="00423BA2" w:rsidRDefault="00387963">
            <w:pPr>
              <w:widowControl w:val="0"/>
              <w:snapToGrid w:val="0"/>
              <w:spacing w:line="216" w:lineRule="auto"/>
              <w:jc w:val="both"/>
              <w:rPr>
                <w:sz w:val="22"/>
                <w:szCs w:val="22"/>
                <w:shd w:val="clear" w:color="auto" w:fill="FFFF00"/>
              </w:rPr>
            </w:pPr>
          </w:p>
        </w:tc>
      </w:tr>
    </w:tbl>
    <w:p w:rsidR="00387963" w:rsidRPr="00423BA2" w:rsidRDefault="00387963">
      <w:pPr>
        <w:sectPr w:rsidR="00387963" w:rsidRPr="00423BA2" w:rsidSect="00CD0AC9">
          <w:headerReference w:type="default" r:id="rId8"/>
          <w:pgSz w:w="11906" w:h="16838"/>
          <w:pgMar w:top="1134" w:right="567" w:bottom="1134" w:left="1701" w:header="454" w:footer="720" w:gutter="0"/>
          <w:cols w:space="720"/>
          <w:docGrid w:linePitch="600" w:charSpace="40960"/>
        </w:sectPr>
      </w:pPr>
    </w:p>
    <w:tbl>
      <w:tblPr>
        <w:tblW w:w="0" w:type="auto"/>
        <w:tblInd w:w="-106" w:type="dxa"/>
        <w:tblLayout w:type="fixed"/>
        <w:tblLook w:val="0000"/>
      </w:tblPr>
      <w:tblGrid>
        <w:gridCol w:w="9747"/>
        <w:gridCol w:w="5103"/>
      </w:tblGrid>
      <w:tr w:rsidR="00387963" w:rsidRPr="00423BA2">
        <w:tc>
          <w:tcPr>
            <w:tcW w:w="9747" w:type="dxa"/>
          </w:tcPr>
          <w:p w:rsidR="00387963" w:rsidRPr="00423BA2" w:rsidRDefault="00387963">
            <w:pPr>
              <w:widowControl w:val="0"/>
              <w:snapToGrid w:val="0"/>
              <w:spacing w:line="23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387963" w:rsidRPr="00230BE6" w:rsidRDefault="00387963" w:rsidP="00B73420">
            <w:pPr>
              <w:widowControl w:val="0"/>
              <w:ind w:left="459"/>
              <w:rPr>
                <w:sz w:val="28"/>
                <w:szCs w:val="28"/>
              </w:rPr>
            </w:pPr>
            <w:r w:rsidRPr="00230BE6">
              <w:rPr>
                <w:sz w:val="28"/>
                <w:szCs w:val="28"/>
              </w:rPr>
              <w:t xml:space="preserve">Приложение </w:t>
            </w:r>
            <w:r w:rsidR="00B73420">
              <w:rPr>
                <w:sz w:val="28"/>
                <w:szCs w:val="28"/>
              </w:rPr>
              <w:t>№</w:t>
            </w:r>
            <w:r w:rsidRPr="00230BE6">
              <w:rPr>
                <w:sz w:val="28"/>
                <w:szCs w:val="28"/>
              </w:rPr>
              <w:t xml:space="preserve">1 </w:t>
            </w:r>
          </w:p>
          <w:p w:rsidR="00B73420" w:rsidRDefault="00B73420" w:rsidP="00B73420">
            <w:pPr>
              <w:widowControl w:val="0"/>
              <w:ind w:left="459" w:firstLine="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387963" w:rsidRPr="00423BA2" w:rsidRDefault="00230BE6" w:rsidP="00B73420">
            <w:pPr>
              <w:widowControl w:val="0"/>
              <w:ind w:left="459" w:firstLine="9"/>
              <w:rPr>
                <w:sz w:val="24"/>
                <w:szCs w:val="24"/>
              </w:rPr>
            </w:pPr>
            <w:r w:rsidRPr="00230BE6">
              <w:rPr>
                <w:sz w:val="28"/>
                <w:szCs w:val="28"/>
              </w:rPr>
              <w:t>«Комплексное развитие сельских территорий муниципального образования Бийский район Алтайского края» на 202</w:t>
            </w:r>
            <w:r w:rsidR="000E730F">
              <w:rPr>
                <w:sz w:val="28"/>
                <w:szCs w:val="28"/>
              </w:rPr>
              <w:t>1</w:t>
            </w:r>
            <w:r w:rsidRPr="00230BE6">
              <w:rPr>
                <w:sz w:val="28"/>
                <w:szCs w:val="28"/>
              </w:rPr>
              <w:t>-202</w:t>
            </w:r>
            <w:r w:rsidR="000E730F">
              <w:rPr>
                <w:sz w:val="28"/>
                <w:szCs w:val="28"/>
              </w:rPr>
              <w:t>6</w:t>
            </w:r>
            <w:r w:rsidRPr="00230BE6">
              <w:rPr>
                <w:sz w:val="28"/>
                <w:szCs w:val="28"/>
              </w:rPr>
              <w:t xml:space="preserve"> годы</w:t>
            </w:r>
          </w:p>
        </w:tc>
      </w:tr>
    </w:tbl>
    <w:p w:rsidR="00387963" w:rsidRPr="00423BA2" w:rsidRDefault="00387963">
      <w:pPr>
        <w:widowControl w:val="0"/>
        <w:jc w:val="center"/>
        <w:rPr>
          <w:sz w:val="24"/>
          <w:szCs w:val="24"/>
        </w:rPr>
      </w:pPr>
    </w:p>
    <w:p w:rsidR="00387963" w:rsidRPr="00423BA2" w:rsidRDefault="00387963">
      <w:pPr>
        <w:widowControl w:val="0"/>
        <w:jc w:val="center"/>
        <w:rPr>
          <w:sz w:val="24"/>
          <w:szCs w:val="24"/>
        </w:rPr>
      </w:pPr>
    </w:p>
    <w:p w:rsidR="00387963" w:rsidRPr="00230BE6" w:rsidRDefault="00387963" w:rsidP="00B73420">
      <w:pPr>
        <w:widowControl w:val="0"/>
        <w:jc w:val="center"/>
        <w:rPr>
          <w:sz w:val="28"/>
          <w:szCs w:val="28"/>
        </w:rPr>
      </w:pPr>
      <w:r w:rsidRPr="00230BE6">
        <w:rPr>
          <w:sz w:val="28"/>
          <w:szCs w:val="28"/>
        </w:rPr>
        <w:t>СВЕДЕНИЯ</w:t>
      </w:r>
    </w:p>
    <w:p w:rsidR="00387963" w:rsidRPr="00230BE6" w:rsidRDefault="005C4AFD" w:rsidP="00B73420">
      <w:pPr>
        <w:widowControl w:val="0"/>
        <w:jc w:val="center"/>
        <w:rPr>
          <w:sz w:val="28"/>
          <w:szCs w:val="28"/>
        </w:rPr>
      </w:pPr>
      <w:r w:rsidRPr="00230BE6">
        <w:rPr>
          <w:sz w:val="28"/>
          <w:szCs w:val="28"/>
        </w:rPr>
        <w:t>об индикаторах муниципальной программы «Комплексное развитие сельских территорий муниципального образования Бийский район Алтайского края» на 202</w:t>
      </w:r>
      <w:r w:rsidR="000E730F">
        <w:rPr>
          <w:sz w:val="28"/>
          <w:szCs w:val="28"/>
        </w:rPr>
        <w:t>1</w:t>
      </w:r>
      <w:r w:rsidRPr="00230BE6">
        <w:rPr>
          <w:sz w:val="28"/>
          <w:szCs w:val="28"/>
        </w:rPr>
        <w:t>-202</w:t>
      </w:r>
      <w:r w:rsidR="000E730F">
        <w:rPr>
          <w:sz w:val="28"/>
          <w:szCs w:val="28"/>
        </w:rPr>
        <w:t>6</w:t>
      </w:r>
      <w:r w:rsidRPr="00230BE6">
        <w:rPr>
          <w:sz w:val="28"/>
          <w:szCs w:val="28"/>
        </w:rPr>
        <w:t xml:space="preserve"> годы и их значениях</w:t>
      </w:r>
    </w:p>
    <w:p w:rsidR="00387963" w:rsidRDefault="00387963" w:rsidP="0093237C">
      <w:pPr>
        <w:widowControl w:val="0"/>
        <w:spacing w:line="240" w:lineRule="exact"/>
        <w:ind w:left="10206" w:right="678"/>
        <w:jc w:val="both"/>
        <w:rPr>
          <w:sz w:val="28"/>
          <w:szCs w:val="28"/>
        </w:rPr>
      </w:pPr>
    </w:p>
    <w:p w:rsidR="00387963" w:rsidRPr="00423BA2" w:rsidRDefault="00387963">
      <w:pPr>
        <w:widowControl w:val="0"/>
        <w:spacing w:line="240" w:lineRule="exact"/>
        <w:ind w:left="10206" w:right="678"/>
        <w:jc w:val="both"/>
        <w:rPr>
          <w:sz w:val="28"/>
          <w:szCs w:val="28"/>
        </w:rPr>
      </w:pPr>
    </w:p>
    <w:tbl>
      <w:tblPr>
        <w:tblW w:w="149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953"/>
        <w:gridCol w:w="1418"/>
        <w:gridCol w:w="1134"/>
        <w:gridCol w:w="1275"/>
        <w:gridCol w:w="1134"/>
        <w:gridCol w:w="1134"/>
        <w:gridCol w:w="1134"/>
        <w:gridCol w:w="1134"/>
      </w:tblGrid>
      <w:tr w:rsidR="001E01C8" w:rsidRPr="00B73420" w:rsidTr="00373CC0">
        <w:trPr>
          <w:cantSplit/>
          <w:tblHeader/>
        </w:trPr>
        <w:tc>
          <w:tcPr>
            <w:tcW w:w="675" w:type="dxa"/>
            <w:vMerge w:val="restart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73420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B73420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3" w:type="dxa"/>
            <w:vMerge w:val="restart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418" w:type="dxa"/>
            <w:vMerge w:val="restart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945" w:type="dxa"/>
            <w:gridSpan w:val="6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Значение по годам реализации муниципальной программы</w:t>
            </w:r>
          </w:p>
        </w:tc>
      </w:tr>
      <w:tr w:rsidR="001E01C8" w:rsidRPr="00B73420" w:rsidTr="00373CC0">
        <w:trPr>
          <w:cantSplit/>
          <w:tblHeader/>
        </w:trPr>
        <w:tc>
          <w:tcPr>
            <w:tcW w:w="675" w:type="dxa"/>
            <w:vMerge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</w:t>
            </w:r>
            <w:r w:rsidR="000E730F" w:rsidRPr="00B73420">
              <w:rPr>
                <w:sz w:val="24"/>
                <w:szCs w:val="24"/>
                <w:lang w:eastAsia="ru-RU"/>
              </w:rPr>
              <w:t>1</w:t>
            </w:r>
            <w:r w:rsidRPr="00B73420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75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</w:t>
            </w:r>
            <w:r w:rsidR="000E730F" w:rsidRPr="00B73420">
              <w:rPr>
                <w:sz w:val="24"/>
                <w:szCs w:val="24"/>
                <w:lang w:eastAsia="ru-RU"/>
              </w:rPr>
              <w:t>2</w:t>
            </w:r>
            <w:r w:rsidRPr="00B73420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</w:t>
            </w:r>
            <w:r w:rsidR="000E730F" w:rsidRPr="00B73420">
              <w:rPr>
                <w:sz w:val="24"/>
                <w:szCs w:val="24"/>
                <w:lang w:eastAsia="ru-RU"/>
              </w:rPr>
              <w:t>3</w:t>
            </w:r>
            <w:r w:rsidRPr="00B73420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</w:t>
            </w:r>
            <w:r w:rsidR="000E730F" w:rsidRPr="00B73420">
              <w:rPr>
                <w:sz w:val="24"/>
                <w:szCs w:val="24"/>
                <w:lang w:eastAsia="ru-RU"/>
              </w:rPr>
              <w:t>4</w:t>
            </w:r>
            <w:r w:rsidRPr="00B73420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</w:t>
            </w:r>
            <w:r w:rsidR="000E730F" w:rsidRPr="00B73420">
              <w:rPr>
                <w:sz w:val="24"/>
                <w:szCs w:val="24"/>
                <w:lang w:eastAsia="ru-RU"/>
              </w:rPr>
              <w:t>5</w:t>
            </w:r>
            <w:r w:rsidRPr="00B73420">
              <w:rPr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202</w:t>
            </w:r>
            <w:r w:rsidR="000E730F" w:rsidRPr="00B73420">
              <w:rPr>
                <w:sz w:val="24"/>
                <w:szCs w:val="24"/>
                <w:lang w:eastAsia="ru-RU"/>
              </w:rPr>
              <w:t>6</w:t>
            </w:r>
            <w:r w:rsidRPr="00B73420">
              <w:rPr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E01C8" w:rsidRPr="00B73420" w:rsidTr="00373CC0">
        <w:trPr>
          <w:cantSplit/>
          <w:tblHeader/>
        </w:trPr>
        <w:tc>
          <w:tcPr>
            <w:tcW w:w="675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1E01C8" w:rsidRPr="00B73420" w:rsidTr="00373CC0">
        <w:trPr>
          <w:cantSplit/>
        </w:trPr>
        <w:tc>
          <w:tcPr>
            <w:tcW w:w="675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:rsidR="001E01C8" w:rsidRPr="00B73420" w:rsidRDefault="001E01C8" w:rsidP="00B73420">
            <w:pPr>
              <w:widowControl w:val="0"/>
              <w:ind w:left="33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Количество семей, проживающих на сельских территориях, улучивших жилищные условия с использованием программных механизмов</w:t>
            </w:r>
          </w:p>
        </w:tc>
        <w:tc>
          <w:tcPr>
            <w:tcW w:w="1418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1E01C8" w:rsidRPr="00B73420" w:rsidRDefault="000E730F" w:rsidP="00B73420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1E01C8" w:rsidRPr="00B73420" w:rsidRDefault="000E730F" w:rsidP="00B73420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1E01C8" w:rsidRPr="00B73420" w:rsidRDefault="000E730F" w:rsidP="00B73420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B73420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01C8" w:rsidRPr="00B73420" w:rsidTr="00373CC0">
        <w:trPr>
          <w:cantSplit/>
        </w:trPr>
        <w:tc>
          <w:tcPr>
            <w:tcW w:w="675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</w:tcPr>
          <w:p w:rsidR="001E01C8" w:rsidRPr="00B73420" w:rsidRDefault="001E01C8" w:rsidP="00B73420">
            <w:pPr>
              <w:widowControl w:val="0"/>
              <w:ind w:left="33"/>
              <w:jc w:val="both"/>
              <w:rPr>
                <w:sz w:val="24"/>
                <w:szCs w:val="24"/>
                <w:vertAlign w:val="superscript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 xml:space="preserve">Количество введенных в эксплуатацию площадок для накопления ТКО </w:t>
            </w:r>
          </w:p>
        </w:tc>
        <w:tc>
          <w:tcPr>
            <w:tcW w:w="1418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1E01C8" w:rsidRPr="00B73420" w:rsidRDefault="000E730F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8</w:t>
            </w:r>
            <w:r w:rsidR="001E01C8" w:rsidRPr="00B7342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1E01C8" w:rsidRPr="00B73420" w:rsidRDefault="00DD12FC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1E01C8" w:rsidRPr="00B7342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1E01C8" w:rsidRPr="00B73420" w:rsidRDefault="00DD12FC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134" w:type="dxa"/>
            <w:vAlign w:val="center"/>
          </w:tcPr>
          <w:p w:rsidR="001E01C8" w:rsidRPr="00B73420" w:rsidRDefault="00DD12FC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vAlign w:val="center"/>
          </w:tcPr>
          <w:p w:rsidR="001E01C8" w:rsidRPr="00B73420" w:rsidRDefault="00DD12FC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4" w:type="dxa"/>
            <w:vAlign w:val="center"/>
          </w:tcPr>
          <w:p w:rsidR="001E01C8" w:rsidRPr="00B73420" w:rsidRDefault="00DD12FC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1E01C8" w:rsidRPr="00B73420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E01C8" w:rsidRPr="00B73420" w:rsidTr="00373CC0">
        <w:trPr>
          <w:cantSplit/>
        </w:trPr>
        <w:tc>
          <w:tcPr>
            <w:tcW w:w="675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</w:tcPr>
          <w:p w:rsidR="001E01C8" w:rsidRPr="00B73420" w:rsidRDefault="001E01C8" w:rsidP="00B73420">
            <w:pPr>
              <w:widowControl w:val="0"/>
              <w:ind w:left="33"/>
              <w:jc w:val="both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Количество введенных в действие проектов по благоустройству сельских территорий</w:t>
            </w:r>
          </w:p>
        </w:tc>
        <w:tc>
          <w:tcPr>
            <w:tcW w:w="1418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73420">
              <w:rPr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1E01C8" w:rsidRPr="00B73420" w:rsidRDefault="000E730F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1E01C8" w:rsidRPr="00B73420" w:rsidRDefault="001E01C8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1E01C8" w:rsidRPr="00B73420" w:rsidRDefault="00780EA5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1E01C8" w:rsidRPr="00B73420" w:rsidRDefault="00780EA5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1E01C8" w:rsidRPr="00B73420" w:rsidRDefault="00780EA5" w:rsidP="00B7342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73420"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387963" w:rsidRPr="00423BA2" w:rsidRDefault="00387963">
      <w:pPr>
        <w:widowControl w:val="0"/>
        <w:spacing w:line="240" w:lineRule="exact"/>
        <w:ind w:left="10206" w:right="678"/>
        <w:jc w:val="both"/>
        <w:rPr>
          <w:sz w:val="28"/>
          <w:szCs w:val="28"/>
        </w:rPr>
      </w:pPr>
    </w:p>
    <w:p w:rsidR="006632CA" w:rsidRDefault="005D0CAC" w:rsidP="005D0CAC">
      <w:pPr>
        <w:widowControl w:val="0"/>
        <w:spacing w:line="240" w:lineRule="exact"/>
        <w:ind w:left="10206" w:right="678"/>
        <w:jc w:val="both"/>
      </w:pPr>
      <w:r>
        <w:t xml:space="preserve"> </w:t>
      </w:r>
    </w:p>
    <w:p w:rsidR="00387963" w:rsidRPr="006632CA" w:rsidRDefault="00387963" w:rsidP="00D84CE0">
      <w:pPr>
        <w:widowControl w:val="0"/>
        <w:jc w:val="both"/>
        <w:rPr>
          <w:sz w:val="28"/>
          <w:szCs w:val="28"/>
        </w:rPr>
      </w:pPr>
    </w:p>
    <w:sectPr w:rsidR="00387963" w:rsidRPr="006632CA" w:rsidSect="001E01C8">
      <w:headerReference w:type="default" r:id="rId9"/>
      <w:footerReference w:type="default" r:id="rId10"/>
      <w:pgSz w:w="16838" w:h="11906" w:orient="landscape"/>
      <w:pgMar w:top="851" w:right="567" w:bottom="1701" w:left="851" w:header="709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2FB" w:rsidRDefault="00C102FB">
      <w:r>
        <w:separator/>
      </w:r>
    </w:p>
  </w:endnote>
  <w:endnote w:type="continuationSeparator" w:id="0">
    <w:p w:rsidR="00C102FB" w:rsidRDefault="00C10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CC0" w:rsidRDefault="00373CC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2FB" w:rsidRDefault="00C102FB">
      <w:r>
        <w:separator/>
      </w:r>
    </w:p>
  </w:footnote>
  <w:footnote w:type="continuationSeparator" w:id="0">
    <w:p w:rsidR="00C102FB" w:rsidRDefault="00C102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CC0" w:rsidRDefault="00373CC0">
    <w:pPr>
      <w:pStyle w:val="af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CC0" w:rsidRDefault="00373CC0">
    <w:pPr>
      <w:pStyle w:val="af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120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09" w:hanging="120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18" w:hanging="120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27" w:hanging="120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36" w:hanging="120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sz w:val="28"/>
        <w:szCs w:val="28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392402A"/>
    <w:multiLevelType w:val="hybridMultilevel"/>
    <w:tmpl w:val="49CA1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8D5C63"/>
    <w:multiLevelType w:val="hybridMultilevel"/>
    <w:tmpl w:val="2872123C"/>
    <w:lvl w:ilvl="0" w:tplc="665440B0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4E0838"/>
    <w:multiLevelType w:val="multilevel"/>
    <w:tmpl w:val="78864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EEC71EF"/>
    <w:multiLevelType w:val="hybridMultilevel"/>
    <w:tmpl w:val="3E8AB74C"/>
    <w:lvl w:ilvl="0" w:tplc="665440B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0C43923"/>
    <w:multiLevelType w:val="multilevel"/>
    <w:tmpl w:val="78864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59462992"/>
    <w:multiLevelType w:val="hybridMultilevel"/>
    <w:tmpl w:val="5FC0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D4FA5"/>
    <w:multiLevelType w:val="multilevel"/>
    <w:tmpl w:val="27F416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3"/>
  </w:num>
  <w:num w:numId="9">
    <w:abstractNumId w:val="11"/>
  </w:num>
  <w:num w:numId="10">
    <w:abstractNumId w:val="9"/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1655C"/>
    <w:rsid w:val="0000683E"/>
    <w:rsid w:val="0000788A"/>
    <w:rsid w:val="00011561"/>
    <w:rsid w:val="000170EA"/>
    <w:rsid w:val="00020590"/>
    <w:rsid w:val="000211A0"/>
    <w:rsid w:val="00024AB3"/>
    <w:rsid w:val="00026F52"/>
    <w:rsid w:val="00031AB6"/>
    <w:rsid w:val="0003668F"/>
    <w:rsid w:val="00040787"/>
    <w:rsid w:val="000428DD"/>
    <w:rsid w:val="00043A8C"/>
    <w:rsid w:val="000474EE"/>
    <w:rsid w:val="00047A19"/>
    <w:rsid w:val="00052D09"/>
    <w:rsid w:val="00054DDB"/>
    <w:rsid w:val="00060FE5"/>
    <w:rsid w:val="00062306"/>
    <w:rsid w:val="000652FE"/>
    <w:rsid w:val="000679B3"/>
    <w:rsid w:val="0007194B"/>
    <w:rsid w:val="0007419D"/>
    <w:rsid w:val="00080284"/>
    <w:rsid w:val="000802B6"/>
    <w:rsid w:val="00091552"/>
    <w:rsid w:val="00092FA0"/>
    <w:rsid w:val="000936E6"/>
    <w:rsid w:val="00095111"/>
    <w:rsid w:val="00095162"/>
    <w:rsid w:val="000A3BBB"/>
    <w:rsid w:val="000A4C16"/>
    <w:rsid w:val="000A73AA"/>
    <w:rsid w:val="000B03CF"/>
    <w:rsid w:val="000C11CE"/>
    <w:rsid w:val="000C640A"/>
    <w:rsid w:val="000C702C"/>
    <w:rsid w:val="000D1A42"/>
    <w:rsid w:val="000D1DF6"/>
    <w:rsid w:val="000D25AB"/>
    <w:rsid w:val="000D2FE7"/>
    <w:rsid w:val="000D3140"/>
    <w:rsid w:val="000D5384"/>
    <w:rsid w:val="000D7F30"/>
    <w:rsid w:val="000E56C7"/>
    <w:rsid w:val="000E730F"/>
    <w:rsid w:val="000E7737"/>
    <w:rsid w:val="000F3846"/>
    <w:rsid w:val="000F411C"/>
    <w:rsid w:val="000F5873"/>
    <w:rsid w:val="000F5C05"/>
    <w:rsid w:val="000F6593"/>
    <w:rsid w:val="000F6DCE"/>
    <w:rsid w:val="000F6DF4"/>
    <w:rsid w:val="00102D64"/>
    <w:rsid w:val="001056FB"/>
    <w:rsid w:val="00107CFE"/>
    <w:rsid w:val="001132BD"/>
    <w:rsid w:val="001136BA"/>
    <w:rsid w:val="00113C2C"/>
    <w:rsid w:val="00113CFE"/>
    <w:rsid w:val="00116A02"/>
    <w:rsid w:val="0012104A"/>
    <w:rsid w:val="00121351"/>
    <w:rsid w:val="0013147E"/>
    <w:rsid w:val="00133365"/>
    <w:rsid w:val="00134A21"/>
    <w:rsid w:val="00136E2A"/>
    <w:rsid w:val="0013730F"/>
    <w:rsid w:val="001422CF"/>
    <w:rsid w:val="0014392D"/>
    <w:rsid w:val="001450C6"/>
    <w:rsid w:val="00145167"/>
    <w:rsid w:val="0014556E"/>
    <w:rsid w:val="00151102"/>
    <w:rsid w:val="00151812"/>
    <w:rsid w:val="00153C10"/>
    <w:rsid w:val="00173B12"/>
    <w:rsid w:val="001746E1"/>
    <w:rsid w:val="00180B51"/>
    <w:rsid w:val="0018338A"/>
    <w:rsid w:val="00184D73"/>
    <w:rsid w:val="001902DD"/>
    <w:rsid w:val="00190304"/>
    <w:rsid w:val="00191B1F"/>
    <w:rsid w:val="0019465F"/>
    <w:rsid w:val="001A07A8"/>
    <w:rsid w:val="001A3545"/>
    <w:rsid w:val="001A4503"/>
    <w:rsid w:val="001B0E99"/>
    <w:rsid w:val="001B29C9"/>
    <w:rsid w:val="001B3C97"/>
    <w:rsid w:val="001B3DE7"/>
    <w:rsid w:val="001B4E9E"/>
    <w:rsid w:val="001B64B4"/>
    <w:rsid w:val="001B7112"/>
    <w:rsid w:val="001C2630"/>
    <w:rsid w:val="001C31DD"/>
    <w:rsid w:val="001C3A5F"/>
    <w:rsid w:val="001C47A3"/>
    <w:rsid w:val="001C6641"/>
    <w:rsid w:val="001C6AA9"/>
    <w:rsid w:val="001D0122"/>
    <w:rsid w:val="001D1735"/>
    <w:rsid w:val="001D1EF1"/>
    <w:rsid w:val="001D6E3B"/>
    <w:rsid w:val="001D7A63"/>
    <w:rsid w:val="001E01C8"/>
    <w:rsid w:val="001E351C"/>
    <w:rsid w:val="001E5037"/>
    <w:rsid w:val="001E52C2"/>
    <w:rsid w:val="001E7E8B"/>
    <w:rsid w:val="001F21F4"/>
    <w:rsid w:val="001F223E"/>
    <w:rsid w:val="001F3AEF"/>
    <w:rsid w:val="001F6AF1"/>
    <w:rsid w:val="00200C23"/>
    <w:rsid w:val="002011F1"/>
    <w:rsid w:val="00203ACF"/>
    <w:rsid w:val="00204143"/>
    <w:rsid w:val="00204B5B"/>
    <w:rsid w:val="00205E04"/>
    <w:rsid w:val="00206120"/>
    <w:rsid w:val="00206B34"/>
    <w:rsid w:val="00206E12"/>
    <w:rsid w:val="00213D2F"/>
    <w:rsid w:val="0022083D"/>
    <w:rsid w:val="00222292"/>
    <w:rsid w:val="00222CFB"/>
    <w:rsid w:val="00225B7E"/>
    <w:rsid w:val="00230BE6"/>
    <w:rsid w:val="002327A0"/>
    <w:rsid w:val="00245436"/>
    <w:rsid w:val="0025388A"/>
    <w:rsid w:val="00254CD6"/>
    <w:rsid w:val="00257F40"/>
    <w:rsid w:val="00262479"/>
    <w:rsid w:val="00265F45"/>
    <w:rsid w:val="0026609D"/>
    <w:rsid w:val="00267677"/>
    <w:rsid w:val="002720CC"/>
    <w:rsid w:val="00273E89"/>
    <w:rsid w:val="00277CE9"/>
    <w:rsid w:val="00277D59"/>
    <w:rsid w:val="002842BE"/>
    <w:rsid w:val="00287E73"/>
    <w:rsid w:val="00287EE9"/>
    <w:rsid w:val="00295821"/>
    <w:rsid w:val="002A0093"/>
    <w:rsid w:val="002A1DD6"/>
    <w:rsid w:val="002A6A3B"/>
    <w:rsid w:val="002B0456"/>
    <w:rsid w:val="002B2503"/>
    <w:rsid w:val="002B3313"/>
    <w:rsid w:val="002B3D07"/>
    <w:rsid w:val="002B5731"/>
    <w:rsid w:val="002B6982"/>
    <w:rsid w:val="002C0B7B"/>
    <w:rsid w:val="002C2ADB"/>
    <w:rsid w:val="002C69AA"/>
    <w:rsid w:val="002C77AB"/>
    <w:rsid w:val="002C7B0E"/>
    <w:rsid w:val="002D102C"/>
    <w:rsid w:val="002D19E3"/>
    <w:rsid w:val="002E3E03"/>
    <w:rsid w:val="002E6249"/>
    <w:rsid w:val="002E7985"/>
    <w:rsid w:val="002F043E"/>
    <w:rsid w:val="002F0DEE"/>
    <w:rsid w:val="002F135E"/>
    <w:rsid w:val="00300E08"/>
    <w:rsid w:val="00301361"/>
    <w:rsid w:val="003021DB"/>
    <w:rsid w:val="00304009"/>
    <w:rsid w:val="00304789"/>
    <w:rsid w:val="00305770"/>
    <w:rsid w:val="00306023"/>
    <w:rsid w:val="00306437"/>
    <w:rsid w:val="003069A2"/>
    <w:rsid w:val="0031143C"/>
    <w:rsid w:val="00315CA1"/>
    <w:rsid w:val="00316BCE"/>
    <w:rsid w:val="00330F93"/>
    <w:rsid w:val="003327E9"/>
    <w:rsid w:val="00332D01"/>
    <w:rsid w:val="00333C1C"/>
    <w:rsid w:val="00334D6E"/>
    <w:rsid w:val="00341640"/>
    <w:rsid w:val="00342998"/>
    <w:rsid w:val="00345999"/>
    <w:rsid w:val="003505C4"/>
    <w:rsid w:val="00350B2C"/>
    <w:rsid w:val="00360160"/>
    <w:rsid w:val="00373CC0"/>
    <w:rsid w:val="0037455F"/>
    <w:rsid w:val="0037571C"/>
    <w:rsid w:val="00376513"/>
    <w:rsid w:val="00383CC0"/>
    <w:rsid w:val="00385A7D"/>
    <w:rsid w:val="00386131"/>
    <w:rsid w:val="00387963"/>
    <w:rsid w:val="00390F82"/>
    <w:rsid w:val="00393AFB"/>
    <w:rsid w:val="00394000"/>
    <w:rsid w:val="003A1BB3"/>
    <w:rsid w:val="003A3509"/>
    <w:rsid w:val="003A4129"/>
    <w:rsid w:val="003A5EED"/>
    <w:rsid w:val="003B0134"/>
    <w:rsid w:val="003B0908"/>
    <w:rsid w:val="003B1777"/>
    <w:rsid w:val="003B455B"/>
    <w:rsid w:val="003C45E1"/>
    <w:rsid w:val="003D12F1"/>
    <w:rsid w:val="003D2B56"/>
    <w:rsid w:val="003D2DBF"/>
    <w:rsid w:val="003E0ECF"/>
    <w:rsid w:val="003E2523"/>
    <w:rsid w:val="003E2DED"/>
    <w:rsid w:val="003F0C68"/>
    <w:rsid w:val="003F22C2"/>
    <w:rsid w:val="003F2E8F"/>
    <w:rsid w:val="003F3139"/>
    <w:rsid w:val="003F53C0"/>
    <w:rsid w:val="003F770A"/>
    <w:rsid w:val="0040397F"/>
    <w:rsid w:val="004101F0"/>
    <w:rsid w:val="00414321"/>
    <w:rsid w:val="00423BA2"/>
    <w:rsid w:val="0042429F"/>
    <w:rsid w:val="00431910"/>
    <w:rsid w:val="004322A4"/>
    <w:rsid w:val="004335F9"/>
    <w:rsid w:val="004338AD"/>
    <w:rsid w:val="00435EF7"/>
    <w:rsid w:val="00441889"/>
    <w:rsid w:val="004436AB"/>
    <w:rsid w:val="00443B6F"/>
    <w:rsid w:val="00452E35"/>
    <w:rsid w:val="00453A7D"/>
    <w:rsid w:val="00466FBF"/>
    <w:rsid w:val="00473AE8"/>
    <w:rsid w:val="004747D8"/>
    <w:rsid w:val="00480BD4"/>
    <w:rsid w:val="00492798"/>
    <w:rsid w:val="00494C75"/>
    <w:rsid w:val="004A0473"/>
    <w:rsid w:val="004A792B"/>
    <w:rsid w:val="004B02C4"/>
    <w:rsid w:val="004B7EDC"/>
    <w:rsid w:val="004C4F6F"/>
    <w:rsid w:val="004C5E23"/>
    <w:rsid w:val="004C5F27"/>
    <w:rsid w:val="004C6D8F"/>
    <w:rsid w:val="004C7C26"/>
    <w:rsid w:val="004D22CF"/>
    <w:rsid w:val="004D4B70"/>
    <w:rsid w:val="004D628E"/>
    <w:rsid w:val="004D6BCF"/>
    <w:rsid w:val="004D6D10"/>
    <w:rsid w:val="004D781C"/>
    <w:rsid w:val="004E083D"/>
    <w:rsid w:val="004E13C2"/>
    <w:rsid w:val="004E2353"/>
    <w:rsid w:val="004E5475"/>
    <w:rsid w:val="004F06BE"/>
    <w:rsid w:val="004F0BF3"/>
    <w:rsid w:val="004F1012"/>
    <w:rsid w:val="004F39D1"/>
    <w:rsid w:val="004F7107"/>
    <w:rsid w:val="00503A0C"/>
    <w:rsid w:val="0050496B"/>
    <w:rsid w:val="00505095"/>
    <w:rsid w:val="0050565C"/>
    <w:rsid w:val="00513B0C"/>
    <w:rsid w:val="00513C4C"/>
    <w:rsid w:val="005179B3"/>
    <w:rsid w:val="00520531"/>
    <w:rsid w:val="00520EF7"/>
    <w:rsid w:val="0052296F"/>
    <w:rsid w:val="00522E25"/>
    <w:rsid w:val="00524422"/>
    <w:rsid w:val="0052490E"/>
    <w:rsid w:val="00524DDF"/>
    <w:rsid w:val="00533B98"/>
    <w:rsid w:val="005354F2"/>
    <w:rsid w:val="00540153"/>
    <w:rsid w:val="00541DA6"/>
    <w:rsid w:val="00542AC2"/>
    <w:rsid w:val="00543353"/>
    <w:rsid w:val="005449AF"/>
    <w:rsid w:val="00544C12"/>
    <w:rsid w:val="00554527"/>
    <w:rsid w:val="005554A3"/>
    <w:rsid w:val="0056126E"/>
    <w:rsid w:val="00561BBF"/>
    <w:rsid w:val="00564F3B"/>
    <w:rsid w:val="005662BA"/>
    <w:rsid w:val="0056735A"/>
    <w:rsid w:val="00567B35"/>
    <w:rsid w:val="0057030C"/>
    <w:rsid w:val="0057285E"/>
    <w:rsid w:val="005732DA"/>
    <w:rsid w:val="00575230"/>
    <w:rsid w:val="00585922"/>
    <w:rsid w:val="005957D3"/>
    <w:rsid w:val="005A0AE5"/>
    <w:rsid w:val="005A0C5C"/>
    <w:rsid w:val="005A0D0B"/>
    <w:rsid w:val="005A343A"/>
    <w:rsid w:val="005A4C89"/>
    <w:rsid w:val="005A7C9B"/>
    <w:rsid w:val="005B18EB"/>
    <w:rsid w:val="005B3D30"/>
    <w:rsid w:val="005B56D4"/>
    <w:rsid w:val="005B6079"/>
    <w:rsid w:val="005B7D10"/>
    <w:rsid w:val="005C0507"/>
    <w:rsid w:val="005C4AFD"/>
    <w:rsid w:val="005C56DF"/>
    <w:rsid w:val="005C5E92"/>
    <w:rsid w:val="005C6729"/>
    <w:rsid w:val="005D05BC"/>
    <w:rsid w:val="005D0CAC"/>
    <w:rsid w:val="005D53BD"/>
    <w:rsid w:val="005D71AF"/>
    <w:rsid w:val="005D7650"/>
    <w:rsid w:val="005E4BE8"/>
    <w:rsid w:val="005E6FBF"/>
    <w:rsid w:val="00600A82"/>
    <w:rsid w:val="006018C3"/>
    <w:rsid w:val="00602A1E"/>
    <w:rsid w:val="00603B07"/>
    <w:rsid w:val="00605DB7"/>
    <w:rsid w:val="00607487"/>
    <w:rsid w:val="00614490"/>
    <w:rsid w:val="0061500A"/>
    <w:rsid w:val="006168F5"/>
    <w:rsid w:val="00620774"/>
    <w:rsid w:val="00626B31"/>
    <w:rsid w:val="006331B7"/>
    <w:rsid w:val="00633F72"/>
    <w:rsid w:val="0063632D"/>
    <w:rsid w:val="006426AB"/>
    <w:rsid w:val="00642B37"/>
    <w:rsid w:val="006454ED"/>
    <w:rsid w:val="00645FAC"/>
    <w:rsid w:val="00646098"/>
    <w:rsid w:val="0065064F"/>
    <w:rsid w:val="006516B1"/>
    <w:rsid w:val="006632CA"/>
    <w:rsid w:val="00667416"/>
    <w:rsid w:val="00670D3A"/>
    <w:rsid w:val="006715FF"/>
    <w:rsid w:val="0067233A"/>
    <w:rsid w:val="00672F41"/>
    <w:rsid w:val="00674557"/>
    <w:rsid w:val="00675111"/>
    <w:rsid w:val="0067671D"/>
    <w:rsid w:val="00683041"/>
    <w:rsid w:val="00684248"/>
    <w:rsid w:val="0068610B"/>
    <w:rsid w:val="00687AC8"/>
    <w:rsid w:val="00690CCB"/>
    <w:rsid w:val="00695CCD"/>
    <w:rsid w:val="00696058"/>
    <w:rsid w:val="006966DD"/>
    <w:rsid w:val="006A5A46"/>
    <w:rsid w:val="006A6870"/>
    <w:rsid w:val="006A7156"/>
    <w:rsid w:val="006B05C9"/>
    <w:rsid w:val="006B05E2"/>
    <w:rsid w:val="006B0986"/>
    <w:rsid w:val="006B5592"/>
    <w:rsid w:val="006C14AB"/>
    <w:rsid w:val="006C1D77"/>
    <w:rsid w:val="006C5351"/>
    <w:rsid w:val="006C5370"/>
    <w:rsid w:val="006C6751"/>
    <w:rsid w:val="006D02DF"/>
    <w:rsid w:val="006D17E4"/>
    <w:rsid w:val="006D546A"/>
    <w:rsid w:val="006D5A5D"/>
    <w:rsid w:val="006D7478"/>
    <w:rsid w:val="006E07C6"/>
    <w:rsid w:val="006E1F3D"/>
    <w:rsid w:val="006E26C7"/>
    <w:rsid w:val="006E5A91"/>
    <w:rsid w:val="006E7BF5"/>
    <w:rsid w:val="006E7BF6"/>
    <w:rsid w:val="006F1435"/>
    <w:rsid w:val="006F33BE"/>
    <w:rsid w:val="006F4F84"/>
    <w:rsid w:val="006F4FF4"/>
    <w:rsid w:val="006F57EE"/>
    <w:rsid w:val="00700BD9"/>
    <w:rsid w:val="00701F76"/>
    <w:rsid w:val="0070229D"/>
    <w:rsid w:val="007053CC"/>
    <w:rsid w:val="00705D0C"/>
    <w:rsid w:val="007068BF"/>
    <w:rsid w:val="00713D18"/>
    <w:rsid w:val="00731AC1"/>
    <w:rsid w:val="0073319A"/>
    <w:rsid w:val="0073360F"/>
    <w:rsid w:val="00734FB2"/>
    <w:rsid w:val="007354DE"/>
    <w:rsid w:val="00736400"/>
    <w:rsid w:val="00737107"/>
    <w:rsid w:val="00740156"/>
    <w:rsid w:val="00740170"/>
    <w:rsid w:val="0074683B"/>
    <w:rsid w:val="0074693B"/>
    <w:rsid w:val="0074739E"/>
    <w:rsid w:val="00747D16"/>
    <w:rsid w:val="0075042B"/>
    <w:rsid w:val="00751D53"/>
    <w:rsid w:val="0075362F"/>
    <w:rsid w:val="007548A9"/>
    <w:rsid w:val="007563BA"/>
    <w:rsid w:val="00763B8D"/>
    <w:rsid w:val="007651A9"/>
    <w:rsid w:val="007672D8"/>
    <w:rsid w:val="00770043"/>
    <w:rsid w:val="00771638"/>
    <w:rsid w:val="00773833"/>
    <w:rsid w:val="00774E9A"/>
    <w:rsid w:val="00780EA5"/>
    <w:rsid w:val="00786559"/>
    <w:rsid w:val="00791963"/>
    <w:rsid w:val="007923A4"/>
    <w:rsid w:val="00792E87"/>
    <w:rsid w:val="00797FE7"/>
    <w:rsid w:val="007A42D3"/>
    <w:rsid w:val="007A590C"/>
    <w:rsid w:val="007A5D8B"/>
    <w:rsid w:val="007A5F79"/>
    <w:rsid w:val="007B19E3"/>
    <w:rsid w:val="007B2A4B"/>
    <w:rsid w:val="007B3184"/>
    <w:rsid w:val="007B551F"/>
    <w:rsid w:val="007B764D"/>
    <w:rsid w:val="007C0E6F"/>
    <w:rsid w:val="007C5904"/>
    <w:rsid w:val="007C6194"/>
    <w:rsid w:val="007C65AC"/>
    <w:rsid w:val="007C695F"/>
    <w:rsid w:val="007C7EEB"/>
    <w:rsid w:val="007D4E3C"/>
    <w:rsid w:val="007E2406"/>
    <w:rsid w:val="007E4582"/>
    <w:rsid w:val="007F24DB"/>
    <w:rsid w:val="007F33A6"/>
    <w:rsid w:val="007F34DD"/>
    <w:rsid w:val="007F4B1D"/>
    <w:rsid w:val="00802D5C"/>
    <w:rsid w:val="00807F2F"/>
    <w:rsid w:val="00810260"/>
    <w:rsid w:val="00813CBE"/>
    <w:rsid w:val="0081655C"/>
    <w:rsid w:val="00816B72"/>
    <w:rsid w:val="008203A4"/>
    <w:rsid w:val="0082095C"/>
    <w:rsid w:val="0082462D"/>
    <w:rsid w:val="008249DB"/>
    <w:rsid w:val="00825626"/>
    <w:rsid w:val="008310AC"/>
    <w:rsid w:val="00832FA7"/>
    <w:rsid w:val="008374DC"/>
    <w:rsid w:val="00840028"/>
    <w:rsid w:val="00840F3B"/>
    <w:rsid w:val="008445E3"/>
    <w:rsid w:val="00846DC7"/>
    <w:rsid w:val="00853D36"/>
    <w:rsid w:val="00854D5B"/>
    <w:rsid w:val="00857107"/>
    <w:rsid w:val="00861A3B"/>
    <w:rsid w:val="00867E7D"/>
    <w:rsid w:val="00870B70"/>
    <w:rsid w:val="008728B0"/>
    <w:rsid w:val="00872F9B"/>
    <w:rsid w:val="008748CE"/>
    <w:rsid w:val="00874AE2"/>
    <w:rsid w:val="008767F3"/>
    <w:rsid w:val="00885176"/>
    <w:rsid w:val="00890F74"/>
    <w:rsid w:val="00892020"/>
    <w:rsid w:val="00892DE3"/>
    <w:rsid w:val="008957A8"/>
    <w:rsid w:val="008967CA"/>
    <w:rsid w:val="008A01A4"/>
    <w:rsid w:val="008A334A"/>
    <w:rsid w:val="008A60CB"/>
    <w:rsid w:val="008A641D"/>
    <w:rsid w:val="008B2DB6"/>
    <w:rsid w:val="008B3C71"/>
    <w:rsid w:val="008B3D80"/>
    <w:rsid w:val="008B4FE2"/>
    <w:rsid w:val="008B5186"/>
    <w:rsid w:val="008C13FD"/>
    <w:rsid w:val="008C3EE3"/>
    <w:rsid w:val="008C724F"/>
    <w:rsid w:val="008C7D62"/>
    <w:rsid w:val="008D0049"/>
    <w:rsid w:val="008D1AE1"/>
    <w:rsid w:val="008D40BE"/>
    <w:rsid w:val="008D4458"/>
    <w:rsid w:val="008D7158"/>
    <w:rsid w:val="008E0D8C"/>
    <w:rsid w:val="008E1A55"/>
    <w:rsid w:val="008E7898"/>
    <w:rsid w:val="008E7DF2"/>
    <w:rsid w:val="008F1A44"/>
    <w:rsid w:val="008F24F2"/>
    <w:rsid w:val="008F27A0"/>
    <w:rsid w:val="008F27CA"/>
    <w:rsid w:val="008F2E52"/>
    <w:rsid w:val="008F3B09"/>
    <w:rsid w:val="008F4AD6"/>
    <w:rsid w:val="008F61E7"/>
    <w:rsid w:val="008F71F1"/>
    <w:rsid w:val="00900895"/>
    <w:rsid w:val="00903124"/>
    <w:rsid w:val="00903899"/>
    <w:rsid w:val="00906A69"/>
    <w:rsid w:val="00910CF3"/>
    <w:rsid w:val="00911584"/>
    <w:rsid w:val="009133DE"/>
    <w:rsid w:val="00915118"/>
    <w:rsid w:val="00916A2E"/>
    <w:rsid w:val="00920CAA"/>
    <w:rsid w:val="009223BE"/>
    <w:rsid w:val="00926921"/>
    <w:rsid w:val="0093237C"/>
    <w:rsid w:val="00951D25"/>
    <w:rsid w:val="009546F1"/>
    <w:rsid w:val="00954CFB"/>
    <w:rsid w:val="00957D12"/>
    <w:rsid w:val="009617B0"/>
    <w:rsid w:val="009635C3"/>
    <w:rsid w:val="00963BAE"/>
    <w:rsid w:val="00963E07"/>
    <w:rsid w:val="00971221"/>
    <w:rsid w:val="00971499"/>
    <w:rsid w:val="0097687E"/>
    <w:rsid w:val="00976A2C"/>
    <w:rsid w:val="00982956"/>
    <w:rsid w:val="00982A8A"/>
    <w:rsid w:val="009847FA"/>
    <w:rsid w:val="00986B79"/>
    <w:rsid w:val="0099012C"/>
    <w:rsid w:val="00992623"/>
    <w:rsid w:val="00992F50"/>
    <w:rsid w:val="009971A7"/>
    <w:rsid w:val="009A0C83"/>
    <w:rsid w:val="009A1149"/>
    <w:rsid w:val="009A604F"/>
    <w:rsid w:val="009B0CD8"/>
    <w:rsid w:val="009B1830"/>
    <w:rsid w:val="009B1945"/>
    <w:rsid w:val="009B78A7"/>
    <w:rsid w:val="009C43C5"/>
    <w:rsid w:val="009C5EBF"/>
    <w:rsid w:val="009D1C7F"/>
    <w:rsid w:val="009D270B"/>
    <w:rsid w:val="009D3B94"/>
    <w:rsid w:val="009D5390"/>
    <w:rsid w:val="009E69B0"/>
    <w:rsid w:val="009F5266"/>
    <w:rsid w:val="00A00804"/>
    <w:rsid w:val="00A01204"/>
    <w:rsid w:val="00A012FC"/>
    <w:rsid w:val="00A04623"/>
    <w:rsid w:val="00A04DD0"/>
    <w:rsid w:val="00A05AE8"/>
    <w:rsid w:val="00A0697E"/>
    <w:rsid w:val="00A07003"/>
    <w:rsid w:val="00A14B16"/>
    <w:rsid w:val="00A21D33"/>
    <w:rsid w:val="00A225A4"/>
    <w:rsid w:val="00A24CC0"/>
    <w:rsid w:val="00A317E0"/>
    <w:rsid w:val="00A3362A"/>
    <w:rsid w:val="00A3389D"/>
    <w:rsid w:val="00A34C61"/>
    <w:rsid w:val="00A3501C"/>
    <w:rsid w:val="00A3790A"/>
    <w:rsid w:val="00A3792E"/>
    <w:rsid w:val="00A50432"/>
    <w:rsid w:val="00A5153E"/>
    <w:rsid w:val="00A5507B"/>
    <w:rsid w:val="00A61275"/>
    <w:rsid w:val="00A62315"/>
    <w:rsid w:val="00A665B4"/>
    <w:rsid w:val="00A706A4"/>
    <w:rsid w:val="00A71F53"/>
    <w:rsid w:val="00A72525"/>
    <w:rsid w:val="00A75B35"/>
    <w:rsid w:val="00A802CD"/>
    <w:rsid w:val="00A8137D"/>
    <w:rsid w:val="00A815AA"/>
    <w:rsid w:val="00A83E53"/>
    <w:rsid w:val="00A84ED5"/>
    <w:rsid w:val="00A8550E"/>
    <w:rsid w:val="00A86626"/>
    <w:rsid w:val="00A92531"/>
    <w:rsid w:val="00A92D1F"/>
    <w:rsid w:val="00A94020"/>
    <w:rsid w:val="00A94910"/>
    <w:rsid w:val="00A9584B"/>
    <w:rsid w:val="00A96B31"/>
    <w:rsid w:val="00A96CF2"/>
    <w:rsid w:val="00A979AD"/>
    <w:rsid w:val="00AA06EC"/>
    <w:rsid w:val="00AA0708"/>
    <w:rsid w:val="00AA3C14"/>
    <w:rsid w:val="00AA7934"/>
    <w:rsid w:val="00AB1469"/>
    <w:rsid w:val="00AB3091"/>
    <w:rsid w:val="00AB485F"/>
    <w:rsid w:val="00AC1D9D"/>
    <w:rsid w:val="00AC2303"/>
    <w:rsid w:val="00AC7925"/>
    <w:rsid w:val="00AD278B"/>
    <w:rsid w:val="00AD37FF"/>
    <w:rsid w:val="00AD3C31"/>
    <w:rsid w:val="00AD3C4E"/>
    <w:rsid w:val="00AD5C6F"/>
    <w:rsid w:val="00AD74A3"/>
    <w:rsid w:val="00AE00E7"/>
    <w:rsid w:val="00AE1226"/>
    <w:rsid w:val="00AE276D"/>
    <w:rsid w:val="00AE3061"/>
    <w:rsid w:val="00AE38E5"/>
    <w:rsid w:val="00AE5695"/>
    <w:rsid w:val="00AE6FDB"/>
    <w:rsid w:val="00AE7827"/>
    <w:rsid w:val="00AE7F6B"/>
    <w:rsid w:val="00AF3043"/>
    <w:rsid w:val="00AF34A0"/>
    <w:rsid w:val="00AF7998"/>
    <w:rsid w:val="00B01A83"/>
    <w:rsid w:val="00B07B11"/>
    <w:rsid w:val="00B10B41"/>
    <w:rsid w:val="00B13595"/>
    <w:rsid w:val="00B14FA4"/>
    <w:rsid w:val="00B14FEC"/>
    <w:rsid w:val="00B150CF"/>
    <w:rsid w:val="00B1582F"/>
    <w:rsid w:val="00B17E8D"/>
    <w:rsid w:val="00B245FE"/>
    <w:rsid w:val="00B30AA9"/>
    <w:rsid w:val="00B30D5A"/>
    <w:rsid w:val="00B33DF2"/>
    <w:rsid w:val="00B37F35"/>
    <w:rsid w:val="00B40A31"/>
    <w:rsid w:val="00B40ECE"/>
    <w:rsid w:val="00B41ED3"/>
    <w:rsid w:val="00B542E9"/>
    <w:rsid w:val="00B615AA"/>
    <w:rsid w:val="00B62D49"/>
    <w:rsid w:val="00B66E37"/>
    <w:rsid w:val="00B6760D"/>
    <w:rsid w:val="00B704E3"/>
    <w:rsid w:val="00B73420"/>
    <w:rsid w:val="00B831A3"/>
    <w:rsid w:val="00B90000"/>
    <w:rsid w:val="00B9093B"/>
    <w:rsid w:val="00B94F32"/>
    <w:rsid w:val="00B9680C"/>
    <w:rsid w:val="00B96832"/>
    <w:rsid w:val="00B97D3B"/>
    <w:rsid w:val="00BA25C9"/>
    <w:rsid w:val="00BA3876"/>
    <w:rsid w:val="00BA5BF3"/>
    <w:rsid w:val="00BB1415"/>
    <w:rsid w:val="00BC203A"/>
    <w:rsid w:val="00BC6502"/>
    <w:rsid w:val="00BD1978"/>
    <w:rsid w:val="00BD2D4D"/>
    <w:rsid w:val="00BD3FF2"/>
    <w:rsid w:val="00BE0B4A"/>
    <w:rsid w:val="00BE1AD8"/>
    <w:rsid w:val="00BE3C20"/>
    <w:rsid w:val="00BF2ECC"/>
    <w:rsid w:val="00BF5025"/>
    <w:rsid w:val="00BF79B3"/>
    <w:rsid w:val="00C01863"/>
    <w:rsid w:val="00C102FB"/>
    <w:rsid w:val="00C1718C"/>
    <w:rsid w:val="00C21371"/>
    <w:rsid w:val="00C23015"/>
    <w:rsid w:val="00C23C50"/>
    <w:rsid w:val="00C252D7"/>
    <w:rsid w:val="00C30C5A"/>
    <w:rsid w:val="00C320F7"/>
    <w:rsid w:val="00C35262"/>
    <w:rsid w:val="00C43316"/>
    <w:rsid w:val="00C435B5"/>
    <w:rsid w:val="00C44237"/>
    <w:rsid w:val="00C453A9"/>
    <w:rsid w:val="00C5551F"/>
    <w:rsid w:val="00C57088"/>
    <w:rsid w:val="00C70F52"/>
    <w:rsid w:val="00C714E3"/>
    <w:rsid w:val="00C74FE6"/>
    <w:rsid w:val="00C76682"/>
    <w:rsid w:val="00C76825"/>
    <w:rsid w:val="00C838B4"/>
    <w:rsid w:val="00C855AD"/>
    <w:rsid w:val="00C869D7"/>
    <w:rsid w:val="00C90FEA"/>
    <w:rsid w:val="00C927C0"/>
    <w:rsid w:val="00CA0B34"/>
    <w:rsid w:val="00CA4131"/>
    <w:rsid w:val="00CA550B"/>
    <w:rsid w:val="00CB08B5"/>
    <w:rsid w:val="00CB267E"/>
    <w:rsid w:val="00CB64F9"/>
    <w:rsid w:val="00CB7671"/>
    <w:rsid w:val="00CC021B"/>
    <w:rsid w:val="00CC5934"/>
    <w:rsid w:val="00CC6F13"/>
    <w:rsid w:val="00CD05B6"/>
    <w:rsid w:val="00CD0A94"/>
    <w:rsid w:val="00CD0AC9"/>
    <w:rsid w:val="00CD2D3C"/>
    <w:rsid w:val="00CD582A"/>
    <w:rsid w:val="00CD6FDB"/>
    <w:rsid w:val="00CD7437"/>
    <w:rsid w:val="00CE01BA"/>
    <w:rsid w:val="00CE0447"/>
    <w:rsid w:val="00CE4074"/>
    <w:rsid w:val="00CE7BAA"/>
    <w:rsid w:val="00CF3FEE"/>
    <w:rsid w:val="00CF5651"/>
    <w:rsid w:val="00D00910"/>
    <w:rsid w:val="00D05EE2"/>
    <w:rsid w:val="00D13CE9"/>
    <w:rsid w:val="00D13F12"/>
    <w:rsid w:val="00D1693D"/>
    <w:rsid w:val="00D17074"/>
    <w:rsid w:val="00D20946"/>
    <w:rsid w:val="00D20C19"/>
    <w:rsid w:val="00D23E2E"/>
    <w:rsid w:val="00D25025"/>
    <w:rsid w:val="00D25B69"/>
    <w:rsid w:val="00D306B2"/>
    <w:rsid w:val="00D329E9"/>
    <w:rsid w:val="00D3402A"/>
    <w:rsid w:val="00D37403"/>
    <w:rsid w:val="00D41BDD"/>
    <w:rsid w:val="00D5439E"/>
    <w:rsid w:val="00D5614C"/>
    <w:rsid w:val="00D56CBA"/>
    <w:rsid w:val="00D57951"/>
    <w:rsid w:val="00D60122"/>
    <w:rsid w:val="00D629DA"/>
    <w:rsid w:val="00D63143"/>
    <w:rsid w:val="00D66B69"/>
    <w:rsid w:val="00D71F95"/>
    <w:rsid w:val="00D76BC7"/>
    <w:rsid w:val="00D83F70"/>
    <w:rsid w:val="00D84CE0"/>
    <w:rsid w:val="00D85D85"/>
    <w:rsid w:val="00D85E87"/>
    <w:rsid w:val="00D9099D"/>
    <w:rsid w:val="00D91B44"/>
    <w:rsid w:val="00D923D3"/>
    <w:rsid w:val="00D9480B"/>
    <w:rsid w:val="00D96104"/>
    <w:rsid w:val="00DA042D"/>
    <w:rsid w:val="00DA18DB"/>
    <w:rsid w:val="00DA4994"/>
    <w:rsid w:val="00DA594A"/>
    <w:rsid w:val="00DB0486"/>
    <w:rsid w:val="00DB73F5"/>
    <w:rsid w:val="00DC0705"/>
    <w:rsid w:val="00DC258B"/>
    <w:rsid w:val="00DC5D3D"/>
    <w:rsid w:val="00DC73B4"/>
    <w:rsid w:val="00DD12FC"/>
    <w:rsid w:val="00DD6A10"/>
    <w:rsid w:val="00DE0E6D"/>
    <w:rsid w:val="00DE14B5"/>
    <w:rsid w:val="00DE53D1"/>
    <w:rsid w:val="00DE6062"/>
    <w:rsid w:val="00DE7C07"/>
    <w:rsid w:val="00DF40FD"/>
    <w:rsid w:val="00DF4402"/>
    <w:rsid w:val="00E0166A"/>
    <w:rsid w:val="00E04FD6"/>
    <w:rsid w:val="00E064B2"/>
    <w:rsid w:val="00E067D9"/>
    <w:rsid w:val="00E1338A"/>
    <w:rsid w:val="00E14B01"/>
    <w:rsid w:val="00E15F9C"/>
    <w:rsid w:val="00E2219D"/>
    <w:rsid w:val="00E24C05"/>
    <w:rsid w:val="00E25BFF"/>
    <w:rsid w:val="00E31CCF"/>
    <w:rsid w:val="00E33025"/>
    <w:rsid w:val="00E37CF8"/>
    <w:rsid w:val="00E37FE5"/>
    <w:rsid w:val="00E40625"/>
    <w:rsid w:val="00E41B85"/>
    <w:rsid w:val="00E422B5"/>
    <w:rsid w:val="00E4468C"/>
    <w:rsid w:val="00E5085A"/>
    <w:rsid w:val="00E53C71"/>
    <w:rsid w:val="00E54F4C"/>
    <w:rsid w:val="00E55409"/>
    <w:rsid w:val="00E554F7"/>
    <w:rsid w:val="00E555B5"/>
    <w:rsid w:val="00E572DC"/>
    <w:rsid w:val="00E603AF"/>
    <w:rsid w:val="00E6154B"/>
    <w:rsid w:val="00E62D7D"/>
    <w:rsid w:val="00E6455B"/>
    <w:rsid w:val="00E64F7E"/>
    <w:rsid w:val="00E66CF7"/>
    <w:rsid w:val="00E74387"/>
    <w:rsid w:val="00E7734F"/>
    <w:rsid w:val="00E82661"/>
    <w:rsid w:val="00E8627E"/>
    <w:rsid w:val="00E919D4"/>
    <w:rsid w:val="00EA4DD9"/>
    <w:rsid w:val="00EB31BD"/>
    <w:rsid w:val="00EB3760"/>
    <w:rsid w:val="00EB67D4"/>
    <w:rsid w:val="00EC1235"/>
    <w:rsid w:val="00EC3294"/>
    <w:rsid w:val="00ED1579"/>
    <w:rsid w:val="00ED1B0A"/>
    <w:rsid w:val="00ED1B84"/>
    <w:rsid w:val="00ED2724"/>
    <w:rsid w:val="00ED2AC2"/>
    <w:rsid w:val="00EE0485"/>
    <w:rsid w:val="00EE0A4B"/>
    <w:rsid w:val="00EE2920"/>
    <w:rsid w:val="00EE3284"/>
    <w:rsid w:val="00EE32AE"/>
    <w:rsid w:val="00EE35B6"/>
    <w:rsid w:val="00EE53F1"/>
    <w:rsid w:val="00EF381F"/>
    <w:rsid w:val="00EF5602"/>
    <w:rsid w:val="00F00E12"/>
    <w:rsid w:val="00F02528"/>
    <w:rsid w:val="00F02B02"/>
    <w:rsid w:val="00F02F85"/>
    <w:rsid w:val="00F07199"/>
    <w:rsid w:val="00F10799"/>
    <w:rsid w:val="00F10ABD"/>
    <w:rsid w:val="00F110F2"/>
    <w:rsid w:val="00F1258A"/>
    <w:rsid w:val="00F13DE7"/>
    <w:rsid w:val="00F16FCA"/>
    <w:rsid w:val="00F2068D"/>
    <w:rsid w:val="00F232E2"/>
    <w:rsid w:val="00F245DC"/>
    <w:rsid w:val="00F24D27"/>
    <w:rsid w:val="00F251AF"/>
    <w:rsid w:val="00F270BD"/>
    <w:rsid w:val="00F31FF5"/>
    <w:rsid w:val="00F35F16"/>
    <w:rsid w:val="00F36CE3"/>
    <w:rsid w:val="00F42A9A"/>
    <w:rsid w:val="00F527F3"/>
    <w:rsid w:val="00F560B3"/>
    <w:rsid w:val="00F576CF"/>
    <w:rsid w:val="00F612D1"/>
    <w:rsid w:val="00F625F9"/>
    <w:rsid w:val="00F62B7B"/>
    <w:rsid w:val="00F662FD"/>
    <w:rsid w:val="00F6705B"/>
    <w:rsid w:val="00F6712B"/>
    <w:rsid w:val="00F6738A"/>
    <w:rsid w:val="00F7057A"/>
    <w:rsid w:val="00F70868"/>
    <w:rsid w:val="00F77879"/>
    <w:rsid w:val="00F80AD8"/>
    <w:rsid w:val="00F82976"/>
    <w:rsid w:val="00F846BF"/>
    <w:rsid w:val="00F8749B"/>
    <w:rsid w:val="00F932CC"/>
    <w:rsid w:val="00F93830"/>
    <w:rsid w:val="00F95B39"/>
    <w:rsid w:val="00F97B05"/>
    <w:rsid w:val="00F97F0D"/>
    <w:rsid w:val="00FA0F80"/>
    <w:rsid w:val="00FA54A5"/>
    <w:rsid w:val="00FA6736"/>
    <w:rsid w:val="00FB2A74"/>
    <w:rsid w:val="00FB4731"/>
    <w:rsid w:val="00FB6978"/>
    <w:rsid w:val="00FC043B"/>
    <w:rsid w:val="00FC2C7E"/>
    <w:rsid w:val="00FC490E"/>
    <w:rsid w:val="00FC5FC2"/>
    <w:rsid w:val="00FC6E1C"/>
    <w:rsid w:val="00FD20E3"/>
    <w:rsid w:val="00FE1945"/>
    <w:rsid w:val="00FE5DD5"/>
    <w:rsid w:val="00FF08B7"/>
    <w:rsid w:val="00FF10D1"/>
    <w:rsid w:val="00FF1B42"/>
    <w:rsid w:val="00FF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75111"/>
    <w:rPr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A94020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A94020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1"/>
    <w:uiPriority w:val="99"/>
    <w:qFormat/>
    <w:rsid w:val="00A94020"/>
    <w:pPr>
      <w:keepNext/>
      <w:numPr>
        <w:ilvl w:val="2"/>
        <w:numId w:val="1"/>
      </w:numPr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1"/>
    <w:uiPriority w:val="99"/>
    <w:qFormat/>
    <w:rsid w:val="00A94020"/>
    <w:pPr>
      <w:keepNext/>
      <w:numPr>
        <w:ilvl w:val="3"/>
        <w:numId w:val="1"/>
      </w:numPr>
      <w:spacing w:line="240" w:lineRule="exac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1"/>
    <w:uiPriority w:val="99"/>
    <w:qFormat/>
    <w:rsid w:val="00A94020"/>
    <w:pPr>
      <w:keepNext/>
      <w:numPr>
        <w:ilvl w:val="4"/>
        <w:numId w:val="1"/>
      </w:numPr>
      <w:spacing w:line="240" w:lineRule="exact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1"/>
    <w:uiPriority w:val="99"/>
    <w:qFormat/>
    <w:rsid w:val="00A94020"/>
    <w:pPr>
      <w:keepNext/>
      <w:numPr>
        <w:ilvl w:val="5"/>
        <w:numId w:val="1"/>
      </w:numPr>
      <w:spacing w:before="240" w:line="240" w:lineRule="exact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1"/>
    <w:uiPriority w:val="99"/>
    <w:qFormat/>
    <w:rsid w:val="00A94020"/>
    <w:pPr>
      <w:keepNext/>
      <w:numPr>
        <w:ilvl w:val="6"/>
        <w:numId w:val="1"/>
      </w:numPr>
      <w:spacing w:after="120"/>
      <w:jc w:val="center"/>
      <w:outlineLvl w:val="6"/>
    </w:pPr>
    <w:rPr>
      <w:rFonts w:ascii="Arial" w:hAnsi="Arial" w:cs="Arial"/>
      <w:b/>
      <w:bCs/>
      <w:sz w:val="24"/>
      <w:szCs w:val="24"/>
    </w:rPr>
  </w:style>
  <w:style w:type="paragraph" w:styleId="8">
    <w:name w:val="heading 8"/>
    <w:basedOn w:val="a"/>
    <w:next w:val="a"/>
    <w:link w:val="81"/>
    <w:uiPriority w:val="99"/>
    <w:qFormat/>
    <w:rsid w:val="00A94020"/>
    <w:pPr>
      <w:keepNext/>
      <w:numPr>
        <w:ilvl w:val="7"/>
        <w:numId w:val="1"/>
      </w:numPr>
      <w:spacing w:before="240" w:line="240" w:lineRule="exact"/>
      <w:ind w:left="0" w:firstLine="142"/>
      <w:jc w:val="center"/>
      <w:outlineLvl w:val="7"/>
    </w:pPr>
    <w:rPr>
      <w:smallCaps/>
      <w:sz w:val="28"/>
      <w:szCs w:val="28"/>
    </w:rPr>
  </w:style>
  <w:style w:type="paragraph" w:styleId="9">
    <w:name w:val="heading 9"/>
    <w:basedOn w:val="a"/>
    <w:next w:val="a"/>
    <w:link w:val="91"/>
    <w:uiPriority w:val="99"/>
    <w:qFormat/>
    <w:rsid w:val="00A9402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CC021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1">
    <w:name w:val="Заголовок 2 Знак1"/>
    <w:link w:val="2"/>
    <w:uiPriority w:val="99"/>
    <w:semiHidden/>
    <w:locked/>
    <w:rsid w:val="00CC021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CC021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41">
    <w:name w:val="Заголовок 4 Знак1"/>
    <w:link w:val="4"/>
    <w:uiPriority w:val="99"/>
    <w:semiHidden/>
    <w:locked/>
    <w:rsid w:val="00CC021B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51">
    <w:name w:val="Заголовок 5 Знак1"/>
    <w:link w:val="5"/>
    <w:uiPriority w:val="99"/>
    <w:semiHidden/>
    <w:locked/>
    <w:rsid w:val="00CC021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61">
    <w:name w:val="Заголовок 6 Знак1"/>
    <w:link w:val="6"/>
    <w:uiPriority w:val="99"/>
    <w:semiHidden/>
    <w:locked/>
    <w:rsid w:val="00CC021B"/>
    <w:rPr>
      <w:rFonts w:ascii="Calibri" w:hAnsi="Calibri" w:cs="Calibri"/>
      <w:b/>
      <w:bCs/>
      <w:lang w:eastAsia="ar-SA" w:bidi="ar-SA"/>
    </w:rPr>
  </w:style>
  <w:style w:type="character" w:customStyle="1" w:styleId="71">
    <w:name w:val="Заголовок 7 Знак1"/>
    <w:link w:val="7"/>
    <w:uiPriority w:val="99"/>
    <w:semiHidden/>
    <w:locked/>
    <w:rsid w:val="00CC021B"/>
    <w:rPr>
      <w:rFonts w:ascii="Calibri" w:hAnsi="Calibri" w:cs="Calibri"/>
      <w:sz w:val="24"/>
      <w:szCs w:val="24"/>
      <w:lang w:eastAsia="ar-SA" w:bidi="ar-SA"/>
    </w:rPr>
  </w:style>
  <w:style w:type="character" w:customStyle="1" w:styleId="81">
    <w:name w:val="Заголовок 8 Знак1"/>
    <w:link w:val="8"/>
    <w:uiPriority w:val="99"/>
    <w:semiHidden/>
    <w:locked/>
    <w:rsid w:val="00CC021B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91">
    <w:name w:val="Заголовок 9 Знак1"/>
    <w:link w:val="9"/>
    <w:uiPriority w:val="99"/>
    <w:semiHidden/>
    <w:locked/>
    <w:rsid w:val="00CC021B"/>
    <w:rPr>
      <w:rFonts w:ascii="Cambria" w:hAnsi="Cambria" w:cs="Cambria"/>
      <w:lang w:eastAsia="ar-SA" w:bidi="ar-SA"/>
    </w:rPr>
  </w:style>
  <w:style w:type="character" w:customStyle="1" w:styleId="WW8Num1z0">
    <w:name w:val="WW8Num1z0"/>
    <w:uiPriority w:val="99"/>
    <w:rsid w:val="00A94020"/>
  </w:style>
  <w:style w:type="character" w:customStyle="1" w:styleId="WW8Num1z1">
    <w:name w:val="WW8Num1z1"/>
    <w:uiPriority w:val="99"/>
    <w:rsid w:val="00A94020"/>
  </w:style>
  <w:style w:type="character" w:customStyle="1" w:styleId="WW8Num1z2">
    <w:name w:val="WW8Num1z2"/>
    <w:uiPriority w:val="99"/>
    <w:rsid w:val="00A94020"/>
  </w:style>
  <w:style w:type="character" w:customStyle="1" w:styleId="WW8Num1z3">
    <w:name w:val="WW8Num1z3"/>
    <w:uiPriority w:val="99"/>
    <w:rsid w:val="00A94020"/>
  </w:style>
  <w:style w:type="character" w:customStyle="1" w:styleId="WW8Num1z4">
    <w:name w:val="WW8Num1z4"/>
    <w:uiPriority w:val="99"/>
    <w:rsid w:val="00A94020"/>
  </w:style>
  <w:style w:type="character" w:customStyle="1" w:styleId="WW8Num1z5">
    <w:name w:val="WW8Num1z5"/>
    <w:uiPriority w:val="99"/>
    <w:rsid w:val="00A94020"/>
  </w:style>
  <w:style w:type="character" w:customStyle="1" w:styleId="WW8Num1z6">
    <w:name w:val="WW8Num1z6"/>
    <w:uiPriority w:val="99"/>
    <w:rsid w:val="00A94020"/>
  </w:style>
  <w:style w:type="character" w:customStyle="1" w:styleId="WW8Num1z7">
    <w:name w:val="WW8Num1z7"/>
    <w:uiPriority w:val="99"/>
    <w:rsid w:val="00A94020"/>
  </w:style>
  <w:style w:type="character" w:customStyle="1" w:styleId="WW8Num1z8">
    <w:name w:val="WW8Num1z8"/>
    <w:uiPriority w:val="99"/>
    <w:rsid w:val="00A94020"/>
  </w:style>
  <w:style w:type="character" w:customStyle="1" w:styleId="WW8Num2z0">
    <w:name w:val="WW8Num2z0"/>
    <w:uiPriority w:val="99"/>
    <w:rsid w:val="00A94020"/>
    <w:rPr>
      <w:sz w:val="28"/>
      <w:szCs w:val="28"/>
    </w:rPr>
  </w:style>
  <w:style w:type="character" w:customStyle="1" w:styleId="WW8Num2z1">
    <w:name w:val="WW8Num2z1"/>
    <w:uiPriority w:val="99"/>
    <w:rsid w:val="00A94020"/>
  </w:style>
  <w:style w:type="character" w:customStyle="1" w:styleId="WW8Num2z2">
    <w:name w:val="WW8Num2z2"/>
    <w:uiPriority w:val="99"/>
    <w:rsid w:val="00A94020"/>
  </w:style>
  <w:style w:type="character" w:customStyle="1" w:styleId="WW8Num2z3">
    <w:name w:val="WW8Num2z3"/>
    <w:uiPriority w:val="99"/>
    <w:rsid w:val="00A94020"/>
  </w:style>
  <w:style w:type="character" w:customStyle="1" w:styleId="WW8Num2z4">
    <w:name w:val="WW8Num2z4"/>
    <w:uiPriority w:val="99"/>
    <w:rsid w:val="00A94020"/>
  </w:style>
  <w:style w:type="character" w:customStyle="1" w:styleId="WW8Num2z5">
    <w:name w:val="WW8Num2z5"/>
    <w:uiPriority w:val="99"/>
    <w:rsid w:val="00A94020"/>
  </w:style>
  <w:style w:type="character" w:customStyle="1" w:styleId="WW8Num2z6">
    <w:name w:val="WW8Num2z6"/>
    <w:uiPriority w:val="99"/>
    <w:rsid w:val="00A94020"/>
  </w:style>
  <w:style w:type="character" w:customStyle="1" w:styleId="WW8Num2z7">
    <w:name w:val="WW8Num2z7"/>
    <w:uiPriority w:val="99"/>
    <w:rsid w:val="00A94020"/>
  </w:style>
  <w:style w:type="character" w:customStyle="1" w:styleId="WW8Num2z8">
    <w:name w:val="WW8Num2z8"/>
    <w:uiPriority w:val="99"/>
    <w:rsid w:val="00A94020"/>
  </w:style>
  <w:style w:type="character" w:customStyle="1" w:styleId="WW8Num3z0">
    <w:name w:val="WW8Num3z0"/>
    <w:uiPriority w:val="99"/>
    <w:rsid w:val="00A94020"/>
  </w:style>
  <w:style w:type="character" w:customStyle="1" w:styleId="WW8Num3z1">
    <w:name w:val="WW8Num3z1"/>
    <w:uiPriority w:val="99"/>
    <w:rsid w:val="00A94020"/>
  </w:style>
  <w:style w:type="character" w:customStyle="1" w:styleId="WW8Num3z2">
    <w:name w:val="WW8Num3z2"/>
    <w:uiPriority w:val="99"/>
    <w:rsid w:val="00A94020"/>
  </w:style>
  <w:style w:type="character" w:customStyle="1" w:styleId="WW8Num3z3">
    <w:name w:val="WW8Num3z3"/>
    <w:uiPriority w:val="99"/>
    <w:rsid w:val="00A94020"/>
  </w:style>
  <w:style w:type="character" w:customStyle="1" w:styleId="WW8Num3z4">
    <w:name w:val="WW8Num3z4"/>
    <w:uiPriority w:val="99"/>
    <w:rsid w:val="00A94020"/>
  </w:style>
  <w:style w:type="character" w:customStyle="1" w:styleId="WW8Num3z5">
    <w:name w:val="WW8Num3z5"/>
    <w:uiPriority w:val="99"/>
    <w:rsid w:val="00A94020"/>
  </w:style>
  <w:style w:type="character" w:customStyle="1" w:styleId="WW8Num3z6">
    <w:name w:val="WW8Num3z6"/>
    <w:uiPriority w:val="99"/>
    <w:rsid w:val="00A94020"/>
  </w:style>
  <w:style w:type="character" w:customStyle="1" w:styleId="WW8Num3z7">
    <w:name w:val="WW8Num3z7"/>
    <w:uiPriority w:val="99"/>
    <w:rsid w:val="00A94020"/>
  </w:style>
  <w:style w:type="character" w:customStyle="1" w:styleId="WW8Num3z8">
    <w:name w:val="WW8Num3z8"/>
    <w:uiPriority w:val="99"/>
    <w:rsid w:val="00A94020"/>
  </w:style>
  <w:style w:type="character" w:customStyle="1" w:styleId="WW8Num4z0">
    <w:name w:val="WW8Num4z0"/>
    <w:uiPriority w:val="99"/>
    <w:rsid w:val="00A94020"/>
  </w:style>
  <w:style w:type="character" w:customStyle="1" w:styleId="WW8Num4z1">
    <w:name w:val="WW8Num4z1"/>
    <w:uiPriority w:val="99"/>
    <w:rsid w:val="00A94020"/>
  </w:style>
  <w:style w:type="character" w:customStyle="1" w:styleId="WW8Num4z2">
    <w:name w:val="WW8Num4z2"/>
    <w:uiPriority w:val="99"/>
    <w:rsid w:val="00A94020"/>
  </w:style>
  <w:style w:type="character" w:customStyle="1" w:styleId="WW8Num4z3">
    <w:name w:val="WW8Num4z3"/>
    <w:uiPriority w:val="99"/>
    <w:rsid w:val="00A94020"/>
  </w:style>
  <w:style w:type="character" w:customStyle="1" w:styleId="WW8Num4z4">
    <w:name w:val="WW8Num4z4"/>
    <w:uiPriority w:val="99"/>
    <w:rsid w:val="00A94020"/>
  </w:style>
  <w:style w:type="character" w:customStyle="1" w:styleId="WW8Num4z5">
    <w:name w:val="WW8Num4z5"/>
    <w:uiPriority w:val="99"/>
    <w:rsid w:val="00A94020"/>
  </w:style>
  <w:style w:type="character" w:customStyle="1" w:styleId="WW8Num4z6">
    <w:name w:val="WW8Num4z6"/>
    <w:uiPriority w:val="99"/>
    <w:rsid w:val="00A94020"/>
  </w:style>
  <w:style w:type="character" w:customStyle="1" w:styleId="WW8Num4z7">
    <w:name w:val="WW8Num4z7"/>
    <w:uiPriority w:val="99"/>
    <w:rsid w:val="00A94020"/>
  </w:style>
  <w:style w:type="character" w:customStyle="1" w:styleId="WW8Num4z8">
    <w:name w:val="WW8Num4z8"/>
    <w:uiPriority w:val="99"/>
    <w:rsid w:val="00A94020"/>
  </w:style>
  <w:style w:type="character" w:customStyle="1" w:styleId="WW8Num5z0">
    <w:name w:val="WW8Num5z0"/>
    <w:uiPriority w:val="99"/>
    <w:rsid w:val="00A94020"/>
  </w:style>
  <w:style w:type="character" w:customStyle="1" w:styleId="WW8Num5z1">
    <w:name w:val="WW8Num5z1"/>
    <w:uiPriority w:val="99"/>
    <w:rsid w:val="00A94020"/>
  </w:style>
  <w:style w:type="character" w:customStyle="1" w:styleId="WW8Num5z2">
    <w:name w:val="WW8Num5z2"/>
    <w:uiPriority w:val="99"/>
    <w:rsid w:val="00A94020"/>
  </w:style>
  <w:style w:type="character" w:customStyle="1" w:styleId="WW8Num5z3">
    <w:name w:val="WW8Num5z3"/>
    <w:uiPriority w:val="99"/>
    <w:rsid w:val="00A94020"/>
  </w:style>
  <w:style w:type="character" w:customStyle="1" w:styleId="WW8Num5z4">
    <w:name w:val="WW8Num5z4"/>
    <w:uiPriority w:val="99"/>
    <w:rsid w:val="00A94020"/>
  </w:style>
  <w:style w:type="character" w:customStyle="1" w:styleId="WW8Num5z5">
    <w:name w:val="WW8Num5z5"/>
    <w:uiPriority w:val="99"/>
    <w:rsid w:val="00A94020"/>
  </w:style>
  <w:style w:type="character" w:customStyle="1" w:styleId="WW8Num5z6">
    <w:name w:val="WW8Num5z6"/>
    <w:uiPriority w:val="99"/>
    <w:rsid w:val="00A94020"/>
  </w:style>
  <w:style w:type="character" w:customStyle="1" w:styleId="WW8Num5z7">
    <w:name w:val="WW8Num5z7"/>
    <w:uiPriority w:val="99"/>
    <w:rsid w:val="00A94020"/>
  </w:style>
  <w:style w:type="character" w:customStyle="1" w:styleId="WW8Num5z8">
    <w:name w:val="WW8Num5z8"/>
    <w:uiPriority w:val="99"/>
    <w:rsid w:val="00A94020"/>
  </w:style>
  <w:style w:type="character" w:customStyle="1" w:styleId="WW8Num6z0">
    <w:name w:val="WW8Num6z0"/>
    <w:uiPriority w:val="99"/>
    <w:rsid w:val="00A94020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A94020"/>
    <w:rPr>
      <w:rFonts w:ascii="Courier New" w:hAnsi="Courier New" w:cs="Courier New"/>
    </w:rPr>
  </w:style>
  <w:style w:type="character" w:customStyle="1" w:styleId="WW8Num6z2">
    <w:name w:val="WW8Num6z2"/>
    <w:uiPriority w:val="99"/>
    <w:rsid w:val="00A94020"/>
    <w:rPr>
      <w:rFonts w:ascii="Wingdings" w:hAnsi="Wingdings" w:cs="Wingdings"/>
    </w:rPr>
  </w:style>
  <w:style w:type="character" w:customStyle="1" w:styleId="WW8Num6z3">
    <w:name w:val="WW8Num6z3"/>
    <w:uiPriority w:val="99"/>
    <w:rsid w:val="00A94020"/>
    <w:rPr>
      <w:rFonts w:ascii="Symbol" w:hAnsi="Symbol" w:cs="Symbol"/>
    </w:rPr>
  </w:style>
  <w:style w:type="character" w:customStyle="1" w:styleId="WW8Num7z0">
    <w:name w:val="WW8Num7z0"/>
    <w:uiPriority w:val="99"/>
    <w:rsid w:val="00A94020"/>
  </w:style>
  <w:style w:type="character" w:customStyle="1" w:styleId="WW8Num7z1">
    <w:name w:val="WW8Num7z1"/>
    <w:uiPriority w:val="99"/>
    <w:rsid w:val="00A94020"/>
  </w:style>
  <w:style w:type="character" w:customStyle="1" w:styleId="WW8Num7z2">
    <w:name w:val="WW8Num7z2"/>
    <w:uiPriority w:val="99"/>
    <w:rsid w:val="00A94020"/>
  </w:style>
  <w:style w:type="character" w:customStyle="1" w:styleId="WW8Num7z3">
    <w:name w:val="WW8Num7z3"/>
    <w:uiPriority w:val="99"/>
    <w:rsid w:val="00A94020"/>
  </w:style>
  <w:style w:type="character" w:customStyle="1" w:styleId="WW8Num7z4">
    <w:name w:val="WW8Num7z4"/>
    <w:uiPriority w:val="99"/>
    <w:rsid w:val="00A94020"/>
  </w:style>
  <w:style w:type="character" w:customStyle="1" w:styleId="WW8Num7z5">
    <w:name w:val="WW8Num7z5"/>
    <w:uiPriority w:val="99"/>
    <w:rsid w:val="00A94020"/>
  </w:style>
  <w:style w:type="character" w:customStyle="1" w:styleId="WW8Num7z6">
    <w:name w:val="WW8Num7z6"/>
    <w:uiPriority w:val="99"/>
    <w:rsid w:val="00A94020"/>
  </w:style>
  <w:style w:type="character" w:customStyle="1" w:styleId="WW8Num7z7">
    <w:name w:val="WW8Num7z7"/>
    <w:uiPriority w:val="99"/>
    <w:rsid w:val="00A94020"/>
  </w:style>
  <w:style w:type="character" w:customStyle="1" w:styleId="WW8Num7z8">
    <w:name w:val="WW8Num7z8"/>
    <w:uiPriority w:val="99"/>
    <w:rsid w:val="00A94020"/>
  </w:style>
  <w:style w:type="character" w:customStyle="1" w:styleId="WW8Num8z0">
    <w:name w:val="WW8Num8z0"/>
    <w:uiPriority w:val="99"/>
    <w:rsid w:val="00A94020"/>
  </w:style>
  <w:style w:type="character" w:customStyle="1" w:styleId="WW8Num9z0">
    <w:name w:val="WW8Num9z0"/>
    <w:uiPriority w:val="99"/>
    <w:rsid w:val="00A94020"/>
  </w:style>
  <w:style w:type="character" w:customStyle="1" w:styleId="WW8Num10z0">
    <w:name w:val="WW8Num10z0"/>
    <w:uiPriority w:val="99"/>
    <w:rsid w:val="00A94020"/>
  </w:style>
  <w:style w:type="character" w:customStyle="1" w:styleId="WW8Num10z1">
    <w:name w:val="WW8Num10z1"/>
    <w:uiPriority w:val="99"/>
    <w:rsid w:val="00A94020"/>
  </w:style>
  <w:style w:type="character" w:customStyle="1" w:styleId="WW8Num10z2">
    <w:name w:val="WW8Num10z2"/>
    <w:uiPriority w:val="99"/>
    <w:rsid w:val="00A94020"/>
  </w:style>
  <w:style w:type="character" w:customStyle="1" w:styleId="WW8Num10z3">
    <w:name w:val="WW8Num10z3"/>
    <w:uiPriority w:val="99"/>
    <w:rsid w:val="00A94020"/>
  </w:style>
  <w:style w:type="character" w:customStyle="1" w:styleId="WW8Num10z4">
    <w:name w:val="WW8Num10z4"/>
    <w:uiPriority w:val="99"/>
    <w:rsid w:val="00A94020"/>
  </w:style>
  <w:style w:type="character" w:customStyle="1" w:styleId="WW8Num10z5">
    <w:name w:val="WW8Num10z5"/>
    <w:uiPriority w:val="99"/>
    <w:rsid w:val="00A94020"/>
  </w:style>
  <w:style w:type="character" w:customStyle="1" w:styleId="WW8Num10z6">
    <w:name w:val="WW8Num10z6"/>
    <w:uiPriority w:val="99"/>
    <w:rsid w:val="00A94020"/>
  </w:style>
  <w:style w:type="character" w:customStyle="1" w:styleId="WW8Num10z7">
    <w:name w:val="WW8Num10z7"/>
    <w:uiPriority w:val="99"/>
    <w:rsid w:val="00A94020"/>
  </w:style>
  <w:style w:type="character" w:customStyle="1" w:styleId="WW8Num10z8">
    <w:name w:val="WW8Num10z8"/>
    <w:uiPriority w:val="99"/>
    <w:rsid w:val="00A94020"/>
  </w:style>
  <w:style w:type="character" w:customStyle="1" w:styleId="WW8Num11z0">
    <w:name w:val="WW8Num11z0"/>
    <w:uiPriority w:val="99"/>
    <w:rsid w:val="00A94020"/>
    <w:rPr>
      <w:rFonts w:ascii="Times New Roman" w:hAnsi="Times New Roman" w:cs="Times New Roman"/>
    </w:rPr>
  </w:style>
  <w:style w:type="character" w:customStyle="1" w:styleId="WW8Num11z1">
    <w:name w:val="WW8Num11z1"/>
    <w:uiPriority w:val="99"/>
    <w:rsid w:val="00A94020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A94020"/>
    <w:rPr>
      <w:rFonts w:ascii="Wingdings" w:hAnsi="Wingdings" w:cs="Wingdings"/>
    </w:rPr>
  </w:style>
  <w:style w:type="character" w:customStyle="1" w:styleId="WW8Num11z3">
    <w:name w:val="WW8Num11z3"/>
    <w:uiPriority w:val="99"/>
    <w:rsid w:val="00A94020"/>
    <w:rPr>
      <w:rFonts w:ascii="Symbol" w:hAnsi="Symbol" w:cs="Symbol"/>
    </w:rPr>
  </w:style>
  <w:style w:type="character" w:customStyle="1" w:styleId="WW8Num12z0">
    <w:name w:val="WW8Num12z0"/>
    <w:uiPriority w:val="99"/>
    <w:rsid w:val="00A94020"/>
    <w:rPr>
      <w:rFonts w:ascii="Arial" w:hAnsi="Arial" w:cs="Arial"/>
    </w:rPr>
  </w:style>
  <w:style w:type="character" w:customStyle="1" w:styleId="WW8Num12z1">
    <w:name w:val="WW8Num12z1"/>
    <w:uiPriority w:val="99"/>
    <w:rsid w:val="00A9402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A94020"/>
    <w:rPr>
      <w:rFonts w:ascii="Wingdings" w:hAnsi="Wingdings" w:cs="Wingdings"/>
    </w:rPr>
  </w:style>
  <w:style w:type="character" w:customStyle="1" w:styleId="WW8Num12z3">
    <w:name w:val="WW8Num12z3"/>
    <w:uiPriority w:val="99"/>
    <w:rsid w:val="00A94020"/>
    <w:rPr>
      <w:rFonts w:ascii="Symbol" w:hAnsi="Symbol" w:cs="Symbol"/>
    </w:rPr>
  </w:style>
  <w:style w:type="character" w:customStyle="1" w:styleId="WW8Num13z0">
    <w:name w:val="WW8Num13z0"/>
    <w:uiPriority w:val="99"/>
    <w:rsid w:val="00A94020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3z1">
    <w:name w:val="WW8Num13z1"/>
    <w:uiPriority w:val="99"/>
    <w:rsid w:val="00A9402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3z3">
    <w:name w:val="WW8Num13z3"/>
    <w:uiPriority w:val="99"/>
    <w:rsid w:val="00A94020"/>
  </w:style>
  <w:style w:type="character" w:customStyle="1" w:styleId="WW8Num13z4">
    <w:name w:val="WW8Num13z4"/>
    <w:uiPriority w:val="99"/>
    <w:rsid w:val="00A94020"/>
  </w:style>
  <w:style w:type="character" w:customStyle="1" w:styleId="WW8Num13z5">
    <w:name w:val="WW8Num13z5"/>
    <w:uiPriority w:val="99"/>
    <w:rsid w:val="00A94020"/>
  </w:style>
  <w:style w:type="character" w:customStyle="1" w:styleId="WW8Num13z6">
    <w:name w:val="WW8Num13z6"/>
    <w:uiPriority w:val="99"/>
    <w:rsid w:val="00A94020"/>
  </w:style>
  <w:style w:type="character" w:customStyle="1" w:styleId="WW8Num13z7">
    <w:name w:val="WW8Num13z7"/>
    <w:uiPriority w:val="99"/>
    <w:rsid w:val="00A94020"/>
  </w:style>
  <w:style w:type="character" w:customStyle="1" w:styleId="WW8Num13z8">
    <w:name w:val="WW8Num13z8"/>
    <w:uiPriority w:val="99"/>
    <w:rsid w:val="00A94020"/>
  </w:style>
  <w:style w:type="character" w:customStyle="1" w:styleId="WW8Num14z0">
    <w:name w:val="WW8Num14z0"/>
    <w:uiPriority w:val="99"/>
    <w:rsid w:val="00A94020"/>
  </w:style>
  <w:style w:type="character" w:customStyle="1" w:styleId="WW8Num14z1">
    <w:name w:val="WW8Num14z1"/>
    <w:uiPriority w:val="99"/>
    <w:rsid w:val="00A94020"/>
  </w:style>
  <w:style w:type="character" w:customStyle="1" w:styleId="WW8Num14z2">
    <w:name w:val="WW8Num14z2"/>
    <w:uiPriority w:val="99"/>
    <w:rsid w:val="00A94020"/>
  </w:style>
  <w:style w:type="character" w:customStyle="1" w:styleId="WW8Num14z3">
    <w:name w:val="WW8Num14z3"/>
    <w:uiPriority w:val="99"/>
    <w:rsid w:val="00A94020"/>
  </w:style>
  <w:style w:type="character" w:customStyle="1" w:styleId="WW8Num14z4">
    <w:name w:val="WW8Num14z4"/>
    <w:uiPriority w:val="99"/>
    <w:rsid w:val="00A94020"/>
  </w:style>
  <w:style w:type="character" w:customStyle="1" w:styleId="WW8Num14z5">
    <w:name w:val="WW8Num14z5"/>
    <w:uiPriority w:val="99"/>
    <w:rsid w:val="00A94020"/>
  </w:style>
  <w:style w:type="character" w:customStyle="1" w:styleId="WW8Num14z6">
    <w:name w:val="WW8Num14z6"/>
    <w:uiPriority w:val="99"/>
    <w:rsid w:val="00A94020"/>
  </w:style>
  <w:style w:type="character" w:customStyle="1" w:styleId="WW8Num14z7">
    <w:name w:val="WW8Num14z7"/>
    <w:uiPriority w:val="99"/>
    <w:rsid w:val="00A94020"/>
  </w:style>
  <w:style w:type="character" w:customStyle="1" w:styleId="WW8Num14z8">
    <w:name w:val="WW8Num14z8"/>
    <w:uiPriority w:val="99"/>
    <w:rsid w:val="00A94020"/>
  </w:style>
  <w:style w:type="character" w:customStyle="1" w:styleId="WW8Num15z0">
    <w:name w:val="WW8Num15z0"/>
    <w:uiPriority w:val="99"/>
    <w:rsid w:val="00A94020"/>
    <w:rPr>
      <w:rFonts w:ascii="Symbol" w:hAnsi="Symbol" w:cs="Symbol"/>
    </w:rPr>
  </w:style>
  <w:style w:type="character" w:customStyle="1" w:styleId="WW8Num15z1">
    <w:name w:val="WW8Num15z1"/>
    <w:uiPriority w:val="99"/>
    <w:rsid w:val="00A94020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A94020"/>
    <w:rPr>
      <w:rFonts w:ascii="Wingdings" w:hAnsi="Wingdings" w:cs="Wingdings"/>
    </w:rPr>
  </w:style>
  <w:style w:type="character" w:customStyle="1" w:styleId="WW8Num15z3">
    <w:name w:val="WW8Num15z3"/>
    <w:uiPriority w:val="99"/>
    <w:rsid w:val="00A94020"/>
    <w:rPr>
      <w:rFonts w:ascii="Symbol" w:hAnsi="Symbol" w:cs="Symbol"/>
    </w:rPr>
  </w:style>
  <w:style w:type="character" w:customStyle="1" w:styleId="WW8Num16z0">
    <w:name w:val="WW8Num16z0"/>
    <w:uiPriority w:val="99"/>
    <w:rsid w:val="00A94020"/>
    <w:rPr>
      <w:sz w:val="28"/>
      <w:szCs w:val="28"/>
    </w:rPr>
  </w:style>
  <w:style w:type="character" w:customStyle="1" w:styleId="WW8Num17z0">
    <w:name w:val="WW8Num17z0"/>
    <w:uiPriority w:val="99"/>
    <w:rsid w:val="00A94020"/>
  </w:style>
  <w:style w:type="character" w:customStyle="1" w:styleId="WW8Num18z0">
    <w:name w:val="WW8Num18z0"/>
    <w:uiPriority w:val="99"/>
    <w:rsid w:val="00A94020"/>
  </w:style>
  <w:style w:type="character" w:customStyle="1" w:styleId="WW8Num19z0">
    <w:name w:val="WW8Num19z0"/>
    <w:uiPriority w:val="99"/>
    <w:rsid w:val="00A94020"/>
  </w:style>
  <w:style w:type="character" w:customStyle="1" w:styleId="WW8Num19z1">
    <w:name w:val="WW8Num19z1"/>
    <w:uiPriority w:val="99"/>
    <w:rsid w:val="00A94020"/>
  </w:style>
  <w:style w:type="character" w:customStyle="1" w:styleId="WW8Num19z2">
    <w:name w:val="WW8Num19z2"/>
    <w:uiPriority w:val="99"/>
    <w:rsid w:val="00A94020"/>
  </w:style>
  <w:style w:type="character" w:customStyle="1" w:styleId="WW8Num19z3">
    <w:name w:val="WW8Num19z3"/>
    <w:uiPriority w:val="99"/>
    <w:rsid w:val="00A94020"/>
  </w:style>
  <w:style w:type="character" w:customStyle="1" w:styleId="WW8Num19z4">
    <w:name w:val="WW8Num19z4"/>
    <w:uiPriority w:val="99"/>
    <w:rsid w:val="00A94020"/>
  </w:style>
  <w:style w:type="character" w:customStyle="1" w:styleId="WW8Num19z5">
    <w:name w:val="WW8Num19z5"/>
    <w:uiPriority w:val="99"/>
    <w:rsid w:val="00A94020"/>
  </w:style>
  <w:style w:type="character" w:customStyle="1" w:styleId="WW8Num19z6">
    <w:name w:val="WW8Num19z6"/>
    <w:uiPriority w:val="99"/>
    <w:rsid w:val="00A94020"/>
  </w:style>
  <w:style w:type="character" w:customStyle="1" w:styleId="WW8Num19z7">
    <w:name w:val="WW8Num19z7"/>
    <w:uiPriority w:val="99"/>
    <w:rsid w:val="00A94020"/>
  </w:style>
  <w:style w:type="character" w:customStyle="1" w:styleId="WW8Num19z8">
    <w:name w:val="WW8Num19z8"/>
    <w:uiPriority w:val="99"/>
    <w:rsid w:val="00A94020"/>
  </w:style>
  <w:style w:type="character" w:customStyle="1" w:styleId="WW8Num20z0">
    <w:name w:val="WW8Num20z0"/>
    <w:uiPriority w:val="99"/>
    <w:rsid w:val="00A94020"/>
  </w:style>
  <w:style w:type="character" w:customStyle="1" w:styleId="WW8Num20z1">
    <w:name w:val="WW8Num20z1"/>
    <w:uiPriority w:val="99"/>
    <w:rsid w:val="00A94020"/>
  </w:style>
  <w:style w:type="character" w:customStyle="1" w:styleId="WW8Num20z2">
    <w:name w:val="WW8Num20z2"/>
    <w:uiPriority w:val="99"/>
    <w:rsid w:val="00A94020"/>
  </w:style>
  <w:style w:type="character" w:customStyle="1" w:styleId="WW8Num20z3">
    <w:name w:val="WW8Num20z3"/>
    <w:uiPriority w:val="99"/>
    <w:rsid w:val="00A94020"/>
  </w:style>
  <w:style w:type="character" w:customStyle="1" w:styleId="WW8Num20z4">
    <w:name w:val="WW8Num20z4"/>
    <w:uiPriority w:val="99"/>
    <w:rsid w:val="00A94020"/>
  </w:style>
  <w:style w:type="character" w:customStyle="1" w:styleId="WW8Num20z5">
    <w:name w:val="WW8Num20z5"/>
    <w:uiPriority w:val="99"/>
    <w:rsid w:val="00A94020"/>
  </w:style>
  <w:style w:type="character" w:customStyle="1" w:styleId="WW8Num20z6">
    <w:name w:val="WW8Num20z6"/>
    <w:uiPriority w:val="99"/>
    <w:rsid w:val="00A94020"/>
  </w:style>
  <w:style w:type="character" w:customStyle="1" w:styleId="WW8Num20z7">
    <w:name w:val="WW8Num20z7"/>
    <w:uiPriority w:val="99"/>
    <w:rsid w:val="00A94020"/>
  </w:style>
  <w:style w:type="character" w:customStyle="1" w:styleId="WW8Num20z8">
    <w:name w:val="WW8Num20z8"/>
    <w:uiPriority w:val="99"/>
    <w:rsid w:val="00A94020"/>
  </w:style>
  <w:style w:type="character" w:customStyle="1" w:styleId="10">
    <w:name w:val="Основной шрифт абзаца1"/>
    <w:uiPriority w:val="99"/>
    <w:rsid w:val="00A94020"/>
  </w:style>
  <w:style w:type="character" w:customStyle="1" w:styleId="20">
    <w:name w:val="Заголовок 2 Знак"/>
    <w:uiPriority w:val="99"/>
    <w:rsid w:val="00A94020"/>
    <w:rPr>
      <w:rFonts w:ascii="Times New Roman" w:hAnsi="Times New Roman" w:cs="Times New Roman"/>
      <w:sz w:val="20"/>
      <w:szCs w:val="20"/>
    </w:rPr>
  </w:style>
  <w:style w:type="character" w:customStyle="1" w:styleId="70">
    <w:name w:val="Заголовок 7 Знак"/>
    <w:uiPriority w:val="99"/>
    <w:rsid w:val="00A94020"/>
    <w:rPr>
      <w:rFonts w:ascii="Arial" w:hAnsi="Arial" w:cs="Arial"/>
      <w:b/>
      <w:bCs/>
      <w:sz w:val="20"/>
      <w:szCs w:val="20"/>
    </w:rPr>
  </w:style>
  <w:style w:type="character" w:customStyle="1" w:styleId="a3">
    <w:name w:val="Основной текст Знак"/>
    <w:uiPriority w:val="99"/>
    <w:rsid w:val="00A94020"/>
    <w:rPr>
      <w:rFonts w:ascii="Times New Roman" w:hAnsi="Times New Roman" w:cs="Times New Roman"/>
      <w:i/>
      <w:iCs/>
      <w:sz w:val="20"/>
      <w:szCs w:val="20"/>
    </w:rPr>
  </w:style>
  <w:style w:type="character" w:customStyle="1" w:styleId="a4">
    <w:name w:val="Текст выноски Знак"/>
    <w:uiPriority w:val="99"/>
    <w:rsid w:val="00A94020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A94020"/>
    <w:rPr>
      <w:b/>
      <w:bCs/>
      <w:color w:val="auto"/>
    </w:rPr>
  </w:style>
  <w:style w:type="character" w:customStyle="1" w:styleId="a6">
    <w:name w:val="Верхний колонтитул Знак"/>
    <w:uiPriority w:val="99"/>
    <w:rsid w:val="00A94020"/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uiPriority w:val="99"/>
    <w:rsid w:val="00A94020"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sid w:val="00A94020"/>
    <w:rPr>
      <w:color w:val="0000FF"/>
      <w:u w:val="single"/>
    </w:rPr>
  </w:style>
  <w:style w:type="character" w:customStyle="1" w:styleId="12">
    <w:name w:val="Заголовок 1 Знак"/>
    <w:uiPriority w:val="99"/>
    <w:rsid w:val="00A9402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uiPriority w:val="99"/>
    <w:rsid w:val="00A94020"/>
    <w:rPr>
      <w:rFonts w:ascii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uiPriority w:val="99"/>
    <w:rsid w:val="00A94020"/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uiPriority w:val="99"/>
    <w:rsid w:val="00A94020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uiPriority w:val="99"/>
    <w:rsid w:val="00A94020"/>
    <w:rPr>
      <w:rFonts w:ascii="Times New Roman" w:hAnsi="Times New Roman" w:cs="Times New Roman"/>
      <w:sz w:val="28"/>
      <w:szCs w:val="28"/>
    </w:rPr>
  </w:style>
  <w:style w:type="character" w:customStyle="1" w:styleId="80">
    <w:name w:val="Заголовок 8 Знак"/>
    <w:uiPriority w:val="99"/>
    <w:rsid w:val="00A94020"/>
    <w:rPr>
      <w:rFonts w:ascii="Times New Roman" w:hAnsi="Times New Roman" w:cs="Times New Roman"/>
      <w:smallCaps/>
      <w:sz w:val="28"/>
      <w:szCs w:val="28"/>
    </w:rPr>
  </w:style>
  <w:style w:type="character" w:styleId="a9">
    <w:name w:val="Strong"/>
    <w:uiPriority w:val="99"/>
    <w:qFormat/>
    <w:rsid w:val="00A94020"/>
    <w:rPr>
      <w:b/>
      <w:bCs/>
    </w:rPr>
  </w:style>
  <w:style w:type="character" w:customStyle="1" w:styleId="aa">
    <w:name w:val="Текст сноски Знак"/>
    <w:uiPriority w:val="99"/>
    <w:rsid w:val="00A94020"/>
    <w:rPr>
      <w:rFonts w:ascii="Times New Roman" w:hAnsi="Times New Roman" w:cs="Times New Roman"/>
    </w:rPr>
  </w:style>
  <w:style w:type="character" w:customStyle="1" w:styleId="ab">
    <w:name w:val="Символ сноски"/>
    <w:uiPriority w:val="99"/>
    <w:rsid w:val="00A94020"/>
    <w:rPr>
      <w:vertAlign w:val="superscript"/>
    </w:rPr>
  </w:style>
  <w:style w:type="character" w:styleId="ac">
    <w:name w:val="page number"/>
    <w:basedOn w:val="a0"/>
    <w:uiPriority w:val="99"/>
    <w:rsid w:val="00A94020"/>
  </w:style>
  <w:style w:type="character" w:customStyle="1" w:styleId="ad">
    <w:name w:val="Основной текст с отступом Знак"/>
    <w:uiPriority w:val="99"/>
    <w:rsid w:val="00A94020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basedOn w:val="10"/>
    <w:uiPriority w:val="99"/>
    <w:rsid w:val="00A94020"/>
  </w:style>
  <w:style w:type="character" w:customStyle="1" w:styleId="u">
    <w:name w:val="u"/>
    <w:basedOn w:val="10"/>
    <w:uiPriority w:val="99"/>
    <w:rsid w:val="00A94020"/>
  </w:style>
  <w:style w:type="character" w:customStyle="1" w:styleId="22">
    <w:name w:val="Основной текст 2 Знак"/>
    <w:uiPriority w:val="99"/>
    <w:rsid w:val="00A94020"/>
    <w:rPr>
      <w:rFonts w:ascii="Times New Roman" w:hAnsi="Times New Roman" w:cs="Times New Roman"/>
      <w:sz w:val="28"/>
      <w:szCs w:val="28"/>
      <w:lang w:val="en-US"/>
    </w:rPr>
  </w:style>
  <w:style w:type="character" w:customStyle="1" w:styleId="ae">
    <w:name w:val="Схема документа Знак"/>
    <w:uiPriority w:val="99"/>
    <w:rsid w:val="00A94020"/>
    <w:rPr>
      <w:rFonts w:ascii="Tahoma" w:hAnsi="Tahoma" w:cs="Tahoma"/>
      <w:shd w:val="clear" w:color="auto" w:fill="000080"/>
    </w:rPr>
  </w:style>
  <w:style w:type="character" w:customStyle="1" w:styleId="23">
    <w:name w:val="Основной текст с отступом 2 Знак"/>
    <w:uiPriority w:val="99"/>
    <w:rsid w:val="00A94020"/>
    <w:rPr>
      <w:rFonts w:ascii="Times New Roman" w:hAnsi="Times New Roman" w:cs="Times New Roman"/>
    </w:rPr>
  </w:style>
  <w:style w:type="character" w:customStyle="1" w:styleId="32">
    <w:name w:val="Основной текст с отступом 3 Знак"/>
    <w:uiPriority w:val="99"/>
    <w:rsid w:val="00A94020"/>
    <w:rPr>
      <w:rFonts w:ascii="Times New Roman" w:hAnsi="Times New Roman" w:cs="Times New Roman"/>
      <w:sz w:val="16"/>
      <w:szCs w:val="16"/>
    </w:rPr>
  </w:style>
  <w:style w:type="character" w:customStyle="1" w:styleId="af">
    <w:name w:val="Гипертекстовая ссылка"/>
    <w:uiPriority w:val="99"/>
    <w:rsid w:val="00A94020"/>
    <w:rPr>
      <w:color w:val="008000"/>
    </w:rPr>
  </w:style>
  <w:style w:type="character" w:styleId="af0">
    <w:name w:val="Emphasis"/>
    <w:uiPriority w:val="99"/>
    <w:qFormat/>
    <w:rsid w:val="00A94020"/>
    <w:rPr>
      <w:i/>
      <w:iCs/>
    </w:rPr>
  </w:style>
  <w:style w:type="character" w:styleId="af1">
    <w:name w:val="FollowedHyperlink"/>
    <w:uiPriority w:val="99"/>
    <w:rsid w:val="00A94020"/>
    <w:rPr>
      <w:color w:val="800080"/>
      <w:u w:val="single"/>
    </w:rPr>
  </w:style>
  <w:style w:type="character" w:customStyle="1" w:styleId="FontStyle11">
    <w:name w:val="Font Style11"/>
    <w:uiPriority w:val="99"/>
    <w:rsid w:val="00A94020"/>
    <w:rPr>
      <w:rFonts w:ascii="Times New Roman" w:hAnsi="Times New Roman" w:cs="Times New Roman"/>
      <w:sz w:val="24"/>
      <w:szCs w:val="24"/>
    </w:rPr>
  </w:style>
  <w:style w:type="character" w:customStyle="1" w:styleId="100">
    <w:name w:val="Знак Знак10"/>
    <w:uiPriority w:val="99"/>
    <w:rsid w:val="00A94020"/>
    <w:rPr>
      <w:rFonts w:eastAsia="Times New Roman"/>
      <w:i/>
      <w:iCs/>
      <w:sz w:val="24"/>
      <w:szCs w:val="24"/>
    </w:rPr>
  </w:style>
  <w:style w:type="character" w:customStyle="1" w:styleId="af2">
    <w:name w:val="Текст концевой сноски Знак"/>
    <w:uiPriority w:val="99"/>
    <w:rsid w:val="00A94020"/>
    <w:rPr>
      <w:rFonts w:ascii="Times New Roman" w:hAnsi="Times New Roman" w:cs="Times New Roman"/>
    </w:rPr>
  </w:style>
  <w:style w:type="character" w:customStyle="1" w:styleId="af3">
    <w:name w:val="Символы концевой сноски"/>
    <w:uiPriority w:val="99"/>
    <w:rsid w:val="00A94020"/>
    <w:rPr>
      <w:vertAlign w:val="superscript"/>
    </w:rPr>
  </w:style>
  <w:style w:type="character" w:customStyle="1" w:styleId="13">
    <w:name w:val="Знак примечания1"/>
    <w:uiPriority w:val="99"/>
    <w:rsid w:val="00A94020"/>
    <w:rPr>
      <w:sz w:val="16"/>
      <w:szCs w:val="16"/>
    </w:rPr>
  </w:style>
  <w:style w:type="character" w:customStyle="1" w:styleId="af4">
    <w:name w:val="Текст примечания Знак"/>
    <w:uiPriority w:val="99"/>
    <w:rsid w:val="00A94020"/>
    <w:rPr>
      <w:rFonts w:ascii="Times New Roman" w:hAnsi="Times New Roman" w:cs="Times New Roman"/>
    </w:rPr>
  </w:style>
  <w:style w:type="character" w:customStyle="1" w:styleId="af5">
    <w:name w:val="Тема примечания Знак"/>
    <w:uiPriority w:val="99"/>
    <w:rsid w:val="00A94020"/>
    <w:rPr>
      <w:rFonts w:ascii="Times New Roman" w:hAnsi="Times New Roman" w:cs="Times New Roman"/>
      <w:b/>
      <w:bCs/>
    </w:rPr>
  </w:style>
  <w:style w:type="character" w:customStyle="1" w:styleId="af6">
    <w:name w:val="Основной текст_"/>
    <w:uiPriority w:val="99"/>
    <w:rsid w:val="00A94020"/>
    <w:rPr>
      <w:rFonts w:ascii="Bookman Old Style" w:hAnsi="Bookman Old Style" w:cs="Bookman Old Style"/>
      <w:sz w:val="24"/>
      <w:szCs w:val="24"/>
      <w:shd w:val="clear" w:color="auto" w:fill="FFFFFF"/>
    </w:rPr>
  </w:style>
  <w:style w:type="character" w:customStyle="1" w:styleId="14">
    <w:name w:val="Основной текст1"/>
    <w:uiPriority w:val="99"/>
    <w:rsid w:val="00A94020"/>
    <w:rPr>
      <w:rFonts w:ascii="Bookman Old Style" w:hAnsi="Bookman Old Style" w:cs="Bookman Old Style"/>
      <w:spacing w:val="0"/>
      <w:sz w:val="24"/>
      <w:szCs w:val="24"/>
      <w:u w:val="single"/>
    </w:rPr>
  </w:style>
  <w:style w:type="character" w:customStyle="1" w:styleId="24">
    <w:name w:val="Основной текст2"/>
    <w:uiPriority w:val="99"/>
    <w:rsid w:val="00A94020"/>
    <w:rPr>
      <w:rFonts w:ascii="Bookman Old Style" w:hAnsi="Bookman Old Style" w:cs="Bookman Old Style"/>
      <w:strike/>
      <w:spacing w:val="0"/>
      <w:sz w:val="24"/>
      <w:szCs w:val="24"/>
    </w:rPr>
  </w:style>
  <w:style w:type="character" w:customStyle="1" w:styleId="33">
    <w:name w:val="Основной текст3"/>
    <w:uiPriority w:val="99"/>
    <w:rsid w:val="00A94020"/>
    <w:rPr>
      <w:rFonts w:ascii="Bookman Old Style" w:hAnsi="Bookman Old Style" w:cs="Bookman Old Style"/>
      <w:spacing w:val="0"/>
      <w:sz w:val="24"/>
      <w:szCs w:val="24"/>
      <w:u w:val="single"/>
    </w:rPr>
  </w:style>
  <w:style w:type="character" w:customStyle="1" w:styleId="90">
    <w:name w:val="Заголовок 9 Знак"/>
    <w:uiPriority w:val="99"/>
    <w:rsid w:val="00A94020"/>
    <w:rPr>
      <w:rFonts w:ascii="Cambria" w:hAnsi="Cambria" w:cs="Cambria"/>
      <w:sz w:val="22"/>
      <w:szCs w:val="22"/>
    </w:rPr>
  </w:style>
  <w:style w:type="character" w:customStyle="1" w:styleId="af7">
    <w:name w:val="Символ нумерации"/>
    <w:uiPriority w:val="99"/>
    <w:rsid w:val="00A94020"/>
  </w:style>
  <w:style w:type="paragraph" w:customStyle="1" w:styleId="af8">
    <w:name w:val="Заголовок"/>
    <w:basedOn w:val="a"/>
    <w:next w:val="af9"/>
    <w:uiPriority w:val="99"/>
    <w:rsid w:val="00A9402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9">
    <w:name w:val="Body Text"/>
    <w:basedOn w:val="a"/>
    <w:link w:val="15"/>
    <w:uiPriority w:val="99"/>
    <w:rsid w:val="00A94020"/>
    <w:pPr>
      <w:spacing w:line="240" w:lineRule="exact"/>
      <w:jc w:val="both"/>
    </w:pPr>
    <w:rPr>
      <w:i/>
      <w:iCs/>
      <w:sz w:val="28"/>
      <w:szCs w:val="28"/>
    </w:rPr>
  </w:style>
  <w:style w:type="character" w:customStyle="1" w:styleId="15">
    <w:name w:val="Основной текст Знак1"/>
    <w:link w:val="af9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a">
    <w:name w:val="List"/>
    <w:basedOn w:val="af9"/>
    <w:uiPriority w:val="99"/>
    <w:rsid w:val="00A94020"/>
  </w:style>
  <w:style w:type="paragraph" w:customStyle="1" w:styleId="16">
    <w:name w:val="Название1"/>
    <w:basedOn w:val="a"/>
    <w:uiPriority w:val="99"/>
    <w:rsid w:val="00A9402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">
    <w:name w:val="Указатель1"/>
    <w:basedOn w:val="a"/>
    <w:uiPriority w:val="99"/>
    <w:rsid w:val="00A94020"/>
    <w:pPr>
      <w:suppressLineNumbers/>
    </w:pPr>
  </w:style>
  <w:style w:type="paragraph" w:styleId="afb">
    <w:name w:val="Balloon Text"/>
    <w:basedOn w:val="a"/>
    <w:link w:val="18"/>
    <w:uiPriority w:val="99"/>
    <w:semiHidden/>
    <w:rsid w:val="00A94020"/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link w:val="afb"/>
    <w:uiPriority w:val="99"/>
    <w:semiHidden/>
    <w:locked/>
    <w:rsid w:val="00CC021B"/>
    <w:rPr>
      <w:sz w:val="2"/>
      <w:szCs w:val="2"/>
      <w:lang w:eastAsia="ar-SA" w:bidi="ar-SA"/>
    </w:rPr>
  </w:style>
  <w:style w:type="paragraph" w:customStyle="1" w:styleId="ConsPlusCell">
    <w:name w:val="ConsPlusCell"/>
    <w:uiPriority w:val="99"/>
    <w:rsid w:val="00A94020"/>
    <w:pPr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styleId="afc">
    <w:name w:val="header"/>
    <w:basedOn w:val="a"/>
    <w:link w:val="19"/>
    <w:uiPriority w:val="99"/>
    <w:rsid w:val="00A94020"/>
  </w:style>
  <w:style w:type="character" w:customStyle="1" w:styleId="19">
    <w:name w:val="Верхний колонтитул Знак1"/>
    <w:link w:val="afc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d">
    <w:name w:val="footer"/>
    <w:basedOn w:val="a"/>
    <w:link w:val="1a"/>
    <w:uiPriority w:val="99"/>
    <w:rsid w:val="00A94020"/>
  </w:style>
  <w:style w:type="character" w:customStyle="1" w:styleId="1a">
    <w:name w:val="Нижний колонтитул Знак1"/>
    <w:link w:val="afd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e">
    <w:name w:val="List Paragraph"/>
    <w:basedOn w:val="a"/>
    <w:link w:val="aff"/>
    <w:qFormat/>
    <w:rsid w:val="00A94020"/>
    <w:pPr>
      <w:ind w:left="720"/>
    </w:pPr>
  </w:style>
  <w:style w:type="paragraph" w:customStyle="1" w:styleId="xl65">
    <w:name w:val="xl65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A94020"/>
    <w:pPr>
      <w:spacing w:before="280" w:after="280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A94020"/>
    <w:pPr>
      <w:spacing w:before="280" w:after="280"/>
      <w:textAlignment w:val="top"/>
    </w:pPr>
    <w:rPr>
      <w:sz w:val="24"/>
      <w:szCs w:val="24"/>
    </w:rPr>
  </w:style>
  <w:style w:type="paragraph" w:customStyle="1" w:styleId="xl71">
    <w:name w:val="xl71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73">
    <w:name w:val="xl73"/>
    <w:basedOn w:val="a"/>
    <w:uiPriority w:val="99"/>
    <w:rsid w:val="00A94020"/>
    <w:pPr>
      <w:shd w:val="clear" w:color="auto" w:fill="92D050"/>
      <w:spacing w:before="280" w:after="280"/>
      <w:textAlignment w:val="top"/>
    </w:pPr>
    <w:rPr>
      <w:sz w:val="24"/>
      <w:szCs w:val="24"/>
    </w:rPr>
  </w:style>
  <w:style w:type="paragraph" w:customStyle="1" w:styleId="xl74">
    <w:name w:val="xl74"/>
    <w:basedOn w:val="a"/>
    <w:uiPriority w:val="99"/>
    <w:rsid w:val="00A94020"/>
    <w:pPr>
      <w:shd w:val="clear" w:color="auto" w:fill="92D050"/>
      <w:spacing w:before="280" w:after="280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A94020"/>
    <w:pPr>
      <w:shd w:val="clear" w:color="auto" w:fill="EBF1DE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A94020"/>
    <w:pPr>
      <w:shd w:val="clear" w:color="auto" w:fill="DCE6F1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A94020"/>
    <w:pPr>
      <w:shd w:val="clear" w:color="auto" w:fill="92D05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uiPriority w:val="99"/>
    <w:rsid w:val="00A94020"/>
    <w:pPr>
      <w:shd w:val="clear" w:color="auto" w:fill="E4DFEC"/>
      <w:spacing w:before="280" w:after="280"/>
    </w:pPr>
    <w:rPr>
      <w:sz w:val="24"/>
      <w:szCs w:val="24"/>
    </w:rPr>
  </w:style>
  <w:style w:type="paragraph" w:customStyle="1" w:styleId="xl80">
    <w:name w:val="xl80"/>
    <w:basedOn w:val="a"/>
    <w:uiPriority w:val="99"/>
    <w:rsid w:val="00A94020"/>
    <w:pPr>
      <w:shd w:val="clear" w:color="auto" w:fill="E4DFEC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A94020"/>
    <w:pPr>
      <w:shd w:val="clear" w:color="auto" w:fill="FDE9D9"/>
      <w:spacing w:before="280" w:after="280"/>
      <w:textAlignment w:val="top"/>
    </w:pPr>
    <w:rPr>
      <w:sz w:val="24"/>
      <w:szCs w:val="24"/>
    </w:rPr>
  </w:style>
  <w:style w:type="paragraph" w:customStyle="1" w:styleId="xl84">
    <w:name w:val="xl84"/>
    <w:basedOn w:val="a"/>
    <w:uiPriority w:val="99"/>
    <w:rsid w:val="00A94020"/>
    <w:pPr>
      <w:shd w:val="clear" w:color="auto" w:fill="FDE9D9"/>
      <w:spacing w:before="280" w:after="280"/>
      <w:textAlignment w:val="top"/>
    </w:pPr>
    <w:rPr>
      <w:sz w:val="24"/>
      <w:szCs w:val="24"/>
    </w:rPr>
  </w:style>
  <w:style w:type="paragraph" w:customStyle="1" w:styleId="xl85">
    <w:name w:val="xl85"/>
    <w:basedOn w:val="a"/>
    <w:uiPriority w:val="99"/>
    <w:rsid w:val="00A94020"/>
    <w:pPr>
      <w:shd w:val="clear" w:color="auto" w:fill="FDE9D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A94020"/>
    <w:pPr>
      <w:shd w:val="clear" w:color="auto" w:fill="E4DFEC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A94020"/>
    <w:pPr>
      <w:shd w:val="clear" w:color="auto" w:fill="FDE9D9"/>
      <w:spacing w:before="280" w:after="280"/>
      <w:textAlignment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A94020"/>
    <w:pPr>
      <w:shd w:val="clear" w:color="auto" w:fill="92D050"/>
      <w:spacing w:before="280" w:after="280"/>
      <w:textAlignment w:val="center"/>
    </w:pPr>
    <w:rPr>
      <w:sz w:val="16"/>
      <w:szCs w:val="16"/>
    </w:rPr>
  </w:style>
  <w:style w:type="paragraph" w:customStyle="1" w:styleId="xl89">
    <w:name w:val="xl89"/>
    <w:basedOn w:val="a"/>
    <w:uiPriority w:val="99"/>
    <w:rsid w:val="00A94020"/>
    <w:pPr>
      <w:spacing w:before="280" w:after="280"/>
      <w:textAlignment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A94020"/>
    <w:pPr>
      <w:shd w:val="clear" w:color="auto" w:fill="FF00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A94020"/>
    <w:pPr>
      <w:shd w:val="clear" w:color="auto" w:fill="E4DFEC"/>
      <w:spacing w:before="280" w:after="280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A94020"/>
    <w:pPr>
      <w:shd w:val="clear" w:color="auto" w:fill="DCE6F1"/>
      <w:spacing w:before="280" w:after="280"/>
      <w:textAlignment w:val="center"/>
    </w:pPr>
    <w:rPr>
      <w:sz w:val="16"/>
      <w:szCs w:val="16"/>
    </w:rPr>
  </w:style>
  <w:style w:type="paragraph" w:customStyle="1" w:styleId="xl93">
    <w:name w:val="xl93"/>
    <w:basedOn w:val="a"/>
    <w:uiPriority w:val="99"/>
    <w:rsid w:val="00A94020"/>
    <w:pPr>
      <w:shd w:val="clear" w:color="auto" w:fill="FF0000"/>
      <w:spacing w:before="280" w:after="280"/>
      <w:textAlignment w:val="center"/>
    </w:pPr>
    <w:rPr>
      <w:sz w:val="16"/>
      <w:szCs w:val="16"/>
    </w:rPr>
  </w:style>
  <w:style w:type="paragraph" w:customStyle="1" w:styleId="xl94">
    <w:name w:val="xl94"/>
    <w:basedOn w:val="a"/>
    <w:uiPriority w:val="99"/>
    <w:rsid w:val="00A94020"/>
    <w:pPr>
      <w:spacing w:before="280" w:after="280"/>
    </w:pPr>
    <w:rPr>
      <w:sz w:val="24"/>
      <w:szCs w:val="24"/>
    </w:rPr>
  </w:style>
  <w:style w:type="paragraph" w:customStyle="1" w:styleId="xl95">
    <w:name w:val="xl95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96">
    <w:name w:val="xl96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97">
    <w:name w:val="xl97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98">
    <w:name w:val="xl98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0">
    <w:name w:val="xl100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1">
    <w:name w:val="xl101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A94020"/>
    <w:pPr>
      <w:spacing w:before="280" w:after="280"/>
      <w:jc w:val="center"/>
      <w:textAlignment w:val="center"/>
    </w:pPr>
    <w:rPr>
      <w:color w:val="0000FF"/>
      <w:sz w:val="24"/>
      <w:szCs w:val="24"/>
      <w:u w:val="single"/>
    </w:rPr>
  </w:style>
  <w:style w:type="paragraph" w:customStyle="1" w:styleId="xl103">
    <w:name w:val="xl103"/>
    <w:basedOn w:val="a"/>
    <w:uiPriority w:val="99"/>
    <w:rsid w:val="00A94020"/>
    <w:pPr>
      <w:spacing w:before="280" w:after="280"/>
      <w:jc w:val="center"/>
      <w:textAlignment w:val="center"/>
    </w:pPr>
    <w:rPr>
      <w:color w:val="0000FF"/>
      <w:sz w:val="24"/>
      <w:szCs w:val="24"/>
      <w:u w:val="single"/>
    </w:rPr>
  </w:style>
  <w:style w:type="paragraph" w:customStyle="1" w:styleId="xl104">
    <w:name w:val="xl104"/>
    <w:basedOn w:val="a"/>
    <w:uiPriority w:val="99"/>
    <w:rsid w:val="00A94020"/>
    <w:pPr>
      <w:spacing w:before="280" w:after="280"/>
      <w:jc w:val="center"/>
      <w:textAlignment w:val="center"/>
    </w:pPr>
    <w:rPr>
      <w:color w:val="0000FF"/>
      <w:sz w:val="24"/>
      <w:szCs w:val="24"/>
      <w:u w:val="single"/>
    </w:rPr>
  </w:style>
  <w:style w:type="paragraph" w:customStyle="1" w:styleId="xl105">
    <w:name w:val="xl105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6">
    <w:name w:val="xl106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7">
    <w:name w:val="xl107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8">
    <w:name w:val="xl108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uiPriority w:val="99"/>
    <w:rsid w:val="00A94020"/>
    <w:pPr>
      <w:spacing w:before="280" w:after="280"/>
      <w:textAlignment w:val="center"/>
    </w:pPr>
    <w:rPr>
      <w:sz w:val="16"/>
      <w:szCs w:val="16"/>
    </w:rPr>
  </w:style>
  <w:style w:type="paragraph" w:customStyle="1" w:styleId="xl113">
    <w:name w:val="xl113"/>
    <w:basedOn w:val="a"/>
    <w:uiPriority w:val="99"/>
    <w:rsid w:val="00A94020"/>
    <w:pPr>
      <w:spacing w:before="280" w:after="280"/>
      <w:textAlignment w:val="center"/>
    </w:pPr>
    <w:rPr>
      <w:sz w:val="16"/>
      <w:szCs w:val="16"/>
    </w:rPr>
  </w:style>
  <w:style w:type="paragraph" w:customStyle="1" w:styleId="xl114">
    <w:name w:val="xl114"/>
    <w:basedOn w:val="a"/>
    <w:uiPriority w:val="99"/>
    <w:rsid w:val="00A94020"/>
    <w:pPr>
      <w:spacing w:before="280" w:after="280"/>
      <w:textAlignment w:val="center"/>
    </w:pPr>
    <w:rPr>
      <w:sz w:val="16"/>
      <w:szCs w:val="16"/>
    </w:rPr>
  </w:style>
  <w:style w:type="paragraph" w:customStyle="1" w:styleId="xl115">
    <w:name w:val="xl115"/>
    <w:basedOn w:val="a"/>
    <w:uiPriority w:val="99"/>
    <w:rsid w:val="00A94020"/>
    <w:pPr>
      <w:shd w:val="clear" w:color="auto" w:fill="FDE9D9"/>
      <w:spacing w:before="280" w:after="280"/>
      <w:textAlignment w:val="center"/>
    </w:pPr>
    <w:rPr>
      <w:sz w:val="16"/>
      <w:szCs w:val="16"/>
    </w:rPr>
  </w:style>
  <w:style w:type="paragraph" w:customStyle="1" w:styleId="xl116">
    <w:name w:val="xl116"/>
    <w:basedOn w:val="a"/>
    <w:uiPriority w:val="99"/>
    <w:rsid w:val="00A94020"/>
    <w:pPr>
      <w:shd w:val="clear" w:color="auto" w:fill="FDE9D9"/>
      <w:spacing w:before="280" w:after="280"/>
      <w:textAlignment w:val="center"/>
    </w:pPr>
    <w:rPr>
      <w:sz w:val="16"/>
      <w:szCs w:val="16"/>
    </w:rPr>
  </w:style>
  <w:style w:type="paragraph" w:customStyle="1" w:styleId="xl117">
    <w:name w:val="xl117"/>
    <w:basedOn w:val="a"/>
    <w:uiPriority w:val="99"/>
    <w:rsid w:val="00A94020"/>
    <w:pPr>
      <w:shd w:val="clear" w:color="auto" w:fill="92D05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uiPriority w:val="99"/>
    <w:rsid w:val="00A94020"/>
    <w:pPr>
      <w:shd w:val="clear" w:color="auto" w:fill="92D05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uiPriority w:val="99"/>
    <w:rsid w:val="00A94020"/>
    <w:pPr>
      <w:shd w:val="clear" w:color="auto" w:fill="92D050"/>
      <w:spacing w:before="280" w:after="280"/>
      <w:textAlignment w:val="center"/>
    </w:pPr>
    <w:rPr>
      <w:sz w:val="16"/>
      <w:szCs w:val="16"/>
    </w:rPr>
  </w:style>
  <w:style w:type="paragraph" w:customStyle="1" w:styleId="xl120">
    <w:name w:val="xl120"/>
    <w:basedOn w:val="a"/>
    <w:uiPriority w:val="99"/>
    <w:rsid w:val="00A94020"/>
    <w:pPr>
      <w:shd w:val="clear" w:color="auto" w:fill="92D050"/>
      <w:spacing w:before="280" w:after="280"/>
      <w:textAlignment w:val="center"/>
    </w:pPr>
    <w:rPr>
      <w:sz w:val="16"/>
      <w:szCs w:val="16"/>
    </w:rPr>
  </w:style>
  <w:style w:type="paragraph" w:customStyle="1" w:styleId="xl121">
    <w:name w:val="xl121"/>
    <w:basedOn w:val="a"/>
    <w:uiPriority w:val="99"/>
    <w:rsid w:val="00A94020"/>
    <w:pPr>
      <w:shd w:val="clear" w:color="auto" w:fill="92D050"/>
      <w:spacing w:before="280" w:after="280"/>
      <w:textAlignment w:val="center"/>
    </w:pPr>
    <w:rPr>
      <w:sz w:val="16"/>
      <w:szCs w:val="16"/>
    </w:rPr>
  </w:style>
  <w:style w:type="paragraph" w:customStyle="1" w:styleId="xl122">
    <w:name w:val="xl122"/>
    <w:basedOn w:val="a"/>
    <w:uiPriority w:val="99"/>
    <w:rsid w:val="00A94020"/>
    <w:pPr>
      <w:shd w:val="clear" w:color="auto" w:fill="FDE9D9"/>
      <w:spacing w:before="280" w:after="280"/>
      <w:textAlignment w:val="center"/>
    </w:pPr>
    <w:rPr>
      <w:sz w:val="16"/>
      <w:szCs w:val="16"/>
    </w:rPr>
  </w:style>
  <w:style w:type="paragraph" w:customStyle="1" w:styleId="ConsPlusNormal">
    <w:name w:val="ConsPlusNormal"/>
    <w:uiPriority w:val="99"/>
    <w:rsid w:val="00A9402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f0">
    <w:name w:val="Содержимое таблицы"/>
    <w:basedOn w:val="a"/>
    <w:uiPriority w:val="99"/>
    <w:rsid w:val="00A94020"/>
    <w:pPr>
      <w:widowControl w:val="0"/>
      <w:suppressLineNumbers/>
      <w:suppressAutoHyphens/>
    </w:pPr>
    <w:rPr>
      <w:rFonts w:ascii="Arial" w:hAnsi="Arial" w:cs="Arial"/>
      <w:sz w:val="24"/>
      <w:szCs w:val="24"/>
    </w:rPr>
  </w:style>
  <w:style w:type="paragraph" w:styleId="aff1">
    <w:name w:val="footnote text"/>
    <w:basedOn w:val="a"/>
    <w:link w:val="1b"/>
    <w:uiPriority w:val="99"/>
    <w:semiHidden/>
    <w:rsid w:val="00A94020"/>
  </w:style>
  <w:style w:type="character" w:customStyle="1" w:styleId="1b">
    <w:name w:val="Текст сноски Знак1"/>
    <w:link w:val="aff1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f2">
    <w:name w:val="Body Text Indent"/>
    <w:basedOn w:val="a"/>
    <w:link w:val="1c"/>
    <w:uiPriority w:val="99"/>
    <w:rsid w:val="00A94020"/>
    <w:pPr>
      <w:spacing w:after="120"/>
      <w:ind w:left="283"/>
    </w:pPr>
    <w:rPr>
      <w:sz w:val="24"/>
      <w:szCs w:val="24"/>
    </w:rPr>
  </w:style>
  <w:style w:type="character" w:customStyle="1" w:styleId="1c">
    <w:name w:val="Основной текст с отступом Знак1"/>
    <w:link w:val="aff2"/>
    <w:uiPriority w:val="99"/>
    <w:semiHidden/>
    <w:locked/>
    <w:rsid w:val="00CC021B"/>
    <w:rPr>
      <w:sz w:val="20"/>
      <w:szCs w:val="20"/>
      <w:lang w:eastAsia="ar-SA" w:bidi="ar-SA"/>
    </w:rPr>
  </w:style>
  <w:style w:type="paragraph" w:customStyle="1" w:styleId="210">
    <w:name w:val="Основной текст 21"/>
    <w:basedOn w:val="a"/>
    <w:uiPriority w:val="99"/>
    <w:rsid w:val="00A94020"/>
    <w:pPr>
      <w:spacing w:line="240" w:lineRule="exact"/>
    </w:pPr>
    <w:rPr>
      <w:sz w:val="28"/>
      <w:szCs w:val="28"/>
      <w:lang w:val="en-US"/>
    </w:rPr>
  </w:style>
  <w:style w:type="paragraph" w:customStyle="1" w:styleId="1d">
    <w:name w:val="Название объекта1"/>
    <w:basedOn w:val="a"/>
    <w:next w:val="a"/>
    <w:uiPriority w:val="99"/>
    <w:rsid w:val="00A94020"/>
    <w:pPr>
      <w:spacing w:before="240"/>
      <w:jc w:val="center"/>
    </w:pPr>
    <w:rPr>
      <w:smallCaps/>
      <w:spacing w:val="40"/>
      <w:sz w:val="28"/>
      <w:szCs w:val="28"/>
    </w:rPr>
  </w:style>
  <w:style w:type="paragraph" w:customStyle="1" w:styleId="1e">
    <w:name w:val="Схема документа1"/>
    <w:basedOn w:val="a"/>
    <w:uiPriority w:val="99"/>
    <w:rsid w:val="00A94020"/>
    <w:pPr>
      <w:shd w:val="clear" w:color="auto" w:fill="000080"/>
    </w:pPr>
    <w:rPr>
      <w:rFonts w:ascii="Tahoma" w:hAnsi="Tahoma" w:cs="Tahoma"/>
    </w:rPr>
  </w:style>
  <w:style w:type="paragraph" w:customStyle="1" w:styleId="1f">
    <w:name w:val="Обычный1"/>
    <w:uiPriority w:val="99"/>
    <w:rsid w:val="00A94020"/>
    <w:pPr>
      <w:widowControl w:val="0"/>
      <w:suppressAutoHyphens/>
      <w:spacing w:line="300" w:lineRule="auto"/>
      <w:ind w:firstLine="700"/>
      <w:jc w:val="both"/>
    </w:pPr>
    <w:rPr>
      <w:sz w:val="22"/>
      <w:szCs w:val="22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A9402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uiPriority w:val="99"/>
    <w:rsid w:val="00A94020"/>
    <w:pPr>
      <w:spacing w:after="120"/>
      <w:ind w:left="283"/>
    </w:pPr>
    <w:rPr>
      <w:sz w:val="16"/>
      <w:szCs w:val="16"/>
    </w:rPr>
  </w:style>
  <w:style w:type="paragraph" w:styleId="aff3">
    <w:name w:val="No Spacing"/>
    <w:uiPriority w:val="99"/>
    <w:qFormat/>
    <w:rsid w:val="00A94020"/>
    <w:pPr>
      <w:suppressAutoHyphens/>
    </w:pPr>
    <w:rPr>
      <w:lang w:eastAsia="ar-SA"/>
    </w:rPr>
  </w:style>
  <w:style w:type="paragraph" w:customStyle="1" w:styleId="1KGK9">
    <w:name w:val="1KG=K9"/>
    <w:uiPriority w:val="99"/>
    <w:rsid w:val="00A94020"/>
    <w:pPr>
      <w:suppressAutoHyphens/>
      <w:autoSpaceDE w:val="0"/>
    </w:pPr>
    <w:rPr>
      <w:rFonts w:ascii="MS Sans Serif" w:hAnsi="MS Sans Serif" w:cs="MS Sans Serif"/>
      <w:sz w:val="24"/>
      <w:szCs w:val="24"/>
      <w:lang w:eastAsia="ar-SA"/>
    </w:rPr>
  </w:style>
  <w:style w:type="paragraph" w:customStyle="1" w:styleId="aff4">
    <w:name w:val="Интерактивный заголовок"/>
    <w:basedOn w:val="a"/>
    <w:next w:val="a"/>
    <w:uiPriority w:val="99"/>
    <w:rsid w:val="00A94020"/>
    <w:pPr>
      <w:autoSpaceDE w:val="0"/>
      <w:jc w:val="both"/>
    </w:pPr>
    <w:rPr>
      <w:rFonts w:ascii="Arial" w:hAnsi="Arial" w:cs="Arial"/>
      <w:sz w:val="24"/>
      <w:szCs w:val="24"/>
      <w:u w:val="single"/>
    </w:rPr>
  </w:style>
  <w:style w:type="paragraph" w:styleId="aff5">
    <w:name w:val="Normal (Web)"/>
    <w:basedOn w:val="a"/>
    <w:uiPriority w:val="99"/>
    <w:rsid w:val="00A94020"/>
    <w:pPr>
      <w:spacing w:before="280" w:after="280"/>
    </w:pPr>
    <w:rPr>
      <w:sz w:val="24"/>
      <w:szCs w:val="24"/>
    </w:rPr>
  </w:style>
  <w:style w:type="paragraph" w:customStyle="1" w:styleId="aff6">
    <w:name w:val="Знак"/>
    <w:basedOn w:val="a"/>
    <w:uiPriority w:val="99"/>
    <w:rsid w:val="00A9402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A9402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xl24">
    <w:name w:val="xl24"/>
    <w:basedOn w:val="a"/>
    <w:uiPriority w:val="99"/>
    <w:rsid w:val="00A940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5">
    <w:name w:val="xl25"/>
    <w:basedOn w:val="a"/>
    <w:uiPriority w:val="99"/>
    <w:rsid w:val="00A940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uiPriority w:val="99"/>
    <w:rsid w:val="00A940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7">
    <w:name w:val="xl27"/>
    <w:basedOn w:val="a"/>
    <w:uiPriority w:val="99"/>
    <w:rsid w:val="00A940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8">
    <w:name w:val="xl28"/>
    <w:basedOn w:val="a"/>
    <w:uiPriority w:val="99"/>
    <w:rsid w:val="00A94020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textAlignment w:val="top"/>
    </w:pPr>
    <w:rPr>
      <w:sz w:val="24"/>
      <w:szCs w:val="24"/>
    </w:rPr>
  </w:style>
  <w:style w:type="paragraph" w:customStyle="1" w:styleId="xl29">
    <w:name w:val="xl29"/>
    <w:basedOn w:val="a"/>
    <w:uiPriority w:val="99"/>
    <w:rsid w:val="00A94020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sz w:val="24"/>
      <w:szCs w:val="24"/>
    </w:rPr>
  </w:style>
  <w:style w:type="paragraph" w:customStyle="1" w:styleId="xl30">
    <w:name w:val="xl30"/>
    <w:basedOn w:val="a"/>
    <w:uiPriority w:val="99"/>
    <w:rsid w:val="00A940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sz w:val="24"/>
      <w:szCs w:val="24"/>
    </w:rPr>
  </w:style>
  <w:style w:type="paragraph" w:customStyle="1" w:styleId="xl31">
    <w:name w:val="xl31"/>
    <w:basedOn w:val="a"/>
    <w:uiPriority w:val="99"/>
    <w:rsid w:val="00A94020"/>
    <w:pPr>
      <w:pBdr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rsid w:val="00A94020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b/>
      <w:bCs/>
      <w:sz w:val="24"/>
      <w:szCs w:val="24"/>
    </w:rPr>
  </w:style>
  <w:style w:type="paragraph" w:styleId="aff7">
    <w:name w:val="endnote text"/>
    <w:basedOn w:val="a"/>
    <w:link w:val="1f0"/>
    <w:uiPriority w:val="99"/>
    <w:semiHidden/>
    <w:rsid w:val="00A94020"/>
  </w:style>
  <w:style w:type="character" w:customStyle="1" w:styleId="1f0">
    <w:name w:val="Текст концевой сноски Знак1"/>
    <w:link w:val="aff7"/>
    <w:uiPriority w:val="99"/>
    <w:semiHidden/>
    <w:locked/>
    <w:rsid w:val="00CC021B"/>
    <w:rPr>
      <w:sz w:val="20"/>
      <w:szCs w:val="20"/>
      <w:lang w:eastAsia="ar-SA" w:bidi="ar-SA"/>
    </w:rPr>
  </w:style>
  <w:style w:type="paragraph" w:customStyle="1" w:styleId="1f1">
    <w:name w:val="Текст примечания1"/>
    <w:basedOn w:val="a"/>
    <w:uiPriority w:val="99"/>
    <w:rsid w:val="00A94020"/>
  </w:style>
  <w:style w:type="paragraph" w:styleId="aff8">
    <w:name w:val="annotation text"/>
    <w:basedOn w:val="a"/>
    <w:link w:val="1f2"/>
    <w:uiPriority w:val="99"/>
    <w:semiHidden/>
    <w:rsid w:val="00B9680C"/>
  </w:style>
  <w:style w:type="character" w:customStyle="1" w:styleId="1f2">
    <w:name w:val="Текст примечания Знак1"/>
    <w:link w:val="aff8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f9">
    <w:name w:val="annotation subject"/>
    <w:basedOn w:val="1f1"/>
    <w:next w:val="1f1"/>
    <w:link w:val="1f3"/>
    <w:uiPriority w:val="99"/>
    <w:semiHidden/>
    <w:rsid w:val="00A94020"/>
    <w:rPr>
      <w:b/>
      <w:bCs/>
    </w:rPr>
  </w:style>
  <w:style w:type="character" w:customStyle="1" w:styleId="1f3">
    <w:name w:val="Тема примечания Знак1"/>
    <w:link w:val="aff9"/>
    <w:uiPriority w:val="99"/>
    <w:semiHidden/>
    <w:locked/>
    <w:rsid w:val="00CC021B"/>
    <w:rPr>
      <w:b/>
      <w:bCs/>
      <w:sz w:val="20"/>
      <w:szCs w:val="20"/>
      <w:lang w:eastAsia="ar-SA" w:bidi="ar-SA"/>
    </w:rPr>
  </w:style>
  <w:style w:type="paragraph" w:styleId="affa">
    <w:name w:val="Revision"/>
    <w:uiPriority w:val="99"/>
    <w:rsid w:val="00A94020"/>
    <w:pPr>
      <w:suppressAutoHyphens/>
    </w:pPr>
    <w:rPr>
      <w:sz w:val="24"/>
      <w:szCs w:val="24"/>
      <w:lang w:eastAsia="ar-SA"/>
    </w:rPr>
  </w:style>
  <w:style w:type="paragraph" w:customStyle="1" w:styleId="affb">
    <w:name w:val="Знак Знак Знак"/>
    <w:basedOn w:val="a"/>
    <w:uiPriority w:val="99"/>
    <w:rsid w:val="00A9402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Title">
    <w:name w:val="ConsPlusTitle"/>
    <w:uiPriority w:val="99"/>
    <w:rsid w:val="00A94020"/>
    <w:pPr>
      <w:widowControl w:val="0"/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62">
    <w:name w:val="Основной текст6"/>
    <w:basedOn w:val="a"/>
    <w:uiPriority w:val="99"/>
    <w:rsid w:val="00A94020"/>
    <w:pPr>
      <w:shd w:val="clear" w:color="auto" w:fill="FFFFFF"/>
      <w:spacing w:line="322" w:lineRule="exact"/>
      <w:ind w:hanging="1360"/>
    </w:pPr>
    <w:rPr>
      <w:rFonts w:ascii="Bookman Old Style" w:hAnsi="Bookman Old Style" w:cs="Bookman Old Style"/>
      <w:sz w:val="24"/>
      <w:szCs w:val="24"/>
    </w:rPr>
  </w:style>
  <w:style w:type="paragraph" w:customStyle="1" w:styleId="1f4">
    <w:name w:val="Знак Знак Знак1"/>
    <w:basedOn w:val="a"/>
    <w:uiPriority w:val="99"/>
    <w:rsid w:val="00A9402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c">
    <w:name w:val="Заголовок таблицы"/>
    <w:basedOn w:val="aff0"/>
    <w:uiPriority w:val="99"/>
    <w:rsid w:val="00A94020"/>
    <w:pPr>
      <w:jc w:val="center"/>
    </w:pPr>
    <w:rPr>
      <w:b/>
      <w:bCs/>
    </w:rPr>
  </w:style>
  <w:style w:type="paragraph" w:customStyle="1" w:styleId="affd">
    <w:name w:val="Содержимое врезки"/>
    <w:basedOn w:val="af9"/>
    <w:uiPriority w:val="99"/>
    <w:rsid w:val="00A94020"/>
  </w:style>
  <w:style w:type="table" w:customStyle="1" w:styleId="1f5">
    <w:name w:val="Сетка таблицы светлая1"/>
    <w:uiPriority w:val="99"/>
    <w:rsid w:val="00C7682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 (8)_"/>
    <w:link w:val="83"/>
    <w:uiPriority w:val="99"/>
    <w:locked/>
    <w:rsid w:val="00F80AD8"/>
    <w:rPr>
      <w:b/>
      <w:bCs/>
      <w:sz w:val="26"/>
      <w:szCs w:val="26"/>
      <w:shd w:val="clear" w:color="auto" w:fill="FFFFFF"/>
    </w:rPr>
  </w:style>
  <w:style w:type="paragraph" w:customStyle="1" w:styleId="83">
    <w:name w:val="Основной текст (8)"/>
    <w:basedOn w:val="a"/>
    <w:link w:val="82"/>
    <w:uiPriority w:val="99"/>
    <w:rsid w:val="00F80AD8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ru-RU"/>
    </w:rPr>
  </w:style>
  <w:style w:type="paragraph" w:styleId="25">
    <w:name w:val="Body Text Indent 2"/>
    <w:basedOn w:val="a"/>
    <w:link w:val="212"/>
    <w:uiPriority w:val="99"/>
    <w:semiHidden/>
    <w:rsid w:val="006A7156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5"/>
    <w:uiPriority w:val="99"/>
    <w:semiHidden/>
    <w:locked/>
    <w:rsid w:val="006A7156"/>
    <w:rPr>
      <w:lang w:eastAsia="ar-SA" w:bidi="ar-SA"/>
    </w:rPr>
  </w:style>
  <w:style w:type="paragraph" w:customStyle="1" w:styleId="formattexttopleveltext">
    <w:name w:val="formattext topleveltext"/>
    <w:basedOn w:val="a"/>
    <w:uiPriority w:val="99"/>
    <w:rsid w:val="00687AC8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fe">
    <w:name w:val="Table Grid"/>
    <w:basedOn w:val="a1"/>
    <w:uiPriority w:val="99"/>
    <w:rsid w:val="005A4C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Абзац списка Знак"/>
    <w:link w:val="afe"/>
    <w:locked/>
    <w:rsid w:val="00A317E0"/>
    <w:rPr>
      <w:sz w:val="20"/>
      <w:szCs w:val="20"/>
      <w:lang w:eastAsia="ar-SA"/>
    </w:rPr>
  </w:style>
  <w:style w:type="paragraph" w:styleId="34">
    <w:name w:val="Body Text Indent 3"/>
    <w:basedOn w:val="a"/>
    <w:link w:val="311"/>
    <w:uiPriority w:val="99"/>
    <w:semiHidden/>
    <w:unhideWhenUsed/>
    <w:locked/>
    <w:rsid w:val="00AF3043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uiPriority w:val="99"/>
    <w:semiHidden/>
    <w:rsid w:val="00AF3043"/>
    <w:rPr>
      <w:sz w:val="16"/>
      <w:szCs w:val="16"/>
      <w:lang w:eastAsia="ar-SA"/>
    </w:rPr>
  </w:style>
  <w:style w:type="paragraph" w:customStyle="1" w:styleId="1f6">
    <w:name w:val="Стиль1"/>
    <w:basedOn w:val="af9"/>
    <w:link w:val="1f7"/>
    <w:rsid w:val="00AF3043"/>
    <w:pPr>
      <w:spacing w:line="360" w:lineRule="auto"/>
      <w:ind w:firstLine="720"/>
    </w:pPr>
    <w:rPr>
      <w:rFonts w:eastAsia="Calibri"/>
      <w:i w:val="0"/>
      <w:iCs w:val="0"/>
      <w:lang w:eastAsia="ru-RU"/>
    </w:rPr>
  </w:style>
  <w:style w:type="character" w:customStyle="1" w:styleId="1f7">
    <w:name w:val="Стиль1 Знак"/>
    <w:link w:val="1f6"/>
    <w:locked/>
    <w:rsid w:val="00AF3043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75111"/>
    <w:rPr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A94020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A94020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1"/>
    <w:uiPriority w:val="99"/>
    <w:qFormat/>
    <w:rsid w:val="00A94020"/>
    <w:pPr>
      <w:keepNext/>
      <w:numPr>
        <w:ilvl w:val="2"/>
        <w:numId w:val="1"/>
      </w:numPr>
      <w:tabs>
        <w:tab w:val="left" w:pos="4927"/>
        <w:tab w:val="left" w:pos="9854"/>
      </w:tabs>
      <w:spacing w:line="240" w:lineRule="exact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1"/>
    <w:uiPriority w:val="99"/>
    <w:qFormat/>
    <w:rsid w:val="00A94020"/>
    <w:pPr>
      <w:keepNext/>
      <w:numPr>
        <w:ilvl w:val="3"/>
        <w:numId w:val="1"/>
      </w:numPr>
      <w:spacing w:line="240" w:lineRule="exact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1"/>
    <w:uiPriority w:val="99"/>
    <w:qFormat/>
    <w:rsid w:val="00A94020"/>
    <w:pPr>
      <w:keepNext/>
      <w:numPr>
        <w:ilvl w:val="4"/>
        <w:numId w:val="1"/>
      </w:numPr>
      <w:spacing w:line="240" w:lineRule="exact"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1"/>
    <w:uiPriority w:val="99"/>
    <w:qFormat/>
    <w:rsid w:val="00A94020"/>
    <w:pPr>
      <w:keepNext/>
      <w:numPr>
        <w:ilvl w:val="5"/>
        <w:numId w:val="1"/>
      </w:numPr>
      <w:spacing w:before="240" w:line="240" w:lineRule="exact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1"/>
    <w:uiPriority w:val="99"/>
    <w:qFormat/>
    <w:rsid w:val="00A94020"/>
    <w:pPr>
      <w:keepNext/>
      <w:numPr>
        <w:ilvl w:val="6"/>
        <w:numId w:val="1"/>
      </w:numPr>
      <w:spacing w:after="120"/>
      <w:jc w:val="center"/>
      <w:outlineLvl w:val="6"/>
    </w:pPr>
    <w:rPr>
      <w:rFonts w:ascii="Arial" w:hAnsi="Arial" w:cs="Arial"/>
      <w:b/>
      <w:bCs/>
      <w:sz w:val="24"/>
      <w:szCs w:val="24"/>
    </w:rPr>
  </w:style>
  <w:style w:type="paragraph" w:styleId="8">
    <w:name w:val="heading 8"/>
    <w:basedOn w:val="a"/>
    <w:next w:val="a"/>
    <w:link w:val="81"/>
    <w:uiPriority w:val="99"/>
    <w:qFormat/>
    <w:rsid w:val="00A94020"/>
    <w:pPr>
      <w:keepNext/>
      <w:numPr>
        <w:ilvl w:val="7"/>
        <w:numId w:val="1"/>
      </w:numPr>
      <w:spacing w:before="240" w:line="240" w:lineRule="exact"/>
      <w:ind w:left="0" w:firstLine="142"/>
      <w:jc w:val="center"/>
      <w:outlineLvl w:val="7"/>
    </w:pPr>
    <w:rPr>
      <w:smallCaps/>
      <w:sz w:val="28"/>
      <w:szCs w:val="28"/>
    </w:rPr>
  </w:style>
  <w:style w:type="paragraph" w:styleId="9">
    <w:name w:val="heading 9"/>
    <w:basedOn w:val="a"/>
    <w:next w:val="a"/>
    <w:link w:val="91"/>
    <w:uiPriority w:val="99"/>
    <w:qFormat/>
    <w:rsid w:val="00A94020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CC021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1">
    <w:name w:val="Заголовок 2 Знак1"/>
    <w:link w:val="2"/>
    <w:uiPriority w:val="99"/>
    <w:semiHidden/>
    <w:locked/>
    <w:rsid w:val="00CC021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CC021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41">
    <w:name w:val="Заголовок 4 Знак1"/>
    <w:link w:val="4"/>
    <w:uiPriority w:val="99"/>
    <w:semiHidden/>
    <w:locked/>
    <w:rsid w:val="00CC021B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51">
    <w:name w:val="Заголовок 5 Знак1"/>
    <w:link w:val="5"/>
    <w:uiPriority w:val="99"/>
    <w:semiHidden/>
    <w:locked/>
    <w:rsid w:val="00CC021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61">
    <w:name w:val="Заголовок 6 Знак1"/>
    <w:link w:val="6"/>
    <w:uiPriority w:val="99"/>
    <w:semiHidden/>
    <w:locked/>
    <w:rsid w:val="00CC021B"/>
    <w:rPr>
      <w:rFonts w:ascii="Calibri" w:hAnsi="Calibri" w:cs="Calibri"/>
      <w:b/>
      <w:bCs/>
      <w:lang w:eastAsia="ar-SA" w:bidi="ar-SA"/>
    </w:rPr>
  </w:style>
  <w:style w:type="character" w:customStyle="1" w:styleId="71">
    <w:name w:val="Заголовок 7 Знак1"/>
    <w:link w:val="7"/>
    <w:uiPriority w:val="99"/>
    <w:semiHidden/>
    <w:locked/>
    <w:rsid w:val="00CC021B"/>
    <w:rPr>
      <w:rFonts w:ascii="Calibri" w:hAnsi="Calibri" w:cs="Calibri"/>
      <w:sz w:val="24"/>
      <w:szCs w:val="24"/>
      <w:lang w:eastAsia="ar-SA" w:bidi="ar-SA"/>
    </w:rPr>
  </w:style>
  <w:style w:type="character" w:customStyle="1" w:styleId="81">
    <w:name w:val="Заголовок 8 Знак1"/>
    <w:link w:val="8"/>
    <w:uiPriority w:val="99"/>
    <w:semiHidden/>
    <w:locked/>
    <w:rsid w:val="00CC021B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91">
    <w:name w:val="Заголовок 9 Знак1"/>
    <w:link w:val="9"/>
    <w:uiPriority w:val="99"/>
    <w:semiHidden/>
    <w:locked/>
    <w:rsid w:val="00CC021B"/>
    <w:rPr>
      <w:rFonts w:ascii="Cambria" w:hAnsi="Cambria" w:cs="Cambria"/>
      <w:lang w:eastAsia="ar-SA" w:bidi="ar-SA"/>
    </w:rPr>
  </w:style>
  <w:style w:type="character" w:customStyle="1" w:styleId="WW8Num1z0">
    <w:name w:val="WW8Num1z0"/>
    <w:uiPriority w:val="99"/>
    <w:rsid w:val="00A94020"/>
  </w:style>
  <w:style w:type="character" w:customStyle="1" w:styleId="WW8Num1z1">
    <w:name w:val="WW8Num1z1"/>
    <w:uiPriority w:val="99"/>
    <w:rsid w:val="00A94020"/>
  </w:style>
  <w:style w:type="character" w:customStyle="1" w:styleId="WW8Num1z2">
    <w:name w:val="WW8Num1z2"/>
    <w:uiPriority w:val="99"/>
    <w:rsid w:val="00A94020"/>
  </w:style>
  <w:style w:type="character" w:customStyle="1" w:styleId="WW8Num1z3">
    <w:name w:val="WW8Num1z3"/>
    <w:uiPriority w:val="99"/>
    <w:rsid w:val="00A94020"/>
  </w:style>
  <w:style w:type="character" w:customStyle="1" w:styleId="WW8Num1z4">
    <w:name w:val="WW8Num1z4"/>
    <w:uiPriority w:val="99"/>
    <w:rsid w:val="00A94020"/>
  </w:style>
  <w:style w:type="character" w:customStyle="1" w:styleId="WW8Num1z5">
    <w:name w:val="WW8Num1z5"/>
    <w:uiPriority w:val="99"/>
    <w:rsid w:val="00A94020"/>
  </w:style>
  <w:style w:type="character" w:customStyle="1" w:styleId="WW8Num1z6">
    <w:name w:val="WW8Num1z6"/>
    <w:uiPriority w:val="99"/>
    <w:rsid w:val="00A94020"/>
  </w:style>
  <w:style w:type="character" w:customStyle="1" w:styleId="WW8Num1z7">
    <w:name w:val="WW8Num1z7"/>
    <w:uiPriority w:val="99"/>
    <w:rsid w:val="00A94020"/>
  </w:style>
  <w:style w:type="character" w:customStyle="1" w:styleId="WW8Num1z8">
    <w:name w:val="WW8Num1z8"/>
    <w:uiPriority w:val="99"/>
    <w:rsid w:val="00A94020"/>
  </w:style>
  <w:style w:type="character" w:customStyle="1" w:styleId="WW8Num2z0">
    <w:name w:val="WW8Num2z0"/>
    <w:uiPriority w:val="99"/>
    <w:rsid w:val="00A94020"/>
    <w:rPr>
      <w:sz w:val="28"/>
      <w:szCs w:val="28"/>
    </w:rPr>
  </w:style>
  <w:style w:type="character" w:customStyle="1" w:styleId="WW8Num2z1">
    <w:name w:val="WW8Num2z1"/>
    <w:uiPriority w:val="99"/>
    <w:rsid w:val="00A94020"/>
  </w:style>
  <w:style w:type="character" w:customStyle="1" w:styleId="WW8Num2z2">
    <w:name w:val="WW8Num2z2"/>
    <w:uiPriority w:val="99"/>
    <w:rsid w:val="00A94020"/>
  </w:style>
  <w:style w:type="character" w:customStyle="1" w:styleId="WW8Num2z3">
    <w:name w:val="WW8Num2z3"/>
    <w:uiPriority w:val="99"/>
    <w:rsid w:val="00A94020"/>
  </w:style>
  <w:style w:type="character" w:customStyle="1" w:styleId="WW8Num2z4">
    <w:name w:val="WW8Num2z4"/>
    <w:uiPriority w:val="99"/>
    <w:rsid w:val="00A94020"/>
  </w:style>
  <w:style w:type="character" w:customStyle="1" w:styleId="WW8Num2z5">
    <w:name w:val="WW8Num2z5"/>
    <w:uiPriority w:val="99"/>
    <w:rsid w:val="00A94020"/>
  </w:style>
  <w:style w:type="character" w:customStyle="1" w:styleId="WW8Num2z6">
    <w:name w:val="WW8Num2z6"/>
    <w:uiPriority w:val="99"/>
    <w:rsid w:val="00A94020"/>
  </w:style>
  <w:style w:type="character" w:customStyle="1" w:styleId="WW8Num2z7">
    <w:name w:val="WW8Num2z7"/>
    <w:uiPriority w:val="99"/>
    <w:rsid w:val="00A94020"/>
  </w:style>
  <w:style w:type="character" w:customStyle="1" w:styleId="WW8Num2z8">
    <w:name w:val="WW8Num2z8"/>
    <w:uiPriority w:val="99"/>
    <w:rsid w:val="00A94020"/>
  </w:style>
  <w:style w:type="character" w:customStyle="1" w:styleId="WW8Num3z0">
    <w:name w:val="WW8Num3z0"/>
    <w:uiPriority w:val="99"/>
    <w:rsid w:val="00A94020"/>
  </w:style>
  <w:style w:type="character" w:customStyle="1" w:styleId="WW8Num3z1">
    <w:name w:val="WW8Num3z1"/>
    <w:uiPriority w:val="99"/>
    <w:rsid w:val="00A94020"/>
  </w:style>
  <w:style w:type="character" w:customStyle="1" w:styleId="WW8Num3z2">
    <w:name w:val="WW8Num3z2"/>
    <w:uiPriority w:val="99"/>
    <w:rsid w:val="00A94020"/>
  </w:style>
  <w:style w:type="character" w:customStyle="1" w:styleId="WW8Num3z3">
    <w:name w:val="WW8Num3z3"/>
    <w:uiPriority w:val="99"/>
    <w:rsid w:val="00A94020"/>
  </w:style>
  <w:style w:type="character" w:customStyle="1" w:styleId="WW8Num3z4">
    <w:name w:val="WW8Num3z4"/>
    <w:uiPriority w:val="99"/>
    <w:rsid w:val="00A94020"/>
  </w:style>
  <w:style w:type="character" w:customStyle="1" w:styleId="WW8Num3z5">
    <w:name w:val="WW8Num3z5"/>
    <w:uiPriority w:val="99"/>
    <w:rsid w:val="00A94020"/>
  </w:style>
  <w:style w:type="character" w:customStyle="1" w:styleId="WW8Num3z6">
    <w:name w:val="WW8Num3z6"/>
    <w:uiPriority w:val="99"/>
    <w:rsid w:val="00A94020"/>
  </w:style>
  <w:style w:type="character" w:customStyle="1" w:styleId="WW8Num3z7">
    <w:name w:val="WW8Num3z7"/>
    <w:uiPriority w:val="99"/>
    <w:rsid w:val="00A94020"/>
  </w:style>
  <w:style w:type="character" w:customStyle="1" w:styleId="WW8Num3z8">
    <w:name w:val="WW8Num3z8"/>
    <w:uiPriority w:val="99"/>
    <w:rsid w:val="00A94020"/>
  </w:style>
  <w:style w:type="character" w:customStyle="1" w:styleId="WW8Num4z0">
    <w:name w:val="WW8Num4z0"/>
    <w:uiPriority w:val="99"/>
    <w:rsid w:val="00A94020"/>
  </w:style>
  <w:style w:type="character" w:customStyle="1" w:styleId="WW8Num4z1">
    <w:name w:val="WW8Num4z1"/>
    <w:uiPriority w:val="99"/>
    <w:rsid w:val="00A94020"/>
  </w:style>
  <w:style w:type="character" w:customStyle="1" w:styleId="WW8Num4z2">
    <w:name w:val="WW8Num4z2"/>
    <w:uiPriority w:val="99"/>
    <w:rsid w:val="00A94020"/>
  </w:style>
  <w:style w:type="character" w:customStyle="1" w:styleId="WW8Num4z3">
    <w:name w:val="WW8Num4z3"/>
    <w:uiPriority w:val="99"/>
    <w:rsid w:val="00A94020"/>
  </w:style>
  <w:style w:type="character" w:customStyle="1" w:styleId="WW8Num4z4">
    <w:name w:val="WW8Num4z4"/>
    <w:uiPriority w:val="99"/>
    <w:rsid w:val="00A94020"/>
  </w:style>
  <w:style w:type="character" w:customStyle="1" w:styleId="WW8Num4z5">
    <w:name w:val="WW8Num4z5"/>
    <w:uiPriority w:val="99"/>
    <w:rsid w:val="00A94020"/>
  </w:style>
  <w:style w:type="character" w:customStyle="1" w:styleId="WW8Num4z6">
    <w:name w:val="WW8Num4z6"/>
    <w:uiPriority w:val="99"/>
    <w:rsid w:val="00A94020"/>
  </w:style>
  <w:style w:type="character" w:customStyle="1" w:styleId="WW8Num4z7">
    <w:name w:val="WW8Num4z7"/>
    <w:uiPriority w:val="99"/>
    <w:rsid w:val="00A94020"/>
  </w:style>
  <w:style w:type="character" w:customStyle="1" w:styleId="WW8Num4z8">
    <w:name w:val="WW8Num4z8"/>
    <w:uiPriority w:val="99"/>
    <w:rsid w:val="00A94020"/>
  </w:style>
  <w:style w:type="character" w:customStyle="1" w:styleId="WW8Num5z0">
    <w:name w:val="WW8Num5z0"/>
    <w:uiPriority w:val="99"/>
    <w:rsid w:val="00A94020"/>
  </w:style>
  <w:style w:type="character" w:customStyle="1" w:styleId="WW8Num5z1">
    <w:name w:val="WW8Num5z1"/>
    <w:uiPriority w:val="99"/>
    <w:rsid w:val="00A94020"/>
  </w:style>
  <w:style w:type="character" w:customStyle="1" w:styleId="WW8Num5z2">
    <w:name w:val="WW8Num5z2"/>
    <w:uiPriority w:val="99"/>
    <w:rsid w:val="00A94020"/>
  </w:style>
  <w:style w:type="character" w:customStyle="1" w:styleId="WW8Num5z3">
    <w:name w:val="WW8Num5z3"/>
    <w:uiPriority w:val="99"/>
    <w:rsid w:val="00A94020"/>
  </w:style>
  <w:style w:type="character" w:customStyle="1" w:styleId="WW8Num5z4">
    <w:name w:val="WW8Num5z4"/>
    <w:uiPriority w:val="99"/>
    <w:rsid w:val="00A94020"/>
  </w:style>
  <w:style w:type="character" w:customStyle="1" w:styleId="WW8Num5z5">
    <w:name w:val="WW8Num5z5"/>
    <w:uiPriority w:val="99"/>
    <w:rsid w:val="00A94020"/>
  </w:style>
  <w:style w:type="character" w:customStyle="1" w:styleId="WW8Num5z6">
    <w:name w:val="WW8Num5z6"/>
    <w:uiPriority w:val="99"/>
    <w:rsid w:val="00A94020"/>
  </w:style>
  <w:style w:type="character" w:customStyle="1" w:styleId="WW8Num5z7">
    <w:name w:val="WW8Num5z7"/>
    <w:uiPriority w:val="99"/>
    <w:rsid w:val="00A94020"/>
  </w:style>
  <w:style w:type="character" w:customStyle="1" w:styleId="WW8Num5z8">
    <w:name w:val="WW8Num5z8"/>
    <w:uiPriority w:val="99"/>
    <w:rsid w:val="00A94020"/>
  </w:style>
  <w:style w:type="character" w:customStyle="1" w:styleId="WW8Num6z0">
    <w:name w:val="WW8Num6z0"/>
    <w:uiPriority w:val="99"/>
    <w:rsid w:val="00A94020"/>
    <w:rPr>
      <w:rFonts w:ascii="Times New Roman" w:hAnsi="Times New Roman" w:cs="Times New Roman"/>
    </w:rPr>
  </w:style>
  <w:style w:type="character" w:customStyle="1" w:styleId="WW8Num6z1">
    <w:name w:val="WW8Num6z1"/>
    <w:uiPriority w:val="99"/>
    <w:rsid w:val="00A94020"/>
    <w:rPr>
      <w:rFonts w:ascii="Courier New" w:hAnsi="Courier New" w:cs="Courier New"/>
    </w:rPr>
  </w:style>
  <w:style w:type="character" w:customStyle="1" w:styleId="WW8Num6z2">
    <w:name w:val="WW8Num6z2"/>
    <w:uiPriority w:val="99"/>
    <w:rsid w:val="00A94020"/>
    <w:rPr>
      <w:rFonts w:ascii="Wingdings" w:hAnsi="Wingdings" w:cs="Wingdings"/>
    </w:rPr>
  </w:style>
  <w:style w:type="character" w:customStyle="1" w:styleId="WW8Num6z3">
    <w:name w:val="WW8Num6z3"/>
    <w:uiPriority w:val="99"/>
    <w:rsid w:val="00A94020"/>
    <w:rPr>
      <w:rFonts w:ascii="Symbol" w:hAnsi="Symbol" w:cs="Symbol"/>
    </w:rPr>
  </w:style>
  <w:style w:type="character" w:customStyle="1" w:styleId="WW8Num7z0">
    <w:name w:val="WW8Num7z0"/>
    <w:uiPriority w:val="99"/>
    <w:rsid w:val="00A94020"/>
  </w:style>
  <w:style w:type="character" w:customStyle="1" w:styleId="WW8Num7z1">
    <w:name w:val="WW8Num7z1"/>
    <w:uiPriority w:val="99"/>
    <w:rsid w:val="00A94020"/>
  </w:style>
  <w:style w:type="character" w:customStyle="1" w:styleId="WW8Num7z2">
    <w:name w:val="WW8Num7z2"/>
    <w:uiPriority w:val="99"/>
    <w:rsid w:val="00A94020"/>
  </w:style>
  <w:style w:type="character" w:customStyle="1" w:styleId="WW8Num7z3">
    <w:name w:val="WW8Num7z3"/>
    <w:uiPriority w:val="99"/>
    <w:rsid w:val="00A94020"/>
  </w:style>
  <w:style w:type="character" w:customStyle="1" w:styleId="WW8Num7z4">
    <w:name w:val="WW8Num7z4"/>
    <w:uiPriority w:val="99"/>
    <w:rsid w:val="00A94020"/>
  </w:style>
  <w:style w:type="character" w:customStyle="1" w:styleId="WW8Num7z5">
    <w:name w:val="WW8Num7z5"/>
    <w:uiPriority w:val="99"/>
    <w:rsid w:val="00A94020"/>
  </w:style>
  <w:style w:type="character" w:customStyle="1" w:styleId="WW8Num7z6">
    <w:name w:val="WW8Num7z6"/>
    <w:uiPriority w:val="99"/>
    <w:rsid w:val="00A94020"/>
  </w:style>
  <w:style w:type="character" w:customStyle="1" w:styleId="WW8Num7z7">
    <w:name w:val="WW8Num7z7"/>
    <w:uiPriority w:val="99"/>
    <w:rsid w:val="00A94020"/>
  </w:style>
  <w:style w:type="character" w:customStyle="1" w:styleId="WW8Num7z8">
    <w:name w:val="WW8Num7z8"/>
    <w:uiPriority w:val="99"/>
    <w:rsid w:val="00A94020"/>
  </w:style>
  <w:style w:type="character" w:customStyle="1" w:styleId="WW8Num8z0">
    <w:name w:val="WW8Num8z0"/>
    <w:uiPriority w:val="99"/>
    <w:rsid w:val="00A94020"/>
  </w:style>
  <w:style w:type="character" w:customStyle="1" w:styleId="WW8Num9z0">
    <w:name w:val="WW8Num9z0"/>
    <w:uiPriority w:val="99"/>
    <w:rsid w:val="00A94020"/>
  </w:style>
  <w:style w:type="character" w:customStyle="1" w:styleId="WW8Num10z0">
    <w:name w:val="WW8Num10z0"/>
    <w:uiPriority w:val="99"/>
    <w:rsid w:val="00A94020"/>
  </w:style>
  <w:style w:type="character" w:customStyle="1" w:styleId="WW8Num10z1">
    <w:name w:val="WW8Num10z1"/>
    <w:uiPriority w:val="99"/>
    <w:rsid w:val="00A94020"/>
  </w:style>
  <w:style w:type="character" w:customStyle="1" w:styleId="WW8Num10z2">
    <w:name w:val="WW8Num10z2"/>
    <w:uiPriority w:val="99"/>
    <w:rsid w:val="00A94020"/>
  </w:style>
  <w:style w:type="character" w:customStyle="1" w:styleId="WW8Num10z3">
    <w:name w:val="WW8Num10z3"/>
    <w:uiPriority w:val="99"/>
    <w:rsid w:val="00A94020"/>
  </w:style>
  <w:style w:type="character" w:customStyle="1" w:styleId="WW8Num10z4">
    <w:name w:val="WW8Num10z4"/>
    <w:uiPriority w:val="99"/>
    <w:rsid w:val="00A94020"/>
  </w:style>
  <w:style w:type="character" w:customStyle="1" w:styleId="WW8Num10z5">
    <w:name w:val="WW8Num10z5"/>
    <w:uiPriority w:val="99"/>
    <w:rsid w:val="00A94020"/>
  </w:style>
  <w:style w:type="character" w:customStyle="1" w:styleId="WW8Num10z6">
    <w:name w:val="WW8Num10z6"/>
    <w:uiPriority w:val="99"/>
    <w:rsid w:val="00A94020"/>
  </w:style>
  <w:style w:type="character" w:customStyle="1" w:styleId="WW8Num10z7">
    <w:name w:val="WW8Num10z7"/>
    <w:uiPriority w:val="99"/>
    <w:rsid w:val="00A94020"/>
  </w:style>
  <w:style w:type="character" w:customStyle="1" w:styleId="WW8Num10z8">
    <w:name w:val="WW8Num10z8"/>
    <w:uiPriority w:val="99"/>
    <w:rsid w:val="00A94020"/>
  </w:style>
  <w:style w:type="character" w:customStyle="1" w:styleId="WW8Num11z0">
    <w:name w:val="WW8Num11z0"/>
    <w:uiPriority w:val="99"/>
    <w:rsid w:val="00A94020"/>
    <w:rPr>
      <w:rFonts w:ascii="Times New Roman" w:hAnsi="Times New Roman" w:cs="Times New Roman"/>
    </w:rPr>
  </w:style>
  <w:style w:type="character" w:customStyle="1" w:styleId="WW8Num11z1">
    <w:name w:val="WW8Num11z1"/>
    <w:uiPriority w:val="99"/>
    <w:rsid w:val="00A94020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A94020"/>
    <w:rPr>
      <w:rFonts w:ascii="Wingdings" w:hAnsi="Wingdings" w:cs="Wingdings"/>
    </w:rPr>
  </w:style>
  <w:style w:type="character" w:customStyle="1" w:styleId="WW8Num11z3">
    <w:name w:val="WW8Num11z3"/>
    <w:uiPriority w:val="99"/>
    <w:rsid w:val="00A94020"/>
    <w:rPr>
      <w:rFonts w:ascii="Symbol" w:hAnsi="Symbol" w:cs="Symbol"/>
    </w:rPr>
  </w:style>
  <w:style w:type="character" w:customStyle="1" w:styleId="WW8Num12z0">
    <w:name w:val="WW8Num12z0"/>
    <w:uiPriority w:val="99"/>
    <w:rsid w:val="00A94020"/>
    <w:rPr>
      <w:rFonts w:ascii="Arial" w:hAnsi="Arial" w:cs="Arial"/>
    </w:rPr>
  </w:style>
  <w:style w:type="character" w:customStyle="1" w:styleId="WW8Num12z1">
    <w:name w:val="WW8Num12z1"/>
    <w:uiPriority w:val="99"/>
    <w:rsid w:val="00A9402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A94020"/>
    <w:rPr>
      <w:rFonts w:ascii="Wingdings" w:hAnsi="Wingdings" w:cs="Wingdings"/>
    </w:rPr>
  </w:style>
  <w:style w:type="character" w:customStyle="1" w:styleId="WW8Num12z3">
    <w:name w:val="WW8Num12z3"/>
    <w:uiPriority w:val="99"/>
    <w:rsid w:val="00A94020"/>
    <w:rPr>
      <w:rFonts w:ascii="Symbol" w:hAnsi="Symbol" w:cs="Symbol"/>
    </w:rPr>
  </w:style>
  <w:style w:type="character" w:customStyle="1" w:styleId="WW8Num13z0">
    <w:name w:val="WW8Num13z0"/>
    <w:uiPriority w:val="99"/>
    <w:rsid w:val="00A94020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13z1">
    <w:name w:val="WW8Num13z1"/>
    <w:uiPriority w:val="99"/>
    <w:rsid w:val="00A94020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3z3">
    <w:name w:val="WW8Num13z3"/>
    <w:uiPriority w:val="99"/>
    <w:rsid w:val="00A94020"/>
  </w:style>
  <w:style w:type="character" w:customStyle="1" w:styleId="WW8Num13z4">
    <w:name w:val="WW8Num13z4"/>
    <w:uiPriority w:val="99"/>
    <w:rsid w:val="00A94020"/>
  </w:style>
  <w:style w:type="character" w:customStyle="1" w:styleId="WW8Num13z5">
    <w:name w:val="WW8Num13z5"/>
    <w:uiPriority w:val="99"/>
    <w:rsid w:val="00A94020"/>
  </w:style>
  <w:style w:type="character" w:customStyle="1" w:styleId="WW8Num13z6">
    <w:name w:val="WW8Num13z6"/>
    <w:uiPriority w:val="99"/>
    <w:rsid w:val="00A94020"/>
  </w:style>
  <w:style w:type="character" w:customStyle="1" w:styleId="WW8Num13z7">
    <w:name w:val="WW8Num13z7"/>
    <w:uiPriority w:val="99"/>
    <w:rsid w:val="00A94020"/>
  </w:style>
  <w:style w:type="character" w:customStyle="1" w:styleId="WW8Num13z8">
    <w:name w:val="WW8Num13z8"/>
    <w:uiPriority w:val="99"/>
    <w:rsid w:val="00A94020"/>
  </w:style>
  <w:style w:type="character" w:customStyle="1" w:styleId="WW8Num14z0">
    <w:name w:val="WW8Num14z0"/>
    <w:uiPriority w:val="99"/>
    <w:rsid w:val="00A94020"/>
  </w:style>
  <w:style w:type="character" w:customStyle="1" w:styleId="WW8Num14z1">
    <w:name w:val="WW8Num14z1"/>
    <w:uiPriority w:val="99"/>
    <w:rsid w:val="00A94020"/>
  </w:style>
  <w:style w:type="character" w:customStyle="1" w:styleId="WW8Num14z2">
    <w:name w:val="WW8Num14z2"/>
    <w:uiPriority w:val="99"/>
    <w:rsid w:val="00A94020"/>
  </w:style>
  <w:style w:type="character" w:customStyle="1" w:styleId="WW8Num14z3">
    <w:name w:val="WW8Num14z3"/>
    <w:uiPriority w:val="99"/>
    <w:rsid w:val="00A94020"/>
  </w:style>
  <w:style w:type="character" w:customStyle="1" w:styleId="WW8Num14z4">
    <w:name w:val="WW8Num14z4"/>
    <w:uiPriority w:val="99"/>
    <w:rsid w:val="00A94020"/>
  </w:style>
  <w:style w:type="character" w:customStyle="1" w:styleId="WW8Num14z5">
    <w:name w:val="WW8Num14z5"/>
    <w:uiPriority w:val="99"/>
    <w:rsid w:val="00A94020"/>
  </w:style>
  <w:style w:type="character" w:customStyle="1" w:styleId="WW8Num14z6">
    <w:name w:val="WW8Num14z6"/>
    <w:uiPriority w:val="99"/>
    <w:rsid w:val="00A94020"/>
  </w:style>
  <w:style w:type="character" w:customStyle="1" w:styleId="WW8Num14z7">
    <w:name w:val="WW8Num14z7"/>
    <w:uiPriority w:val="99"/>
    <w:rsid w:val="00A94020"/>
  </w:style>
  <w:style w:type="character" w:customStyle="1" w:styleId="WW8Num14z8">
    <w:name w:val="WW8Num14z8"/>
    <w:uiPriority w:val="99"/>
    <w:rsid w:val="00A94020"/>
  </w:style>
  <w:style w:type="character" w:customStyle="1" w:styleId="WW8Num15z0">
    <w:name w:val="WW8Num15z0"/>
    <w:uiPriority w:val="99"/>
    <w:rsid w:val="00A94020"/>
    <w:rPr>
      <w:rFonts w:ascii="Symbol" w:hAnsi="Symbol" w:cs="Symbol"/>
    </w:rPr>
  </w:style>
  <w:style w:type="character" w:customStyle="1" w:styleId="WW8Num15z1">
    <w:name w:val="WW8Num15z1"/>
    <w:uiPriority w:val="99"/>
    <w:rsid w:val="00A94020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A94020"/>
    <w:rPr>
      <w:rFonts w:ascii="Wingdings" w:hAnsi="Wingdings" w:cs="Wingdings"/>
    </w:rPr>
  </w:style>
  <w:style w:type="character" w:customStyle="1" w:styleId="WW8Num15z3">
    <w:name w:val="WW8Num15z3"/>
    <w:uiPriority w:val="99"/>
    <w:rsid w:val="00A94020"/>
    <w:rPr>
      <w:rFonts w:ascii="Symbol" w:hAnsi="Symbol" w:cs="Symbol"/>
    </w:rPr>
  </w:style>
  <w:style w:type="character" w:customStyle="1" w:styleId="WW8Num16z0">
    <w:name w:val="WW8Num16z0"/>
    <w:uiPriority w:val="99"/>
    <w:rsid w:val="00A94020"/>
    <w:rPr>
      <w:sz w:val="28"/>
      <w:szCs w:val="28"/>
    </w:rPr>
  </w:style>
  <w:style w:type="character" w:customStyle="1" w:styleId="WW8Num17z0">
    <w:name w:val="WW8Num17z0"/>
    <w:uiPriority w:val="99"/>
    <w:rsid w:val="00A94020"/>
  </w:style>
  <w:style w:type="character" w:customStyle="1" w:styleId="WW8Num18z0">
    <w:name w:val="WW8Num18z0"/>
    <w:uiPriority w:val="99"/>
    <w:rsid w:val="00A94020"/>
  </w:style>
  <w:style w:type="character" w:customStyle="1" w:styleId="WW8Num19z0">
    <w:name w:val="WW8Num19z0"/>
    <w:uiPriority w:val="99"/>
    <w:rsid w:val="00A94020"/>
  </w:style>
  <w:style w:type="character" w:customStyle="1" w:styleId="WW8Num19z1">
    <w:name w:val="WW8Num19z1"/>
    <w:uiPriority w:val="99"/>
    <w:rsid w:val="00A94020"/>
  </w:style>
  <w:style w:type="character" w:customStyle="1" w:styleId="WW8Num19z2">
    <w:name w:val="WW8Num19z2"/>
    <w:uiPriority w:val="99"/>
    <w:rsid w:val="00A94020"/>
  </w:style>
  <w:style w:type="character" w:customStyle="1" w:styleId="WW8Num19z3">
    <w:name w:val="WW8Num19z3"/>
    <w:uiPriority w:val="99"/>
    <w:rsid w:val="00A94020"/>
  </w:style>
  <w:style w:type="character" w:customStyle="1" w:styleId="WW8Num19z4">
    <w:name w:val="WW8Num19z4"/>
    <w:uiPriority w:val="99"/>
    <w:rsid w:val="00A94020"/>
  </w:style>
  <w:style w:type="character" w:customStyle="1" w:styleId="WW8Num19z5">
    <w:name w:val="WW8Num19z5"/>
    <w:uiPriority w:val="99"/>
    <w:rsid w:val="00A94020"/>
  </w:style>
  <w:style w:type="character" w:customStyle="1" w:styleId="WW8Num19z6">
    <w:name w:val="WW8Num19z6"/>
    <w:uiPriority w:val="99"/>
    <w:rsid w:val="00A94020"/>
  </w:style>
  <w:style w:type="character" w:customStyle="1" w:styleId="WW8Num19z7">
    <w:name w:val="WW8Num19z7"/>
    <w:uiPriority w:val="99"/>
    <w:rsid w:val="00A94020"/>
  </w:style>
  <w:style w:type="character" w:customStyle="1" w:styleId="WW8Num19z8">
    <w:name w:val="WW8Num19z8"/>
    <w:uiPriority w:val="99"/>
    <w:rsid w:val="00A94020"/>
  </w:style>
  <w:style w:type="character" w:customStyle="1" w:styleId="WW8Num20z0">
    <w:name w:val="WW8Num20z0"/>
    <w:uiPriority w:val="99"/>
    <w:rsid w:val="00A94020"/>
  </w:style>
  <w:style w:type="character" w:customStyle="1" w:styleId="WW8Num20z1">
    <w:name w:val="WW8Num20z1"/>
    <w:uiPriority w:val="99"/>
    <w:rsid w:val="00A94020"/>
  </w:style>
  <w:style w:type="character" w:customStyle="1" w:styleId="WW8Num20z2">
    <w:name w:val="WW8Num20z2"/>
    <w:uiPriority w:val="99"/>
    <w:rsid w:val="00A94020"/>
  </w:style>
  <w:style w:type="character" w:customStyle="1" w:styleId="WW8Num20z3">
    <w:name w:val="WW8Num20z3"/>
    <w:uiPriority w:val="99"/>
    <w:rsid w:val="00A94020"/>
  </w:style>
  <w:style w:type="character" w:customStyle="1" w:styleId="WW8Num20z4">
    <w:name w:val="WW8Num20z4"/>
    <w:uiPriority w:val="99"/>
    <w:rsid w:val="00A94020"/>
  </w:style>
  <w:style w:type="character" w:customStyle="1" w:styleId="WW8Num20z5">
    <w:name w:val="WW8Num20z5"/>
    <w:uiPriority w:val="99"/>
    <w:rsid w:val="00A94020"/>
  </w:style>
  <w:style w:type="character" w:customStyle="1" w:styleId="WW8Num20z6">
    <w:name w:val="WW8Num20z6"/>
    <w:uiPriority w:val="99"/>
    <w:rsid w:val="00A94020"/>
  </w:style>
  <w:style w:type="character" w:customStyle="1" w:styleId="WW8Num20z7">
    <w:name w:val="WW8Num20z7"/>
    <w:uiPriority w:val="99"/>
    <w:rsid w:val="00A94020"/>
  </w:style>
  <w:style w:type="character" w:customStyle="1" w:styleId="WW8Num20z8">
    <w:name w:val="WW8Num20z8"/>
    <w:uiPriority w:val="99"/>
    <w:rsid w:val="00A94020"/>
  </w:style>
  <w:style w:type="character" w:customStyle="1" w:styleId="10">
    <w:name w:val="Основной шрифт абзаца1"/>
    <w:uiPriority w:val="99"/>
    <w:rsid w:val="00A94020"/>
  </w:style>
  <w:style w:type="character" w:customStyle="1" w:styleId="20">
    <w:name w:val="Заголовок 2 Знак"/>
    <w:uiPriority w:val="99"/>
    <w:rsid w:val="00A94020"/>
    <w:rPr>
      <w:rFonts w:ascii="Times New Roman" w:hAnsi="Times New Roman" w:cs="Times New Roman"/>
      <w:sz w:val="20"/>
      <w:szCs w:val="20"/>
    </w:rPr>
  </w:style>
  <w:style w:type="character" w:customStyle="1" w:styleId="70">
    <w:name w:val="Заголовок 7 Знак"/>
    <w:uiPriority w:val="99"/>
    <w:rsid w:val="00A94020"/>
    <w:rPr>
      <w:rFonts w:ascii="Arial" w:hAnsi="Arial" w:cs="Arial"/>
      <w:b/>
      <w:bCs/>
      <w:sz w:val="20"/>
      <w:szCs w:val="20"/>
    </w:rPr>
  </w:style>
  <w:style w:type="character" w:customStyle="1" w:styleId="a3">
    <w:name w:val="Основной текст Знак"/>
    <w:uiPriority w:val="99"/>
    <w:rsid w:val="00A94020"/>
    <w:rPr>
      <w:rFonts w:ascii="Times New Roman" w:hAnsi="Times New Roman" w:cs="Times New Roman"/>
      <w:i/>
      <w:iCs/>
      <w:sz w:val="20"/>
      <w:szCs w:val="20"/>
    </w:rPr>
  </w:style>
  <w:style w:type="character" w:customStyle="1" w:styleId="a4">
    <w:name w:val="Текст выноски Знак"/>
    <w:uiPriority w:val="99"/>
    <w:rsid w:val="00A94020"/>
    <w:rPr>
      <w:rFonts w:ascii="Tahoma" w:hAnsi="Tahoma" w:cs="Tahoma"/>
      <w:sz w:val="16"/>
      <w:szCs w:val="16"/>
    </w:rPr>
  </w:style>
  <w:style w:type="character" w:customStyle="1" w:styleId="a5">
    <w:name w:val="Цветовое выделение"/>
    <w:uiPriority w:val="99"/>
    <w:rsid w:val="00A94020"/>
    <w:rPr>
      <w:b/>
      <w:bCs/>
      <w:color w:val="auto"/>
    </w:rPr>
  </w:style>
  <w:style w:type="character" w:customStyle="1" w:styleId="a6">
    <w:name w:val="Верхний колонтитул Знак"/>
    <w:uiPriority w:val="99"/>
    <w:rsid w:val="00A94020"/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uiPriority w:val="99"/>
    <w:rsid w:val="00A94020"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sid w:val="00A94020"/>
    <w:rPr>
      <w:color w:val="0000FF"/>
      <w:u w:val="single"/>
    </w:rPr>
  </w:style>
  <w:style w:type="character" w:customStyle="1" w:styleId="12">
    <w:name w:val="Заголовок 1 Знак"/>
    <w:uiPriority w:val="99"/>
    <w:rsid w:val="00A9402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30">
    <w:name w:val="Заголовок 3 Знак"/>
    <w:uiPriority w:val="99"/>
    <w:rsid w:val="00A94020"/>
    <w:rPr>
      <w:rFonts w:ascii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uiPriority w:val="99"/>
    <w:rsid w:val="00A94020"/>
    <w:rPr>
      <w:rFonts w:ascii="Times New Roman" w:hAnsi="Times New Roman" w:cs="Times New Roman"/>
      <w:sz w:val="28"/>
      <w:szCs w:val="28"/>
    </w:rPr>
  </w:style>
  <w:style w:type="character" w:customStyle="1" w:styleId="50">
    <w:name w:val="Заголовок 5 Знак"/>
    <w:uiPriority w:val="99"/>
    <w:rsid w:val="00A94020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uiPriority w:val="99"/>
    <w:rsid w:val="00A94020"/>
    <w:rPr>
      <w:rFonts w:ascii="Times New Roman" w:hAnsi="Times New Roman" w:cs="Times New Roman"/>
      <w:sz w:val="28"/>
      <w:szCs w:val="28"/>
    </w:rPr>
  </w:style>
  <w:style w:type="character" w:customStyle="1" w:styleId="80">
    <w:name w:val="Заголовок 8 Знак"/>
    <w:uiPriority w:val="99"/>
    <w:rsid w:val="00A94020"/>
    <w:rPr>
      <w:rFonts w:ascii="Times New Roman" w:hAnsi="Times New Roman" w:cs="Times New Roman"/>
      <w:smallCaps/>
      <w:sz w:val="28"/>
      <w:szCs w:val="28"/>
    </w:rPr>
  </w:style>
  <w:style w:type="character" w:styleId="a9">
    <w:name w:val="Strong"/>
    <w:uiPriority w:val="99"/>
    <w:qFormat/>
    <w:rsid w:val="00A94020"/>
    <w:rPr>
      <w:b/>
      <w:bCs/>
    </w:rPr>
  </w:style>
  <w:style w:type="character" w:customStyle="1" w:styleId="aa">
    <w:name w:val="Текст сноски Знак"/>
    <w:uiPriority w:val="99"/>
    <w:rsid w:val="00A94020"/>
    <w:rPr>
      <w:rFonts w:ascii="Times New Roman" w:hAnsi="Times New Roman" w:cs="Times New Roman"/>
    </w:rPr>
  </w:style>
  <w:style w:type="character" w:customStyle="1" w:styleId="ab">
    <w:name w:val="Символ сноски"/>
    <w:uiPriority w:val="99"/>
    <w:rsid w:val="00A94020"/>
    <w:rPr>
      <w:vertAlign w:val="superscript"/>
    </w:rPr>
  </w:style>
  <w:style w:type="character" w:styleId="ac">
    <w:name w:val="page number"/>
    <w:basedOn w:val="a0"/>
    <w:uiPriority w:val="99"/>
    <w:rsid w:val="00A94020"/>
  </w:style>
  <w:style w:type="character" w:customStyle="1" w:styleId="ad">
    <w:name w:val="Основной текст с отступом Знак"/>
    <w:uiPriority w:val="99"/>
    <w:rsid w:val="00A94020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basedOn w:val="10"/>
    <w:uiPriority w:val="99"/>
    <w:rsid w:val="00A94020"/>
  </w:style>
  <w:style w:type="character" w:customStyle="1" w:styleId="u">
    <w:name w:val="u"/>
    <w:basedOn w:val="10"/>
    <w:uiPriority w:val="99"/>
    <w:rsid w:val="00A94020"/>
  </w:style>
  <w:style w:type="character" w:customStyle="1" w:styleId="22">
    <w:name w:val="Основной текст 2 Знак"/>
    <w:uiPriority w:val="99"/>
    <w:rsid w:val="00A94020"/>
    <w:rPr>
      <w:rFonts w:ascii="Times New Roman" w:hAnsi="Times New Roman" w:cs="Times New Roman"/>
      <w:sz w:val="28"/>
      <w:szCs w:val="28"/>
      <w:lang w:val="en-US"/>
    </w:rPr>
  </w:style>
  <w:style w:type="character" w:customStyle="1" w:styleId="ae">
    <w:name w:val="Схема документа Знак"/>
    <w:uiPriority w:val="99"/>
    <w:rsid w:val="00A94020"/>
    <w:rPr>
      <w:rFonts w:ascii="Tahoma" w:hAnsi="Tahoma" w:cs="Tahoma"/>
      <w:shd w:val="clear" w:color="auto" w:fill="000080"/>
    </w:rPr>
  </w:style>
  <w:style w:type="character" w:customStyle="1" w:styleId="23">
    <w:name w:val="Основной текст с отступом 2 Знак"/>
    <w:uiPriority w:val="99"/>
    <w:rsid w:val="00A94020"/>
    <w:rPr>
      <w:rFonts w:ascii="Times New Roman" w:hAnsi="Times New Roman" w:cs="Times New Roman"/>
    </w:rPr>
  </w:style>
  <w:style w:type="character" w:customStyle="1" w:styleId="32">
    <w:name w:val="Основной текст с отступом 3 Знак"/>
    <w:uiPriority w:val="99"/>
    <w:rsid w:val="00A94020"/>
    <w:rPr>
      <w:rFonts w:ascii="Times New Roman" w:hAnsi="Times New Roman" w:cs="Times New Roman"/>
      <w:sz w:val="16"/>
      <w:szCs w:val="16"/>
    </w:rPr>
  </w:style>
  <w:style w:type="character" w:customStyle="1" w:styleId="af">
    <w:name w:val="Гипертекстовая ссылка"/>
    <w:uiPriority w:val="99"/>
    <w:rsid w:val="00A94020"/>
    <w:rPr>
      <w:color w:val="008000"/>
    </w:rPr>
  </w:style>
  <w:style w:type="character" w:styleId="af0">
    <w:name w:val="Emphasis"/>
    <w:uiPriority w:val="99"/>
    <w:qFormat/>
    <w:rsid w:val="00A94020"/>
    <w:rPr>
      <w:i/>
      <w:iCs/>
    </w:rPr>
  </w:style>
  <w:style w:type="character" w:styleId="af1">
    <w:name w:val="FollowedHyperlink"/>
    <w:uiPriority w:val="99"/>
    <w:rsid w:val="00A94020"/>
    <w:rPr>
      <w:color w:val="800080"/>
      <w:u w:val="single"/>
    </w:rPr>
  </w:style>
  <w:style w:type="character" w:customStyle="1" w:styleId="FontStyle11">
    <w:name w:val="Font Style11"/>
    <w:uiPriority w:val="99"/>
    <w:rsid w:val="00A94020"/>
    <w:rPr>
      <w:rFonts w:ascii="Times New Roman" w:hAnsi="Times New Roman" w:cs="Times New Roman"/>
      <w:sz w:val="24"/>
      <w:szCs w:val="24"/>
    </w:rPr>
  </w:style>
  <w:style w:type="character" w:customStyle="1" w:styleId="100">
    <w:name w:val="Знак Знак10"/>
    <w:uiPriority w:val="99"/>
    <w:rsid w:val="00A94020"/>
    <w:rPr>
      <w:rFonts w:eastAsia="Times New Roman"/>
      <w:i/>
      <w:iCs/>
      <w:sz w:val="24"/>
      <w:szCs w:val="24"/>
    </w:rPr>
  </w:style>
  <w:style w:type="character" w:customStyle="1" w:styleId="af2">
    <w:name w:val="Текст концевой сноски Знак"/>
    <w:uiPriority w:val="99"/>
    <w:rsid w:val="00A94020"/>
    <w:rPr>
      <w:rFonts w:ascii="Times New Roman" w:hAnsi="Times New Roman" w:cs="Times New Roman"/>
    </w:rPr>
  </w:style>
  <w:style w:type="character" w:customStyle="1" w:styleId="af3">
    <w:name w:val="Символы концевой сноски"/>
    <w:uiPriority w:val="99"/>
    <w:rsid w:val="00A94020"/>
    <w:rPr>
      <w:vertAlign w:val="superscript"/>
    </w:rPr>
  </w:style>
  <w:style w:type="character" w:customStyle="1" w:styleId="13">
    <w:name w:val="Знак примечания1"/>
    <w:uiPriority w:val="99"/>
    <w:rsid w:val="00A94020"/>
    <w:rPr>
      <w:sz w:val="16"/>
      <w:szCs w:val="16"/>
    </w:rPr>
  </w:style>
  <w:style w:type="character" w:customStyle="1" w:styleId="af4">
    <w:name w:val="Текст примечания Знак"/>
    <w:uiPriority w:val="99"/>
    <w:rsid w:val="00A94020"/>
    <w:rPr>
      <w:rFonts w:ascii="Times New Roman" w:hAnsi="Times New Roman" w:cs="Times New Roman"/>
    </w:rPr>
  </w:style>
  <w:style w:type="character" w:customStyle="1" w:styleId="af5">
    <w:name w:val="Тема примечания Знак"/>
    <w:uiPriority w:val="99"/>
    <w:rsid w:val="00A94020"/>
    <w:rPr>
      <w:rFonts w:ascii="Times New Roman" w:hAnsi="Times New Roman" w:cs="Times New Roman"/>
      <w:b/>
      <w:bCs/>
    </w:rPr>
  </w:style>
  <w:style w:type="character" w:customStyle="1" w:styleId="af6">
    <w:name w:val="Основной текст_"/>
    <w:uiPriority w:val="99"/>
    <w:rsid w:val="00A94020"/>
    <w:rPr>
      <w:rFonts w:ascii="Bookman Old Style" w:hAnsi="Bookman Old Style" w:cs="Bookman Old Style"/>
      <w:sz w:val="24"/>
      <w:szCs w:val="24"/>
      <w:shd w:val="clear" w:color="auto" w:fill="FFFFFF"/>
    </w:rPr>
  </w:style>
  <w:style w:type="character" w:customStyle="1" w:styleId="14">
    <w:name w:val="Основной текст1"/>
    <w:uiPriority w:val="99"/>
    <w:rsid w:val="00A94020"/>
    <w:rPr>
      <w:rFonts w:ascii="Bookman Old Style" w:hAnsi="Bookman Old Style" w:cs="Bookman Old Style"/>
      <w:spacing w:val="0"/>
      <w:sz w:val="24"/>
      <w:szCs w:val="24"/>
      <w:u w:val="single"/>
    </w:rPr>
  </w:style>
  <w:style w:type="character" w:customStyle="1" w:styleId="24">
    <w:name w:val="Основной текст2"/>
    <w:uiPriority w:val="99"/>
    <w:rsid w:val="00A94020"/>
    <w:rPr>
      <w:rFonts w:ascii="Bookman Old Style" w:hAnsi="Bookman Old Style" w:cs="Bookman Old Style"/>
      <w:strike/>
      <w:spacing w:val="0"/>
      <w:sz w:val="24"/>
      <w:szCs w:val="24"/>
    </w:rPr>
  </w:style>
  <w:style w:type="character" w:customStyle="1" w:styleId="33">
    <w:name w:val="Основной текст3"/>
    <w:uiPriority w:val="99"/>
    <w:rsid w:val="00A94020"/>
    <w:rPr>
      <w:rFonts w:ascii="Bookman Old Style" w:hAnsi="Bookman Old Style" w:cs="Bookman Old Style"/>
      <w:spacing w:val="0"/>
      <w:sz w:val="24"/>
      <w:szCs w:val="24"/>
      <w:u w:val="single"/>
    </w:rPr>
  </w:style>
  <w:style w:type="character" w:customStyle="1" w:styleId="90">
    <w:name w:val="Заголовок 9 Знак"/>
    <w:uiPriority w:val="99"/>
    <w:rsid w:val="00A94020"/>
    <w:rPr>
      <w:rFonts w:ascii="Cambria" w:hAnsi="Cambria" w:cs="Cambria"/>
      <w:sz w:val="22"/>
      <w:szCs w:val="22"/>
    </w:rPr>
  </w:style>
  <w:style w:type="character" w:customStyle="1" w:styleId="af7">
    <w:name w:val="Символ нумерации"/>
    <w:uiPriority w:val="99"/>
    <w:rsid w:val="00A94020"/>
  </w:style>
  <w:style w:type="paragraph" w:customStyle="1" w:styleId="af8">
    <w:name w:val="Заголовок"/>
    <w:basedOn w:val="a"/>
    <w:next w:val="af9"/>
    <w:uiPriority w:val="99"/>
    <w:rsid w:val="00A9402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9">
    <w:name w:val="Body Text"/>
    <w:basedOn w:val="a"/>
    <w:link w:val="15"/>
    <w:uiPriority w:val="99"/>
    <w:rsid w:val="00A94020"/>
    <w:pPr>
      <w:spacing w:line="240" w:lineRule="exact"/>
      <w:jc w:val="both"/>
    </w:pPr>
    <w:rPr>
      <w:i/>
      <w:iCs/>
      <w:sz w:val="28"/>
      <w:szCs w:val="28"/>
    </w:rPr>
  </w:style>
  <w:style w:type="character" w:customStyle="1" w:styleId="15">
    <w:name w:val="Основной текст Знак1"/>
    <w:link w:val="af9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a">
    <w:name w:val="List"/>
    <w:basedOn w:val="af9"/>
    <w:uiPriority w:val="99"/>
    <w:rsid w:val="00A94020"/>
  </w:style>
  <w:style w:type="paragraph" w:customStyle="1" w:styleId="16">
    <w:name w:val="Название1"/>
    <w:basedOn w:val="a"/>
    <w:uiPriority w:val="99"/>
    <w:rsid w:val="00A9402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">
    <w:name w:val="Указатель1"/>
    <w:basedOn w:val="a"/>
    <w:uiPriority w:val="99"/>
    <w:rsid w:val="00A94020"/>
    <w:pPr>
      <w:suppressLineNumbers/>
    </w:pPr>
  </w:style>
  <w:style w:type="paragraph" w:styleId="afb">
    <w:name w:val="Balloon Text"/>
    <w:basedOn w:val="a"/>
    <w:link w:val="18"/>
    <w:uiPriority w:val="99"/>
    <w:semiHidden/>
    <w:rsid w:val="00A94020"/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link w:val="afb"/>
    <w:uiPriority w:val="99"/>
    <w:semiHidden/>
    <w:locked/>
    <w:rsid w:val="00CC021B"/>
    <w:rPr>
      <w:sz w:val="2"/>
      <w:szCs w:val="2"/>
      <w:lang w:eastAsia="ar-SA" w:bidi="ar-SA"/>
    </w:rPr>
  </w:style>
  <w:style w:type="paragraph" w:customStyle="1" w:styleId="ConsPlusCell">
    <w:name w:val="ConsPlusCell"/>
    <w:uiPriority w:val="99"/>
    <w:rsid w:val="00A94020"/>
    <w:pPr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styleId="afc">
    <w:name w:val="header"/>
    <w:basedOn w:val="a"/>
    <w:link w:val="19"/>
    <w:uiPriority w:val="99"/>
    <w:rsid w:val="00A94020"/>
  </w:style>
  <w:style w:type="character" w:customStyle="1" w:styleId="19">
    <w:name w:val="Верхний колонтитул Знак1"/>
    <w:link w:val="afc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d">
    <w:name w:val="footer"/>
    <w:basedOn w:val="a"/>
    <w:link w:val="1a"/>
    <w:uiPriority w:val="99"/>
    <w:rsid w:val="00A94020"/>
  </w:style>
  <w:style w:type="character" w:customStyle="1" w:styleId="1a">
    <w:name w:val="Нижний колонтитул Знак1"/>
    <w:link w:val="afd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e">
    <w:name w:val="List Paragraph"/>
    <w:basedOn w:val="a"/>
    <w:link w:val="aff"/>
    <w:qFormat/>
    <w:rsid w:val="00A94020"/>
    <w:pPr>
      <w:ind w:left="720"/>
    </w:pPr>
  </w:style>
  <w:style w:type="paragraph" w:customStyle="1" w:styleId="xl65">
    <w:name w:val="xl65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68">
    <w:name w:val="xl68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A94020"/>
    <w:pPr>
      <w:spacing w:before="280" w:after="280"/>
      <w:textAlignment w:val="top"/>
    </w:pPr>
    <w:rPr>
      <w:sz w:val="24"/>
      <w:szCs w:val="24"/>
    </w:rPr>
  </w:style>
  <w:style w:type="paragraph" w:customStyle="1" w:styleId="xl70">
    <w:name w:val="xl70"/>
    <w:basedOn w:val="a"/>
    <w:uiPriority w:val="99"/>
    <w:rsid w:val="00A94020"/>
    <w:pPr>
      <w:spacing w:before="280" w:after="280"/>
      <w:textAlignment w:val="top"/>
    </w:pPr>
    <w:rPr>
      <w:sz w:val="24"/>
      <w:szCs w:val="24"/>
    </w:rPr>
  </w:style>
  <w:style w:type="paragraph" w:customStyle="1" w:styleId="xl71">
    <w:name w:val="xl71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72">
    <w:name w:val="xl72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73">
    <w:name w:val="xl73"/>
    <w:basedOn w:val="a"/>
    <w:uiPriority w:val="99"/>
    <w:rsid w:val="00A94020"/>
    <w:pPr>
      <w:shd w:val="clear" w:color="auto" w:fill="92D050"/>
      <w:spacing w:before="280" w:after="280"/>
      <w:textAlignment w:val="top"/>
    </w:pPr>
    <w:rPr>
      <w:sz w:val="24"/>
      <w:szCs w:val="24"/>
    </w:rPr>
  </w:style>
  <w:style w:type="paragraph" w:customStyle="1" w:styleId="xl74">
    <w:name w:val="xl74"/>
    <w:basedOn w:val="a"/>
    <w:uiPriority w:val="99"/>
    <w:rsid w:val="00A94020"/>
    <w:pPr>
      <w:shd w:val="clear" w:color="auto" w:fill="92D050"/>
      <w:spacing w:before="280" w:after="280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A94020"/>
    <w:pPr>
      <w:shd w:val="clear" w:color="auto" w:fill="EBF1DE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A94020"/>
    <w:pPr>
      <w:shd w:val="clear" w:color="auto" w:fill="DCE6F1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A94020"/>
    <w:pPr>
      <w:shd w:val="clear" w:color="auto" w:fill="92D05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uiPriority w:val="99"/>
    <w:rsid w:val="00A94020"/>
    <w:pPr>
      <w:shd w:val="clear" w:color="auto" w:fill="E4DFEC"/>
      <w:spacing w:before="280" w:after="280"/>
    </w:pPr>
    <w:rPr>
      <w:sz w:val="24"/>
      <w:szCs w:val="24"/>
    </w:rPr>
  </w:style>
  <w:style w:type="paragraph" w:customStyle="1" w:styleId="xl80">
    <w:name w:val="xl80"/>
    <w:basedOn w:val="a"/>
    <w:uiPriority w:val="99"/>
    <w:rsid w:val="00A94020"/>
    <w:pPr>
      <w:shd w:val="clear" w:color="auto" w:fill="E4DFEC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82">
    <w:name w:val="xl82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83">
    <w:name w:val="xl83"/>
    <w:basedOn w:val="a"/>
    <w:uiPriority w:val="99"/>
    <w:rsid w:val="00A94020"/>
    <w:pPr>
      <w:shd w:val="clear" w:color="auto" w:fill="FDE9D9"/>
      <w:spacing w:before="280" w:after="280"/>
      <w:textAlignment w:val="top"/>
    </w:pPr>
    <w:rPr>
      <w:sz w:val="24"/>
      <w:szCs w:val="24"/>
    </w:rPr>
  </w:style>
  <w:style w:type="paragraph" w:customStyle="1" w:styleId="xl84">
    <w:name w:val="xl84"/>
    <w:basedOn w:val="a"/>
    <w:uiPriority w:val="99"/>
    <w:rsid w:val="00A94020"/>
    <w:pPr>
      <w:shd w:val="clear" w:color="auto" w:fill="FDE9D9"/>
      <w:spacing w:before="280" w:after="280"/>
      <w:textAlignment w:val="top"/>
    </w:pPr>
    <w:rPr>
      <w:sz w:val="24"/>
      <w:szCs w:val="24"/>
    </w:rPr>
  </w:style>
  <w:style w:type="paragraph" w:customStyle="1" w:styleId="xl85">
    <w:name w:val="xl85"/>
    <w:basedOn w:val="a"/>
    <w:uiPriority w:val="99"/>
    <w:rsid w:val="00A94020"/>
    <w:pPr>
      <w:shd w:val="clear" w:color="auto" w:fill="FDE9D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uiPriority w:val="99"/>
    <w:rsid w:val="00A94020"/>
    <w:pPr>
      <w:shd w:val="clear" w:color="auto" w:fill="E4DFEC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uiPriority w:val="99"/>
    <w:rsid w:val="00A94020"/>
    <w:pPr>
      <w:shd w:val="clear" w:color="auto" w:fill="FDE9D9"/>
      <w:spacing w:before="280" w:after="280"/>
      <w:textAlignment w:val="center"/>
    </w:pPr>
    <w:rPr>
      <w:sz w:val="16"/>
      <w:szCs w:val="16"/>
    </w:rPr>
  </w:style>
  <w:style w:type="paragraph" w:customStyle="1" w:styleId="xl88">
    <w:name w:val="xl88"/>
    <w:basedOn w:val="a"/>
    <w:uiPriority w:val="99"/>
    <w:rsid w:val="00A94020"/>
    <w:pPr>
      <w:shd w:val="clear" w:color="auto" w:fill="92D050"/>
      <w:spacing w:before="280" w:after="280"/>
      <w:textAlignment w:val="center"/>
    </w:pPr>
    <w:rPr>
      <w:sz w:val="16"/>
      <w:szCs w:val="16"/>
    </w:rPr>
  </w:style>
  <w:style w:type="paragraph" w:customStyle="1" w:styleId="xl89">
    <w:name w:val="xl89"/>
    <w:basedOn w:val="a"/>
    <w:uiPriority w:val="99"/>
    <w:rsid w:val="00A94020"/>
    <w:pPr>
      <w:spacing w:before="280" w:after="280"/>
      <w:textAlignment w:val="center"/>
    </w:pPr>
    <w:rPr>
      <w:sz w:val="16"/>
      <w:szCs w:val="16"/>
    </w:rPr>
  </w:style>
  <w:style w:type="paragraph" w:customStyle="1" w:styleId="xl90">
    <w:name w:val="xl90"/>
    <w:basedOn w:val="a"/>
    <w:uiPriority w:val="99"/>
    <w:rsid w:val="00A94020"/>
    <w:pPr>
      <w:shd w:val="clear" w:color="auto" w:fill="FF00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uiPriority w:val="99"/>
    <w:rsid w:val="00A94020"/>
    <w:pPr>
      <w:shd w:val="clear" w:color="auto" w:fill="E4DFEC"/>
      <w:spacing w:before="280" w:after="280"/>
      <w:textAlignment w:val="center"/>
    </w:pPr>
    <w:rPr>
      <w:sz w:val="16"/>
      <w:szCs w:val="16"/>
    </w:rPr>
  </w:style>
  <w:style w:type="paragraph" w:customStyle="1" w:styleId="xl92">
    <w:name w:val="xl92"/>
    <w:basedOn w:val="a"/>
    <w:uiPriority w:val="99"/>
    <w:rsid w:val="00A94020"/>
    <w:pPr>
      <w:shd w:val="clear" w:color="auto" w:fill="DCE6F1"/>
      <w:spacing w:before="280" w:after="280"/>
      <w:textAlignment w:val="center"/>
    </w:pPr>
    <w:rPr>
      <w:sz w:val="16"/>
      <w:szCs w:val="16"/>
    </w:rPr>
  </w:style>
  <w:style w:type="paragraph" w:customStyle="1" w:styleId="xl93">
    <w:name w:val="xl93"/>
    <w:basedOn w:val="a"/>
    <w:uiPriority w:val="99"/>
    <w:rsid w:val="00A94020"/>
    <w:pPr>
      <w:shd w:val="clear" w:color="auto" w:fill="FF0000"/>
      <w:spacing w:before="280" w:after="280"/>
      <w:textAlignment w:val="center"/>
    </w:pPr>
    <w:rPr>
      <w:sz w:val="16"/>
      <w:szCs w:val="16"/>
    </w:rPr>
  </w:style>
  <w:style w:type="paragraph" w:customStyle="1" w:styleId="xl94">
    <w:name w:val="xl94"/>
    <w:basedOn w:val="a"/>
    <w:uiPriority w:val="99"/>
    <w:rsid w:val="00A94020"/>
    <w:pPr>
      <w:spacing w:before="280" w:after="280"/>
    </w:pPr>
    <w:rPr>
      <w:sz w:val="24"/>
      <w:szCs w:val="24"/>
    </w:rPr>
  </w:style>
  <w:style w:type="paragraph" w:customStyle="1" w:styleId="xl95">
    <w:name w:val="xl95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96">
    <w:name w:val="xl96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97">
    <w:name w:val="xl97"/>
    <w:basedOn w:val="a"/>
    <w:uiPriority w:val="99"/>
    <w:rsid w:val="00A94020"/>
    <w:pPr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98">
    <w:name w:val="xl98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0">
    <w:name w:val="xl100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1">
    <w:name w:val="xl101"/>
    <w:basedOn w:val="a"/>
    <w:uiPriority w:val="99"/>
    <w:rsid w:val="00A94020"/>
    <w:pPr>
      <w:shd w:val="clear" w:color="auto" w:fill="92D050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A94020"/>
    <w:pPr>
      <w:spacing w:before="280" w:after="280"/>
      <w:jc w:val="center"/>
      <w:textAlignment w:val="center"/>
    </w:pPr>
    <w:rPr>
      <w:color w:val="0000FF"/>
      <w:sz w:val="24"/>
      <w:szCs w:val="24"/>
      <w:u w:val="single"/>
    </w:rPr>
  </w:style>
  <w:style w:type="paragraph" w:customStyle="1" w:styleId="xl103">
    <w:name w:val="xl103"/>
    <w:basedOn w:val="a"/>
    <w:uiPriority w:val="99"/>
    <w:rsid w:val="00A94020"/>
    <w:pPr>
      <w:spacing w:before="280" w:after="280"/>
      <w:jc w:val="center"/>
      <w:textAlignment w:val="center"/>
    </w:pPr>
    <w:rPr>
      <w:color w:val="0000FF"/>
      <w:sz w:val="24"/>
      <w:szCs w:val="24"/>
      <w:u w:val="single"/>
    </w:rPr>
  </w:style>
  <w:style w:type="paragraph" w:customStyle="1" w:styleId="xl104">
    <w:name w:val="xl104"/>
    <w:basedOn w:val="a"/>
    <w:uiPriority w:val="99"/>
    <w:rsid w:val="00A94020"/>
    <w:pPr>
      <w:spacing w:before="280" w:after="280"/>
      <w:jc w:val="center"/>
      <w:textAlignment w:val="center"/>
    </w:pPr>
    <w:rPr>
      <w:color w:val="0000FF"/>
      <w:sz w:val="24"/>
      <w:szCs w:val="24"/>
      <w:u w:val="single"/>
    </w:rPr>
  </w:style>
  <w:style w:type="paragraph" w:customStyle="1" w:styleId="xl105">
    <w:name w:val="xl105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6">
    <w:name w:val="xl106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7">
    <w:name w:val="xl107"/>
    <w:basedOn w:val="a"/>
    <w:uiPriority w:val="99"/>
    <w:rsid w:val="00A94020"/>
    <w:pPr>
      <w:shd w:val="clear" w:color="auto" w:fill="FDE9D9"/>
      <w:spacing w:before="280" w:after="280"/>
      <w:jc w:val="both"/>
      <w:textAlignment w:val="center"/>
    </w:pPr>
    <w:rPr>
      <w:sz w:val="16"/>
      <w:szCs w:val="16"/>
    </w:rPr>
  </w:style>
  <w:style w:type="paragraph" w:customStyle="1" w:styleId="xl108">
    <w:name w:val="xl108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uiPriority w:val="99"/>
    <w:rsid w:val="00A94020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uiPriority w:val="99"/>
    <w:rsid w:val="00A94020"/>
    <w:pPr>
      <w:spacing w:before="280" w:after="280"/>
      <w:textAlignment w:val="center"/>
    </w:pPr>
    <w:rPr>
      <w:sz w:val="16"/>
      <w:szCs w:val="16"/>
    </w:rPr>
  </w:style>
  <w:style w:type="paragraph" w:customStyle="1" w:styleId="xl113">
    <w:name w:val="xl113"/>
    <w:basedOn w:val="a"/>
    <w:uiPriority w:val="99"/>
    <w:rsid w:val="00A94020"/>
    <w:pPr>
      <w:spacing w:before="280" w:after="280"/>
      <w:textAlignment w:val="center"/>
    </w:pPr>
    <w:rPr>
      <w:sz w:val="16"/>
      <w:szCs w:val="16"/>
    </w:rPr>
  </w:style>
  <w:style w:type="paragraph" w:customStyle="1" w:styleId="xl114">
    <w:name w:val="xl114"/>
    <w:basedOn w:val="a"/>
    <w:uiPriority w:val="99"/>
    <w:rsid w:val="00A94020"/>
    <w:pPr>
      <w:spacing w:before="280" w:after="280"/>
      <w:textAlignment w:val="center"/>
    </w:pPr>
    <w:rPr>
      <w:sz w:val="16"/>
      <w:szCs w:val="16"/>
    </w:rPr>
  </w:style>
  <w:style w:type="paragraph" w:customStyle="1" w:styleId="xl115">
    <w:name w:val="xl115"/>
    <w:basedOn w:val="a"/>
    <w:uiPriority w:val="99"/>
    <w:rsid w:val="00A94020"/>
    <w:pPr>
      <w:shd w:val="clear" w:color="auto" w:fill="FDE9D9"/>
      <w:spacing w:before="280" w:after="280"/>
      <w:textAlignment w:val="center"/>
    </w:pPr>
    <w:rPr>
      <w:sz w:val="16"/>
      <w:szCs w:val="16"/>
    </w:rPr>
  </w:style>
  <w:style w:type="paragraph" w:customStyle="1" w:styleId="xl116">
    <w:name w:val="xl116"/>
    <w:basedOn w:val="a"/>
    <w:uiPriority w:val="99"/>
    <w:rsid w:val="00A94020"/>
    <w:pPr>
      <w:shd w:val="clear" w:color="auto" w:fill="FDE9D9"/>
      <w:spacing w:before="280" w:after="280"/>
      <w:textAlignment w:val="center"/>
    </w:pPr>
    <w:rPr>
      <w:sz w:val="16"/>
      <w:szCs w:val="16"/>
    </w:rPr>
  </w:style>
  <w:style w:type="paragraph" w:customStyle="1" w:styleId="xl117">
    <w:name w:val="xl117"/>
    <w:basedOn w:val="a"/>
    <w:uiPriority w:val="99"/>
    <w:rsid w:val="00A94020"/>
    <w:pPr>
      <w:shd w:val="clear" w:color="auto" w:fill="92D05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"/>
    <w:uiPriority w:val="99"/>
    <w:rsid w:val="00A94020"/>
    <w:pPr>
      <w:shd w:val="clear" w:color="auto" w:fill="92D05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uiPriority w:val="99"/>
    <w:rsid w:val="00A94020"/>
    <w:pPr>
      <w:shd w:val="clear" w:color="auto" w:fill="92D050"/>
      <w:spacing w:before="280" w:after="280"/>
      <w:textAlignment w:val="center"/>
    </w:pPr>
    <w:rPr>
      <w:sz w:val="16"/>
      <w:szCs w:val="16"/>
    </w:rPr>
  </w:style>
  <w:style w:type="paragraph" w:customStyle="1" w:styleId="xl120">
    <w:name w:val="xl120"/>
    <w:basedOn w:val="a"/>
    <w:uiPriority w:val="99"/>
    <w:rsid w:val="00A94020"/>
    <w:pPr>
      <w:shd w:val="clear" w:color="auto" w:fill="92D050"/>
      <w:spacing w:before="280" w:after="280"/>
      <w:textAlignment w:val="center"/>
    </w:pPr>
    <w:rPr>
      <w:sz w:val="16"/>
      <w:szCs w:val="16"/>
    </w:rPr>
  </w:style>
  <w:style w:type="paragraph" w:customStyle="1" w:styleId="xl121">
    <w:name w:val="xl121"/>
    <w:basedOn w:val="a"/>
    <w:uiPriority w:val="99"/>
    <w:rsid w:val="00A94020"/>
    <w:pPr>
      <w:shd w:val="clear" w:color="auto" w:fill="92D050"/>
      <w:spacing w:before="280" w:after="280"/>
      <w:textAlignment w:val="center"/>
    </w:pPr>
    <w:rPr>
      <w:sz w:val="16"/>
      <w:szCs w:val="16"/>
    </w:rPr>
  </w:style>
  <w:style w:type="paragraph" w:customStyle="1" w:styleId="xl122">
    <w:name w:val="xl122"/>
    <w:basedOn w:val="a"/>
    <w:uiPriority w:val="99"/>
    <w:rsid w:val="00A94020"/>
    <w:pPr>
      <w:shd w:val="clear" w:color="auto" w:fill="FDE9D9"/>
      <w:spacing w:before="280" w:after="280"/>
      <w:textAlignment w:val="center"/>
    </w:pPr>
    <w:rPr>
      <w:sz w:val="16"/>
      <w:szCs w:val="16"/>
    </w:rPr>
  </w:style>
  <w:style w:type="paragraph" w:customStyle="1" w:styleId="ConsPlusNormal">
    <w:name w:val="ConsPlusNormal"/>
    <w:uiPriority w:val="99"/>
    <w:rsid w:val="00A9402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f0">
    <w:name w:val="Содержимое таблицы"/>
    <w:basedOn w:val="a"/>
    <w:uiPriority w:val="99"/>
    <w:rsid w:val="00A94020"/>
    <w:pPr>
      <w:widowControl w:val="0"/>
      <w:suppressLineNumbers/>
      <w:suppressAutoHyphens/>
    </w:pPr>
    <w:rPr>
      <w:rFonts w:ascii="Arial" w:hAnsi="Arial" w:cs="Arial"/>
      <w:sz w:val="24"/>
      <w:szCs w:val="24"/>
    </w:rPr>
  </w:style>
  <w:style w:type="paragraph" w:styleId="aff1">
    <w:name w:val="footnote text"/>
    <w:basedOn w:val="a"/>
    <w:link w:val="1b"/>
    <w:uiPriority w:val="99"/>
    <w:semiHidden/>
    <w:rsid w:val="00A94020"/>
  </w:style>
  <w:style w:type="character" w:customStyle="1" w:styleId="1b">
    <w:name w:val="Текст сноски Знак1"/>
    <w:link w:val="aff1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f2">
    <w:name w:val="Body Text Indent"/>
    <w:basedOn w:val="a"/>
    <w:link w:val="1c"/>
    <w:uiPriority w:val="99"/>
    <w:rsid w:val="00A94020"/>
    <w:pPr>
      <w:spacing w:after="120"/>
      <w:ind w:left="283"/>
    </w:pPr>
    <w:rPr>
      <w:sz w:val="24"/>
      <w:szCs w:val="24"/>
    </w:rPr>
  </w:style>
  <w:style w:type="character" w:customStyle="1" w:styleId="1c">
    <w:name w:val="Основной текст с отступом Знак1"/>
    <w:link w:val="aff2"/>
    <w:uiPriority w:val="99"/>
    <w:semiHidden/>
    <w:locked/>
    <w:rsid w:val="00CC021B"/>
    <w:rPr>
      <w:sz w:val="20"/>
      <w:szCs w:val="20"/>
      <w:lang w:eastAsia="ar-SA" w:bidi="ar-SA"/>
    </w:rPr>
  </w:style>
  <w:style w:type="paragraph" w:customStyle="1" w:styleId="210">
    <w:name w:val="Основной текст 21"/>
    <w:basedOn w:val="a"/>
    <w:uiPriority w:val="99"/>
    <w:rsid w:val="00A94020"/>
    <w:pPr>
      <w:spacing w:line="240" w:lineRule="exact"/>
    </w:pPr>
    <w:rPr>
      <w:sz w:val="28"/>
      <w:szCs w:val="28"/>
      <w:lang w:val="en-US"/>
    </w:rPr>
  </w:style>
  <w:style w:type="paragraph" w:customStyle="1" w:styleId="1d">
    <w:name w:val="Название объекта1"/>
    <w:basedOn w:val="a"/>
    <w:next w:val="a"/>
    <w:uiPriority w:val="99"/>
    <w:rsid w:val="00A94020"/>
    <w:pPr>
      <w:spacing w:before="240"/>
      <w:jc w:val="center"/>
    </w:pPr>
    <w:rPr>
      <w:smallCaps/>
      <w:spacing w:val="40"/>
      <w:sz w:val="28"/>
      <w:szCs w:val="28"/>
    </w:rPr>
  </w:style>
  <w:style w:type="paragraph" w:customStyle="1" w:styleId="1e">
    <w:name w:val="Схема документа1"/>
    <w:basedOn w:val="a"/>
    <w:uiPriority w:val="99"/>
    <w:rsid w:val="00A94020"/>
    <w:pPr>
      <w:shd w:val="clear" w:color="auto" w:fill="000080"/>
    </w:pPr>
    <w:rPr>
      <w:rFonts w:ascii="Tahoma" w:hAnsi="Tahoma" w:cs="Tahoma"/>
    </w:rPr>
  </w:style>
  <w:style w:type="paragraph" w:customStyle="1" w:styleId="1f">
    <w:name w:val="Обычный1"/>
    <w:uiPriority w:val="99"/>
    <w:rsid w:val="00A94020"/>
    <w:pPr>
      <w:widowControl w:val="0"/>
      <w:suppressAutoHyphens/>
      <w:spacing w:line="300" w:lineRule="auto"/>
      <w:ind w:firstLine="700"/>
      <w:jc w:val="both"/>
    </w:pPr>
    <w:rPr>
      <w:sz w:val="22"/>
      <w:szCs w:val="22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A94020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"/>
    <w:uiPriority w:val="99"/>
    <w:rsid w:val="00A94020"/>
    <w:pPr>
      <w:spacing w:after="120"/>
      <w:ind w:left="283"/>
    </w:pPr>
    <w:rPr>
      <w:sz w:val="16"/>
      <w:szCs w:val="16"/>
    </w:rPr>
  </w:style>
  <w:style w:type="paragraph" w:styleId="aff3">
    <w:name w:val="No Spacing"/>
    <w:uiPriority w:val="99"/>
    <w:qFormat/>
    <w:rsid w:val="00A94020"/>
    <w:pPr>
      <w:suppressAutoHyphens/>
    </w:pPr>
    <w:rPr>
      <w:lang w:eastAsia="ar-SA"/>
    </w:rPr>
  </w:style>
  <w:style w:type="paragraph" w:customStyle="1" w:styleId="1KGK9">
    <w:name w:val="1KG=K9"/>
    <w:uiPriority w:val="99"/>
    <w:rsid w:val="00A94020"/>
    <w:pPr>
      <w:suppressAutoHyphens/>
      <w:autoSpaceDE w:val="0"/>
    </w:pPr>
    <w:rPr>
      <w:rFonts w:ascii="MS Sans Serif" w:hAnsi="MS Sans Serif" w:cs="MS Sans Serif"/>
      <w:sz w:val="24"/>
      <w:szCs w:val="24"/>
      <w:lang w:eastAsia="ar-SA"/>
    </w:rPr>
  </w:style>
  <w:style w:type="paragraph" w:customStyle="1" w:styleId="aff4">
    <w:name w:val="Интерактивный заголовок"/>
    <w:basedOn w:val="a"/>
    <w:next w:val="a"/>
    <w:uiPriority w:val="99"/>
    <w:rsid w:val="00A94020"/>
    <w:pPr>
      <w:autoSpaceDE w:val="0"/>
      <w:jc w:val="both"/>
    </w:pPr>
    <w:rPr>
      <w:rFonts w:ascii="Arial" w:hAnsi="Arial" w:cs="Arial"/>
      <w:sz w:val="24"/>
      <w:szCs w:val="24"/>
      <w:u w:val="single"/>
    </w:rPr>
  </w:style>
  <w:style w:type="paragraph" w:styleId="aff5">
    <w:name w:val="Normal (Web)"/>
    <w:basedOn w:val="a"/>
    <w:uiPriority w:val="99"/>
    <w:rsid w:val="00A94020"/>
    <w:pPr>
      <w:spacing w:before="280" w:after="280"/>
    </w:pPr>
    <w:rPr>
      <w:sz w:val="24"/>
      <w:szCs w:val="24"/>
    </w:rPr>
  </w:style>
  <w:style w:type="paragraph" w:customStyle="1" w:styleId="aff6">
    <w:name w:val="Знак"/>
    <w:basedOn w:val="a"/>
    <w:uiPriority w:val="99"/>
    <w:rsid w:val="00A9402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A9402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xl24">
    <w:name w:val="xl24"/>
    <w:basedOn w:val="a"/>
    <w:uiPriority w:val="99"/>
    <w:rsid w:val="00A940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25">
    <w:name w:val="xl25"/>
    <w:basedOn w:val="a"/>
    <w:uiPriority w:val="99"/>
    <w:rsid w:val="00A9402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uiPriority w:val="99"/>
    <w:rsid w:val="00A9402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27">
    <w:name w:val="xl27"/>
    <w:basedOn w:val="a"/>
    <w:uiPriority w:val="99"/>
    <w:rsid w:val="00A9402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28">
    <w:name w:val="xl28"/>
    <w:basedOn w:val="a"/>
    <w:uiPriority w:val="99"/>
    <w:rsid w:val="00A94020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textAlignment w:val="top"/>
    </w:pPr>
    <w:rPr>
      <w:sz w:val="24"/>
      <w:szCs w:val="24"/>
    </w:rPr>
  </w:style>
  <w:style w:type="paragraph" w:customStyle="1" w:styleId="xl29">
    <w:name w:val="xl29"/>
    <w:basedOn w:val="a"/>
    <w:uiPriority w:val="99"/>
    <w:rsid w:val="00A94020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sz w:val="24"/>
      <w:szCs w:val="24"/>
    </w:rPr>
  </w:style>
  <w:style w:type="paragraph" w:customStyle="1" w:styleId="xl30">
    <w:name w:val="xl30"/>
    <w:basedOn w:val="a"/>
    <w:uiPriority w:val="99"/>
    <w:rsid w:val="00A9402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sz w:val="24"/>
      <w:szCs w:val="24"/>
    </w:rPr>
  </w:style>
  <w:style w:type="paragraph" w:customStyle="1" w:styleId="xl31">
    <w:name w:val="xl31"/>
    <w:basedOn w:val="a"/>
    <w:uiPriority w:val="99"/>
    <w:rsid w:val="00A94020"/>
    <w:pPr>
      <w:pBdr>
        <w:bottom w:val="single" w:sz="4" w:space="0" w:color="000000"/>
        <w:right w:val="single" w:sz="4" w:space="0" w:color="000000"/>
      </w:pBdr>
      <w:spacing w:before="280" w:after="280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rsid w:val="00A94020"/>
    <w:pPr>
      <w:pBdr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right"/>
      <w:textAlignment w:val="top"/>
    </w:pPr>
    <w:rPr>
      <w:b/>
      <w:bCs/>
      <w:sz w:val="24"/>
      <w:szCs w:val="24"/>
    </w:rPr>
  </w:style>
  <w:style w:type="paragraph" w:styleId="aff7">
    <w:name w:val="endnote text"/>
    <w:basedOn w:val="a"/>
    <w:link w:val="1f0"/>
    <w:uiPriority w:val="99"/>
    <w:semiHidden/>
    <w:rsid w:val="00A94020"/>
  </w:style>
  <w:style w:type="character" w:customStyle="1" w:styleId="1f0">
    <w:name w:val="Текст концевой сноски Знак1"/>
    <w:link w:val="aff7"/>
    <w:uiPriority w:val="99"/>
    <w:semiHidden/>
    <w:locked/>
    <w:rsid w:val="00CC021B"/>
    <w:rPr>
      <w:sz w:val="20"/>
      <w:szCs w:val="20"/>
      <w:lang w:eastAsia="ar-SA" w:bidi="ar-SA"/>
    </w:rPr>
  </w:style>
  <w:style w:type="paragraph" w:customStyle="1" w:styleId="1f1">
    <w:name w:val="Текст примечания1"/>
    <w:basedOn w:val="a"/>
    <w:uiPriority w:val="99"/>
    <w:rsid w:val="00A94020"/>
  </w:style>
  <w:style w:type="paragraph" w:styleId="aff8">
    <w:name w:val="annotation text"/>
    <w:basedOn w:val="a"/>
    <w:link w:val="1f2"/>
    <w:uiPriority w:val="99"/>
    <w:semiHidden/>
    <w:rsid w:val="00B9680C"/>
  </w:style>
  <w:style w:type="character" w:customStyle="1" w:styleId="1f2">
    <w:name w:val="Текст примечания Знак1"/>
    <w:link w:val="aff8"/>
    <w:uiPriority w:val="99"/>
    <w:semiHidden/>
    <w:locked/>
    <w:rsid w:val="00CC021B"/>
    <w:rPr>
      <w:sz w:val="20"/>
      <w:szCs w:val="20"/>
      <w:lang w:eastAsia="ar-SA" w:bidi="ar-SA"/>
    </w:rPr>
  </w:style>
  <w:style w:type="paragraph" w:styleId="aff9">
    <w:name w:val="annotation subject"/>
    <w:basedOn w:val="1f1"/>
    <w:next w:val="1f1"/>
    <w:link w:val="1f3"/>
    <w:uiPriority w:val="99"/>
    <w:semiHidden/>
    <w:rsid w:val="00A94020"/>
    <w:rPr>
      <w:b/>
      <w:bCs/>
    </w:rPr>
  </w:style>
  <w:style w:type="character" w:customStyle="1" w:styleId="1f3">
    <w:name w:val="Тема примечания Знак1"/>
    <w:link w:val="aff9"/>
    <w:uiPriority w:val="99"/>
    <w:semiHidden/>
    <w:locked/>
    <w:rsid w:val="00CC021B"/>
    <w:rPr>
      <w:b/>
      <w:bCs/>
      <w:sz w:val="20"/>
      <w:szCs w:val="20"/>
      <w:lang w:eastAsia="ar-SA" w:bidi="ar-SA"/>
    </w:rPr>
  </w:style>
  <w:style w:type="paragraph" w:styleId="affa">
    <w:name w:val="Revision"/>
    <w:uiPriority w:val="99"/>
    <w:rsid w:val="00A94020"/>
    <w:pPr>
      <w:suppressAutoHyphens/>
    </w:pPr>
    <w:rPr>
      <w:sz w:val="24"/>
      <w:szCs w:val="24"/>
      <w:lang w:eastAsia="ar-SA"/>
    </w:rPr>
  </w:style>
  <w:style w:type="paragraph" w:customStyle="1" w:styleId="affb">
    <w:name w:val="Знак Знак Знак"/>
    <w:basedOn w:val="a"/>
    <w:uiPriority w:val="99"/>
    <w:rsid w:val="00A9402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Title">
    <w:name w:val="ConsPlusTitle"/>
    <w:uiPriority w:val="99"/>
    <w:rsid w:val="00A94020"/>
    <w:pPr>
      <w:widowControl w:val="0"/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62">
    <w:name w:val="Основной текст6"/>
    <w:basedOn w:val="a"/>
    <w:uiPriority w:val="99"/>
    <w:rsid w:val="00A94020"/>
    <w:pPr>
      <w:shd w:val="clear" w:color="auto" w:fill="FFFFFF"/>
      <w:spacing w:line="322" w:lineRule="exact"/>
      <w:ind w:hanging="1360"/>
    </w:pPr>
    <w:rPr>
      <w:rFonts w:ascii="Bookman Old Style" w:hAnsi="Bookman Old Style" w:cs="Bookman Old Style"/>
      <w:sz w:val="24"/>
      <w:szCs w:val="24"/>
    </w:rPr>
  </w:style>
  <w:style w:type="paragraph" w:customStyle="1" w:styleId="1f4">
    <w:name w:val="Знак Знак Знак1"/>
    <w:basedOn w:val="a"/>
    <w:uiPriority w:val="99"/>
    <w:rsid w:val="00A9402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fc">
    <w:name w:val="Заголовок таблицы"/>
    <w:basedOn w:val="aff0"/>
    <w:uiPriority w:val="99"/>
    <w:rsid w:val="00A94020"/>
    <w:pPr>
      <w:jc w:val="center"/>
    </w:pPr>
    <w:rPr>
      <w:b/>
      <w:bCs/>
    </w:rPr>
  </w:style>
  <w:style w:type="paragraph" w:customStyle="1" w:styleId="affd">
    <w:name w:val="Содержимое врезки"/>
    <w:basedOn w:val="af9"/>
    <w:uiPriority w:val="99"/>
    <w:rsid w:val="00A94020"/>
  </w:style>
  <w:style w:type="table" w:customStyle="1" w:styleId="1f5">
    <w:name w:val="Сетка таблицы светлая1"/>
    <w:uiPriority w:val="99"/>
    <w:rsid w:val="00C7682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 (8)_"/>
    <w:link w:val="83"/>
    <w:uiPriority w:val="99"/>
    <w:locked/>
    <w:rsid w:val="00F80AD8"/>
    <w:rPr>
      <w:b/>
      <w:bCs/>
      <w:sz w:val="26"/>
      <w:szCs w:val="26"/>
      <w:shd w:val="clear" w:color="auto" w:fill="FFFFFF"/>
    </w:rPr>
  </w:style>
  <w:style w:type="paragraph" w:customStyle="1" w:styleId="83">
    <w:name w:val="Основной текст (8)"/>
    <w:basedOn w:val="a"/>
    <w:link w:val="82"/>
    <w:uiPriority w:val="99"/>
    <w:rsid w:val="00F80AD8"/>
    <w:pPr>
      <w:widowControl w:val="0"/>
      <w:shd w:val="clear" w:color="auto" w:fill="FFFFFF"/>
      <w:spacing w:line="298" w:lineRule="exact"/>
      <w:jc w:val="center"/>
    </w:pPr>
    <w:rPr>
      <w:b/>
      <w:bCs/>
      <w:sz w:val="26"/>
      <w:szCs w:val="26"/>
      <w:lang w:eastAsia="ru-RU"/>
    </w:rPr>
  </w:style>
  <w:style w:type="paragraph" w:styleId="25">
    <w:name w:val="Body Text Indent 2"/>
    <w:basedOn w:val="a"/>
    <w:link w:val="212"/>
    <w:uiPriority w:val="99"/>
    <w:semiHidden/>
    <w:rsid w:val="006A7156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link w:val="25"/>
    <w:uiPriority w:val="99"/>
    <w:semiHidden/>
    <w:locked/>
    <w:rsid w:val="006A7156"/>
    <w:rPr>
      <w:lang w:eastAsia="ar-SA" w:bidi="ar-SA"/>
    </w:rPr>
  </w:style>
  <w:style w:type="paragraph" w:customStyle="1" w:styleId="formattexttopleveltext">
    <w:name w:val="formattext topleveltext"/>
    <w:basedOn w:val="a"/>
    <w:uiPriority w:val="99"/>
    <w:rsid w:val="00687AC8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ffe">
    <w:name w:val="Table Grid"/>
    <w:basedOn w:val="a1"/>
    <w:uiPriority w:val="99"/>
    <w:rsid w:val="005A4C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Абзац списка Знак"/>
    <w:link w:val="afe"/>
    <w:locked/>
    <w:rsid w:val="00A317E0"/>
    <w:rPr>
      <w:sz w:val="20"/>
      <w:szCs w:val="20"/>
      <w:lang w:eastAsia="ar-SA"/>
    </w:rPr>
  </w:style>
  <w:style w:type="paragraph" w:styleId="34">
    <w:name w:val="Body Text Indent 3"/>
    <w:basedOn w:val="a"/>
    <w:link w:val="311"/>
    <w:uiPriority w:val="99"/>
    <w:semiHidden/>
    <w:unhideWhenUsed/>
    <w:locked/>
    <w:rsid w:val="00AF3043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uiPriority w:val="99"/>
    <w:semiHidden/>
    <w:rsid w:val="00AF3043"/>
    <w:rPr>
      <w:sz w:val="16"/>
      <w:szCs w:val="16"/>
      <w:lang w:eastAsia="ar-SA"/>
    </w:rPr>
  </w:style>
  <w:style w:type="paragraph" w:customStyle="1" w:styleId="1f6">
    <w:name w:val="Стиль1"/>
    <w:basedOn w:val="af9"/>
    <w:link w:val="1f7"/>
    <w:rsid w:val="00AF3043"/>
    <w:pPr>
      <w:spacing w:line="360" w:lineRule="auto"/>
      <w:ind w:firstLine="720"/>
    </w:pPr>
    <w:rPr>
      <w:rFonts w:eastAsia="Calibri"/>
      <w:i w:val="0"/>
      <w:iCs w:val="0"/>
      <w:lang w:eastAsia="ru-RU"/>
    </w:rPr>
  </w:style>
  <w:style w:type="character" w:customStyle="1" w:styleId="1f7">
    <w:name w:val="Стиль1 Знак"/>
    <w:link w:val="1f6"/>
    <w:locked/>
    <w:rsid w:val="00AF3043"/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74490-E853-4AE6-B979-D99738E4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12</Pages>
  <Words>3493</Words>
  <Characters>19914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Андрюкова</dc:creator>
  <cp:lastModifiedBy>Проколов ИВ</cp:lastModifiedBy>
  <cp:revision>25</cp:revision>
  <cp:lastPrinted>2020-12-16T09:20:00Z</cp:lastPrinted>
  <dcterms:created xsi:type="dcterms:W3CDTF">2020-12-11T06:44:00Z</dcterms:created>
  <dcterms:modified xsi:type="dcterms:W3CDTF">2020-12-17T07:25:00Z</dcterms:modified>
</cp:coreProperties>
</file>